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C7" w:rsidRDefault="00AC20C7" w:rsidP="00AC20C7">
      <w:pPr>
        <w:jc w:val="center"/>
      </w:pPr>
      <w:r w:rsidRPr="00991CCB">
        <w:rPr>
          <w:b/>
          <w:sz w:val="32"/>
          <w:szCs w:val="32"/>
        </w:rPr>
        <w:t>О</w:t>
      </w:r>
      <w:r w:rsidR="00075DBB" w:rsidRPr="00991CCB">
        <w:rPr>
          <w:b/>
          <w:sz w:val="32"/>
          <w:szCs w:val="32"/>
        </w:rPr>
        <w:t>бщество с ограниченной ответственностью</w:t>
      </w:r>
      <w:r w:rsidRPr="00991CCB">
        <w:rPr>
          <w:b/>
          <w:sz w:val="32"/>
          <w:szCs w:val="32"/>
        </w:rPr>
        <w:t xml:space="preserve"> «Э</w:t>
      </w:r>
      <w:r w:rsidR="00C826C8">
        <w:rPr>
          <w:b/>
          <w:sz w:val="32"/>
          <w:szCs w:val="32"/>
        </w:rPr>
        <w:t>НЕРГО</w:t>
      </w:r>
      <w:r w:rsidR="00FB66BA" w:rsidRPr="00991CCB">
        <w:rPr>
          <w:b/>
          <w:sz w:val="32"/>
          <w:szCs w:val="32"/>
        </w:rPr>
        <w:t>Э</w:t>
      </w:r>
      <w:r w:rsidR="00C826C8">
        <w:rPr>
          <w:b/>
          <w:sz w:val="32"/>
          <w:szCs w:val="32"/>
        </w:rPr>
        <w:t>КСЕРТ</w:t>
      </w:r>
      <w:r w:rsidRPr="00991CCB">
        <w:rPr>
          <w:b/>
          <w:sz w:val="32"/>
          <w:szCs w:val="32"/>
        </w:rPr>
        <w:t>»</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F604E8"/>
    <w:p w:rsidR="00AC20C7" w:rsidRDefault="00AC20C7" w:rsidP="00AC20C7">
      <w:pPr>
        <w:jc w:val="center"/>
        <w:rPr>
          <w:b/>
          <w:sz w:val="56"/>
          <w:szCs w:val="56"/>
        </w:rPr>
      </w:pPr>
      <w:r>
        <w:rPr>
          <w:b/>
          <w:sz w:val="56"/>
          <w:szCs w:val="56"/>
        </w:rPr>
        <w:t xml:space="preserve">Схема </w:t>
      </w:r>
    </w:p>
    <w:p w:rsidR="00AC20C7" w:rsidRDefault="00AC20C7" w:rsidP="00AC20C7">
      <w:pPr>
        <w:jc w:val="center"/>
        <w:rPr>
          <w:b/>
          <w:sz w:val="56"/>
          <w:szCs w:val="56"/>
        </w:rPr>
      </w:pPr>
      <w:r>
        <w:rPr>
          <w:b/>
          <w:sz w:val="56"/>
          <w:szCs w:val="56"/>
        </w:rPr>
        <w:t xml:space="preserve">водоснабжения и водоотведения </w:t>
      </w:r>
    </w:p>
    <w:p w:rsidR="002F4D61" w:rsidRDefault="00350B9E" w:rsidP="00AC20C7">
      <w:pPr>
        <w:jc w:val="center"/>
        <w:rPr>
          <w:b/>
          <w:sz w:val="56"/>
          <w:szCs w:val="56"/>
        </w:rPr>
      </w:pPr>
      <w:r w:rsidRPr="00991CCB">
        <w:rPr>
          <w:rFonts w:eastAsia="TimesNewRomanPSMT"/>
          <w:b/>
          <w:sz w:val="56"/>
          <w:szCs w:val="56"/>
        </w:rPr>
        <w:t>сельских поселений</w:t>
      </w:r>
      <w:r w:rsidR="00935979">
        <w:rPr>
          <w:b/>
          <w:sz w:val="56"/>
          <w:szCs w:val="56"/>
        </w:rPr>
        <w:t>Макарьевског</w:t>
      </w:r>
      <w:r w:rsidR="002F4D61">
        <w:rPr>
          <w:b/>
          <w:sz w:val="56"/>
          <w:szCs w:val="56"/>
        </w:rPr>
        <w:t>о</w:t>
      </w:r>
    </w:p>
    <w:p w:rsidR="00733061" w:rsidRDefault="004D5043" w:rsidP="00AC20C7">
      <w:pPr>
        <w:jc w:val="center"/>
        <w:rPr>
          <w:b/>
          <w:color w:val="212121"/>
          <w:spacing w:val="4"/>
          <w:sz w:val="56"/>
          <w:szCs w:val="56"/>
        </w:rPr>
      </w:pPr>
      <w:r>
        <w:rPr>
          <w:b/>
          <w:color w:val="212121"/>
          <w:spacing w:val="4"/>
          <w:sz w:val="56"/>
          <w:szCs w:val="56"/>
        </w:rPr>
        <w:t xml:space="preserve">муниципального района </w:t>
      </w:r>
    </w:p>
    <w:p w:rsidR="00AC20C7" w:rsidRDefault="00B83F80" w:rsidP="00AC20C7">
      <w:pPr>
        <w:jc w:val="center"/>
        <w:rPr>
          <w:b/>
          <w:sz w:val="56"/>
          <w:szCs w:val="56"/>
        </w:rPr>
      </w:pPr>
      <w:r>
        <w:rPr>
          <w:b/>
          <w:color w:val="212121"/>
          <w:spacing w:val="4"/>
          <w:sz w:val="56"/>
          <w:szCs w:val="56"/>
        </w:rPr>
        <w:t xml:space="preserve">Костромской </w:t>
      </w:r>
      <w:r w:rsidR="00AC20C7" w:rsidRPr="009C1565">
        <w:rPr>
          <w:b/>
          <w:color w:val="212121"/>
          <w:spacing w:val="4"/>
          <w:sz w:val="56"/>
          <w:szCs w:val="56"/>
        </w:rPr>
        <w:t xml:space="preserve"> области</w:t>
      </w:r>
    </w:p>
    <w:p w:rsidR="00AC20C7" w:rsidRDefault="00AC20C7" w:rsidP="00AC20C7">
      <w:pPr>
        <w:jc w:val="center"/>
      </w:pPr>
      <w:r>
        <w:rPr>
          <w:b/>
          <w:sz w:val="56"/>
          <w:szCs w:val="56"/>
        </w:rPr>
        <w:t>на период с 20</w:t>
      </w:r>
      <w:r w:rsidR="00B46E82">
        <w:rPr>
          <w:b/>
          <w:sz w:val="56"/>
          <w:szCs w:val="56"/>
        </w:rPr>
        <w:t>20</w:t>
      </w:r>
      <w:r>
        <w:rPr>
          <w:b/>
          <w:sz w:val="56"/>
          <w:szCs w:val="56"/>
        </w:rPr>
        <w:t xml:space="preserve"> по 202</w:t>
      </w:r>
      <w:r w:rsidR="004D5043">
        <w:rPr>
          <w:b/>
          <w:sz w:val="56"/>
          <w:szCs w:val="56"/>
        </w:rPr>
        <w:t xml:space="preserve">9 </w:t>
      </w:r>
      <w:r>
        <w:rPr>
          <w:b/>
          <w:sz w:val="56"/>
          <w:szCs w:val="56"/>
        </w:rPr>
        <w:t>год</w:t>
      </w:r>
    </w:p>
    <w:p w:rsidR="00AC20C7" w:rsidRPr="00026680" w:rsidRDefault="00026680" w:rsidP="00AC20C7">
      <w:pPr>
        <w:jc w:val="center"/>
        <w:rPr>
          <w:sz w:val="32"/>
          <w:szCs w:val="32"/>
        </w:rPr>
      </w:pPr>
      <w:r w:rsidRPr="00026680">
        <w:rPr>
          <w:sz w:val="32"/>
          <w:szCs w:val="32"/>
        </w:rPr>
        <w:t>(актуализация на 2023 год)</w:t>
      </w:r>
    </w:p>
    <w:p w:rsidR="00AC20C7" w:rsidRDefault="00AC20C7" w:rsidP="00AC20C7">
      <w:pPr>
        <w:jc w:val="center"/>
      </w:pPr>
    </w:p>
    <w:p w:rsidR="00AC20C7" w:rsidRDefault="00AC20C7" w:rsidP="00AC20C7">
      <w:pPr>
        <w:jc w:val="center"/>
      </w:pPr>
    </w:p>
    <w:p w:rsidR="00AC20C7" w:rsidRDefault="00AC20C7" w:rsidP="00AC20C7">
      <w:pPr>
        <w:jc w:val="center"/>
      </w:pPr>
    </w:p>
    <w:p w:rsidR="00F604E8" w:rsidRDefault="00F604E8" w:rsidP="00AC20C7">
      <w:pPr>
        <w:jc w:val="center"/>
      </w:pPr>
    </w:p>
    <w:p w:rsidR="00F604E8" w:rsidRDefault="00F604E8" w:rsidP="00AC20C7">
      <w:pPr>
        <w:jc w:val="center"/>
      </w:pPr>
    </w:p>
    <w:p w:rsidR="00AC20C7" w:rsidRDefault="00AC20C7" w:rsidP="00AC20C7">
      <w:pPr>
        <w:jc w:val="center"/>
      </w:pPr>
    </w:p>
    <w:p w:rsidR="00AC20C7" w:rsidRDefault="000D001B" w:rsidP="00AC20C7">
      <w:pPr>
        <w:rPr>
          <w:sz w:val="28"/>
          <w:szCs w:val="28"/>
        </w:rPr>
      </w:pPr>
      <w:r w:rsidRPr="00A6492E">
        <w:rPr>
          <w:sz w:val="28"/>
          <w:szCs w:val="28"/>
        </w:rPr>
        <w:t>Д</w:t>
      </w:r>
      <w:r w:rsidR="00B40DED" w:rsidRPr="00A6492E">
        <w:rPr>
          <w:sz w:val="28"/>
          <w:szCs w:val="28"/>
        </w:rPr>
        <w:t>оговор</w:t>
      </w:r>
      <w:r w:rsidR="00A6492E" w:rsidRPr="00A6492E">
        <w:rPr>
          <w:sz w:val="28"/>
          <w:szCs w:val="28"/>
        </w:rPr>
        <w:t xml:space="preserve">№ </w:t>
      </w:r>
      <w:r w:rsidR="00443DFB">
        <w:rPr>
          <w:sz w:val="28"/>
          <w:szCs w:val="28"/>
        </w:rPr>
        <w:t>3</w:t>
      </w:r>
      <w:r w:rsidR="007D3B28">
        <w:rPr>
          <w:sz w:val="28"/>
          <w:szCs w:val="28"/>
        </w:rPr>
        <w:t>-</w:t>
      </w:r>
      <w:r w:rsidR="00443DFB">
        <w:rPr>
          <w:sz w:val="28"/>
          <w:szCs w:val="28"/>
        </w:rPr>
        <w:t xml:space="preserve">2022 </w:t>
      </w:r>
      <w:r w:rsidR="00AC20C7" w:rsidRPr="00A6492E">
        <w:rPr>
          <w:sz w:val="28"/>
          <w:szCs w:val="28"/>
        </w:rPr>
        <w:t xml:space="preserve">от </w:t>
      </w:r>
      <w:r w:rsidR="004D5043">
        <w:rPr>
          <w:sz w:val="28"/>
          <w:szCs w:val="28"/>
        </w:rPr>
        <w:t>1</w:t>
      </w:r>
      <w:r w:rsidR="00443DFB">
        <w:rPr>
          <w:sz w:val="28"/>
          <w:szCs w:val="28"/>
        </w:rPr>
        <w:t>0</w:t>
      </w:r>
      <w:r w:rsidR="00733061" w:rsidRPr="00A6492E">
        <w:rPr>
          <w:sz w:val="28"/>
          <w:szCs w:val="28"/>
        </w:rPr>
        <w:t>.</w:t>
      </w:r>
      <w:r w:rsidR="00935979">
        <w:rPr>
          <w:sz w:val="28"/>
          <w:szCs w:val="28"/>
        </w:rPr>
        <w:t>0</w:t>
      </w:r>
      <w:r w:rsidR="004D5043">
        <w:rPr>
          <w:sz w:val="28"/>
          <w:szCs w:val="28"/>
        </w:rPr>
        <w:t>1</w:t>
      </w:r>
      <w:r w:rsidR="00733061" w:rsidRPr="00A6492E">
        <w:rPr>
          <w:sz w:val="28"/>
          <w:szCs w:val="28"/>
        </w:rPr>
        <w:t>.20</w:t>
      </w:r>
      <w:r w:rsidR="00935979">
        <w:rPr>
          <w:sz w:val="28"/>
          <w:szCs w:val="28"/>
        </w:rPr>
        <w:t>2</w:t>
      </w:r>
      <w:r w:rsidR="006F6E4F">
        <w:rPr>
          <w:sz w:val="28"/>
          <w:szCs w:val="28"/>
        </w:rPr>
        <w:t>2</w:t>
      </w:r>
      <w:r w:rsidR="00AC20C7" w:rsidRPr="00A6492E">
        <w:rPr>
          <w:sz w:val="28"/>
          <w:szCs w:val="28"/>
        </w:rPr>
        <w:t xml:space="preserve"> года </w:t>
      </w:r>
    </w:p>
    <w:p w:rsidR="00AC20C7" w:rsidRDefault="00AC20C7" w:rsidP="00AC20C7">
      <w:pPr>
        <w:jc w:val="center"/>
        <w:rPr>
          <w:sz w:val="28"/>
          <w:szCs w:val="28"/>
        </w:rPr>
      </w:pPr>
    </w:p>
    <w:p w:rsidR="00B83F80" w:rsidRDefault="00B83F80" w:rsidP="00AC20C7">
      <w:pPr>
        <w:jc w:val="center"/>
        <w:rPr>
          <w:sz w:val="28"/>
          <w:szCs w:val="28"/>
        </w:rPr>
      </w:pPr>
    </w:p>
    <w:p w:rsidR="00803268" w:rsidRDefault="00803268" w:rsidP="00AC20C7">
      <w:pPr>
        <w:jc w:val="center"/>
        <w:rPr>
          <w:sz w:val="28"/>
          <w:szCs w:val="28"/>
        </w:rPr>
      </w:pPr>
    </w:p>
    <w:p w:rsidR="00AC20C7" w:rsidRDefault="00FB66BA" w:rsidP="00803268">
      <w:r>
        <w:rPr>
          <w:sz w:val="28"/>
          <w:szCs w:val="28"/>
        </w:rPr>
        <w:t>Д</w:t>
      </w:r>
      <w:r w:rsidR="00AC20C7">
        <w:rPr>
          <w:sz w:val="28"/>
          <w:szCs w:val="28"/>
        </w:rPr>
        <w:t>иректор ООО «Э</w:t>
      </w:r>
      <w:r w:rsidR="00C826C8">
        <w:rPr>
          <w:sz w:val="28"/>
          <w:szCs w:val="28"/>
        </w:rPr>
        <w:t>НЕРГО</w:t>
      </w:r>
      <w:r>
        <w:rPr>
          <w:sz w:val="28"/>
          <w:szCs w:val="28"/>
        </w:rPr>
        <w:t>Э</w:t>
      </w:r>
      <w:r w:rsidR="00C826C8">
        <w:rPr>
          <w:sz w:val="28"/>
          <w:szCs w:val="28"/>
        </w:rPr>
        <w:t>СПЕРТ</w:t>
      </w:r>
      <w:r w:rsidR="00AC20C7">
        <w:rPr>
          <w:sz w:val="28"/>
          <w:szCs w:val="28"/>
        </w:rPr>
        <w:t xml:space="preserve">»   </w:t>
      </w:r>
      <w:r w:rsidR="008F34CE">
        <w:rPr>
          <w:sz w:val="28"/>
          <w:szCs w:val="28"/>
        </w:rPr>
        <w:t>Ю</w:t>
      </w:r>
      <w:r>
        <w:rPr>
          <w:sz w:val="28"/>
          <w:szCs w:val="28"/>
        </w:rPr>
        <w:t>.</w:t>
      </w:r>
      <w:r w:rsidR="008F34CE">
        <w:rPr>
          <w:sz w:val="28"/>
          <w:szCs w:val="28"/>
        </w:rPr>
        <w:t>Л</w:t>
      </w:r>
      <w:r>
        <w:rPr>
          <w:sz w:val="28"/>
          <w:szCs w:val="28"/>
        </w:rPr>
        <w:t xml:space="preserve">. </w:t>
      </w:r>
      <w:r w:rsidR="00F60CDC">
        <w:rPr>
          <w:sz w:val="28"/>
          <w:szCs w:val="28"/>
        </w:rPr>
        <w:t>Хохлов</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 w:rsidR="00AC20C7" w:rsidRDefault="00AC20C7" w:rsidP="00AC20C7"/>
    <w:p w:rsidR="00AC20C7" w:rsidRDefault="00AC20C7" w:rsidP="00AC20C7"/>
    <w:p w:rsidR="00563753" w:rsidRDefault="00563753" w:rsidP="00AC20C7"/>
    <w:p w:rsidR="00563753" w:rsidRDefault="00563753" w:rsidP="00AC20C7"/>
    <w:p w:rsidR="00563753" w:rsidRDefault="00563753" w:rsidP="00AC20C7"/>
    <w:p w:rsidR="000D001B" w:rsidRDefault="000D001B" w:rsidP="00AC20C7"/>
    <w:p w:rsidR="00026680" w:rsidRDefault="00026680" w:rsidP="00AC20C7"/>
    <w:p w:rsidR="009B1ADE" w:rsidRDefault="002F4D61" w:rsidP="00AC20C7">
      <w:pPr>
        <w:jc w:val="center"/>
        <w:rPr>
          <w:sz w:val="28"/>
          <w:szCs w:val="28"/>
        </w:rPr>
      </w:pPr>
      <w:r>
        <w:rPr>
          <w:sz w:val="28"/>
          <w:szCs w:val="28"/>
        </w:rPr>
        <w:t>2</w:t>
      </w:r>
      <w:r w:rsidR="00AC20C7" w:rsidRPr="00805DA2">
        <w:rPr>
          <w:sz w:val="28"/>
          <w:szCs w:val="28"/>
        </w:rPr>
        <w:t>0</w:t>
      </w:r>
      <w:r w:rsidR="00512C26">
        <w:rPr>
          <w:sz w:val="28"/>
          <w:szCs w:val="28"/>
        </w:rPr>
        <w:t>2</w:t>
      </w:r>
      <w:r w:rsidR="007528A9">
        <w:rPr>
          <w:sz w:val="28"/>
          <w:szCs w:val="28"/>
        </w:rPr>
        <w:t xml:space="preserve">2 </w:t>
      </w:r>
      <w:r w:rsidR="00AC20C7" w:rsidRPr="00805DA2">
        <w:rPr>
          <w:sz w:val="28"/>
          <w:szCs w:val="28"/>
        </w:rPr>
        <w:t>год</w:t>
      </w:r>
    </w:p>
    <w:p w:rsidR="00A3249E" w:rsidRDefault="00A3249E" w:rsidP="00AC20C7">
      <w:pPr>
        <w:jc w:val="center"/>
        <w:rPr>
          <w:sz w:val="28"/>
          <w:szCs w:val="28"/>
        </w:rPr>
      </w:pPr>
    </w:p>
    <w:p w:rsidR="00163C1E" w:rsidRPr="009A1124" w:rsidRDefault="00163C1E" w:rsidP="00163C1E">
      <w:pPr>
        <w:jc w:val="center"/>
        <w:rPr>
          <w:sz w:val="26"/>
          <w:szCs w:val="26"/>
        </w:rPr>
      </w:pPr>
      <w:r w:rsidRPr="009A1124">
        <w:rPr>
          <w:sz w:val="26"/>
          <w:szCs w:val="26"/>
        </w:rPr>
        <w:lastRenderedPageBreak/>
        <w:t xml:space="preserve">Содержание </w:t>
      </w:r>
    </w:p>
    <w:p w:rsidR="00163C1E" w:rsidRPr="009A1124" w:rsidRDefault="00163C1E" w:rsidP="00AC20C7">
      <w:pPr>
        <w:jc w:val="center"/>
        <w:rPr>
          <w:sz w:val="26"/>
          <w:szCs w:val="26"/>
        </w:rPr>
      </w:pPr>
    </w:p>
    <w:tbl>
      <w:tblPr>
        <w:tblpPr w:leftFromText="180" w:rightFromText="180" w:vertAnchor="text" w:horzAnchor="margin" w:tblpXSpec="center" w:tblpY="32"/>
        <w:tblW w:w="10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60"/>
        <w:gridCol w:w="831"/>
        <w:gridCol w:w="8788"/>
        <w:gridCol w:w="567"/>
      </w:tblGrid>
      <w:tr w:rsidR="00163C1E" w:rsidRPr="009A1124" w:rsidTr="00935979">
        <w:trPr>
          <w:trHeight w:val="20"/>
        </w:trPr>
        <w:tc>
          <w:tcPr>
            <w:tcW w:w="1191" w:type="dxa"/>
            <w:gridSpan w:val="2"/>
            <w:vAlign w:val="center"/>
          </w:tcPr>
          <w:p w:rsidR="00163C1E" w:rsidRPr="009A1124" w:rsidRDefault="00163C1E" w:rsidP="00163C1E">
            <w:pPr>
              <w:rPr>
                <w:sz w:val="26"/>
                <w:szCs w:val="26"/>
              </w:rPr>
            </w:pPr>
          </w:p>
        </w:tc>
        <w:tc>
          <w:tcPr>
            <w:tcW w:w="8788" w:type="dxa"/>
          </w:tcPr>
          <w:p w:rsidR="00163C1E" w:rsidRPr="009A1124" w:rsidRDefault="00163C1E" w:rsidP="000C3711">
            <w:pPr>
              <w:ind w:left="-20"/>
              <w:rPr>
                <w:sz w:val="26"/>
                <w:szCs w:val="26"/>
              </w:rPr>
            </w:pPr>
            <w:r w:rsidRPr="009A1124">
              <w:rPr>
                <w:sz w:val="26"/>
                <w:szCs w:val="26"/>
              </w:rPr>
              <w:t>Введение</w:t>
            </w:r>
          </w:p>
        </w:tc>
        <w:tc>
          <w:tcPr>
            <w:tcW w:w="567" w:type="dxa"/>
            <w:vAlign w:val="center"/>
          </w:tcPr>
          <w:p w:rsidR="00163C1E" w:rsidRPr="009A1124" w:rsidRDefault="00163C1E" w:rsidP="00163C1E">
            <w:pPr>
              <w:ind w:left="-108" w:right="-108"/>
              <w:jc w:val="center"/>
              <w:rPr>
                <w:sz w:val="26"/>
                <w:szCs w:val="26"/>
              </w:rPr>
            </w:pPr>
            <w:r w:rsidRPr="009A1124">
              <w:rPr>
                <w:sz w:val="26"/>
                <w:szCs w:val="26"/>
              </w:rPr>
              <w:t>4</w:t>
            </w:r>
          </w:p>
        </w:tc>
      </w:tr>
      <w:tr w:rsidR="007721DC" w:rsidRPr="009A1124" w:rsidTr="00935979">
        <w:trPr>
          <w:trHeight w:val="20"/>
        </w:trPr>
        <w:tc>
          <w:tcPr>
            <w:tcW w:w="1191" w:type="dxa"/>
            <w:gridSpan w:val="2"/>
            <w:vAlign w:val="center"/>
          </w:tcPr>
          <w:p w:rsidR="007721DC" w:rsidRPr="009A1124" w:rsidRDefault="007721DC" w:rsidP="00163C1E">
            <w:pPr>
              <w:rPr>
                <w:sz w:val="26"/>
                <w:szCs w:val="26"/>
              </w:rPr>
            </w:pPr>
          </w:p>
        </w:tc>
        <w:tc>
          <w:tcPr>
            <w:tcW w:w="8788" w:type="dxa"/>
          </w:tcPr>
          <w:p w:rsidR="007721DC" w:rsidRPr="009A1124" w:rsidRDefault="007721DC" w:rsidP="000C3711">
            <w:pPr>
              <w:ind w:left="-20"/>
              <w:rPr>
                <w:sz w:val="26"/>
                <w:szCs w:val="26"/>
              </w:rPr>
            </w:pPr>
            <w:r>
              <w:rPr>
                <w:sz w:val="26"/>
                <w:szCs w:val="26"/>
              </w:rPr>
              <w:t>Основные понятия, используемые в схеме</w:t>
            </w:r>
          </w:p>
        </w:tc>
        <w:tc>
          <w:tcPr>
            <w:tcW w:w="567" w:type="dxa"/>
            <w:vAlign w:val="center"/>
          </w:tcPr>
          <w:p w:rsidR="007721DC" w:rsidRPr="009A1124" w:rsidRDefault="007721DC" w:rsidP="00163C1E">
            <w:pPr>
              <w:ind w:left="-108" w:right="-108"/>
              <w:jc w:val="center"/>
              <w:rPr>
                <w:sz w:val="26"/>
                <w:szCs w:val="26"/>
              </w:rPr>
            </w:pPr>
            <w:r>
              <w:rPr>
                <w:sz w:val="26"/>
                <w:szCs w:val="26"/>
              </w:rPr>
              <w:t>5</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r w:rsidRPr="009A1124">
              <w:rPr>
                <w:sz w:val="26"/>
                <w:szCs w:val="26"/>
              </w:rPr>
              <w:t>1</w:t>
            </w:r>
          </w:p>
        </w:tc>
        <w:tc>
          <w:tcPr>
            <w:tcW w:w="831" w:type="dxa"/>
            <w:vAlign w:val="center"/>
          </w:tcPr>
          <w:p w:rsidR="00163C1E" w:rsidRPr="009A1124" w:rsidRDefault="00163C1E" w:rsidP="00163C1E">
            <w:pPr>
              <w:rPr>
                <w:sz w:val="26"/>
                <w:szCs w:val="26"/>
              </w:rPr>
            </w:pPr>
          </w:p>
        </w:tc>
        <w:tc>
          <w:tcPr>
            <w:tcW w:w="8788" w:type="dxa"/>
          </w:tcPr>
          <w:p w:rsidR="00163C1E" w:rsidRPr="009A1124" w:rsidRDefault="00163C1E" w:rsidP="000C3711">
            <w:pPr>
              <w:ind w:left="-20"/>
              <w:rPr>
                <w:sz w:val="26"/>
                <w:szCs w:val="26"/>
              </w:rPr>
            </w:pPr>
            <w:r w:rsidRPr="009A1124">
              <w:rPr>
                <w:sz w:val="26"/>
                <w:szCs w:val="26"/>
              </w:rPr>
              <w:t xml:space="preserve">Общие сведения </w:t>
            </w:r>
          </w:p>
        </w:tc>
        <w:tc>
          <w:tcPr>
            <w:tcW w:w="567" w:type="dxa"/>
            <w:vAlign w:val="center"/>
          </w:tcPr>
          <w:p w:rsidR="00163C1E" w:rsidRPr="009A1124" w:rsidRDefault="00FB5E8C" w:rsidP="00163C1E">
            <w:pPr>
              <w:ind w:left="-108" w:right="-108"/>
              <w:jc w:val="center"/>
              <w:rPr>
                <w:sz w:val="26"/>
                <w:szCs w:val="26"/>
              </w:rPr>
            </w:pPr>
            <w:r>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b/>
                <w:sz w:val="26"/>
                <w:szCs w:val="26"/>
              </w:rPr>
            </w:pPr>
          </w:p>
        </w:tc>
        <w:tc>
          <w:tcPr>
            <w:tcW w:w="831" w:type="dxa"/>
          </w:tcPr>
          <w:p w:rsidR="00163C1E" w:rsidRPr="009A1124" w:rsidRDefault="00163C1E" w:rsidP="00163C1E">
            <w:pPr>
              <w:rPr>
                <w:sz w:val="26"/>
                <w:szCs w:val="26"/>
              </w:rPr>
            </w:pPr>
            <w:r w:rsidRPr="009A1124">
              <w:rPr>
                <w:sz w:val="26"/>
                <w:szCs w:val="26"/>
              </w:rPr>
              <w:t>1.1</w:t>
            </w:r>
          </w:p>
        </w:tc>
        <w:tc>
          <w:tcPr>
            <w:tcW w:w="8788" w:type="dxa"/>
          </w:tcPr>
          <w:p w:rsidR="00163C1E" w:rsidRPr="009A1124" w:rsidRDefault="00163C1E" w:rsidP="00A3249E">
            <w:pPr>
              <w:ind w:left="-20"/>
              <w:rPr>
                <w:sz w:val="26"/>
                <w:szCs w:val="26"/>
              </w:rPr>
            </w:pPr>
            <w:r w:rsidRPr="009A1124">
              <w:rPr>
                <w:sz w:val="26"/>
                <w:szCs w:val="26"/>
              </w:rPr>
              <w:t xml:space="preserve">Общие сведения о </w:t>
            </w:r>
            <w:r w:rsidR="00935979">
              <w:rPr>
                <w:sz w:val="26"/>
                <w:szCs w:val="26"/>
              </w:rPr>
              <w:t>Макарьев</w:t>
            </w:r>
            <w:r w:rsidR="00A3249E">
              <w:rPr>
                <w:sz w:val="26"/>
                <w:szCs w:val="26"/>
              </w:rPr>
              <w:t>ском муниципальном районе</w:t>
            </w:r>
            <w:r w:rsidR="000C3711" w:rsidRPr="000C3711">
              <w:rPr>
                <w:sz w:val="26"/>
                <w:szCs w:val="26"/>
              </w:rPr>
              <w:t>К</w:t>
            </w:r>
            <w:r w:rsidR="00A3249E">
              <w:rPr>
                <w:sz w:val="26"/>
                <w:szCs w:val="26"/>
              </w:rPr>
              <w:t>О</w:t>
            </w:r>
          </w:p>
        </w:tc>
        <w:tc>
          <w:tcPr>
            <w:tcW w:w="567" w:type="dxa"/>
            <w:vAlign w:val="center"/>
          </w:tcPr>
          <w:p w:rsidR="00163C1E" w:rsidRPr="009A1124" w:rsidRDefault="00FB5E8C" w:rsidP="00163C1E">
            <w:pPr>
              <w:ind w:left="-108" w:right="-108"/>
              <w:jc w:val="center"/>
              <w:rPr>
                <w:sz w:val="26"/>
                <w:szCs w:val="26"/>
              </w:rPr>
            </w:pPr>
            <w:r>
              <w:rPr>
                <w:sz w:val="26"/>
                <w:szCs w:val="26"/>
              </w:rPr>
              <w:t>7</w:t>
            </w:r>
          </w:p>
        </w:tc>
      </w:tr>
      <w:tr w:rsidR="007721DC" w:rsidRPr="009A1124" w:rsidTr="00935979">
        <w:trPr>
          <w:trHeight w:val="20"/>
        </w:trPr>
        <w:tc>
          <w:tcPr>
            <w:tcW w:w="360" w:type="dxa"/>
            <w:vAlign w:val="center"/>
          </w:tcPr>
          <w:p w:rsidR="007721DC" w:rsidRPr="009A1124" w:rsidRDefault="007721DC" w:rsidP="00163C1E">
            <w:pPr>
              <w:ind w:left="76"/>
              <w:rPr>
                <w:b/>
                <w:sz w:val="26"/>
                <w:szCs w:val="26"/>
              </w:rPr>
            </w:pPr>
          </w:p>
        </w:tc>
        <w:tc>
          <w:tcPr>
            <w:tcW w:w="831" w:type="dxa"/>
          </w:tcPr>
          <w:p w:rsidR="007721DC" w:rsidRPr="009A1124" w:rsidRDefault="007721DC" w:rsidP="00163C1E">
            <w:pPr>
              <w:rPr>
                <w:sz w:val="26"/>
                <w:szCs w:val="26"/>
              </w:rPr>
            </w:pPr>
            <w:r>
              <w:rPr>
                <w:sz w:val="26"/>
                <w:szCs w:val="26"/>
              </w:rPr>
              <w:t>1.1.1</w:t>
            </w:r>
          </w:p>
        </w:tc>
        <w:tc>
          <w:tcPr>
            <w:tcW w:w="8788" w:type="dxa"/>
          </w:tcPr>
          <w:p w:rsidR="007721DC" w:rsidRPr="009A1124" w:rsidRDefault="007721DC" w:rsidP="00935979">
            <w:pPr>
              <w:ind w:left="-20"/>
              <w:rPr>
                <w:sz w:val="26"/>
                <w:szCs w:val="26"/>
              </w:rPr>
            </w:pPr>
            <w:r>
              <w:rPr>
                <w:sz w:val="26"/>
                <w:szCs w:val="26"/>
              </w:rPr>
              <w:t xml:space="preserve">Климатология </w:t>
            </w:r>
            <w:r w:rsidR="00935979">
              <w:rPr>
                <w:sz w:val="26"/>
                <w:szCs w:val="26"/>
              </w:rPr>
              <w:t>Макарьевского</w:t>
            </w:r>
            <w:r>
              <w:rPr>
                <w:sz w:val="26"/>
                <w:szCs w:val="26"/>
              </w:rPr>
              <w:t xml:space="preserve"> района</w:t>
            </w:r>
            <w:r w:rsidR="00BF5B83">
              <w:rPr>
                <w:sz w:val="26"/>
                <w:szCs w:val="26"/>
              </w:rPr>
              <w:t>КО</w:t>
            </w:r>
          </w:p>
        </w:tc>
        <w:tc>
          <w:tcPr>
            <w:tcW w:w="567" w:type="dxa"/>
            <w:vAlign w:val="bottom"/>
          </w:tcPr>
          <w:p w:rsidR="007721DC" w:rsidRDefault="007721DC" w:rsidP="00163C1E">
            <w:pPr>
              <w:ind w:left="-108" w:right="-108"/>
              <w:jc w:val="center"/>
              <w:rPr>
                <w:sz w:val="26"/>
                <w:szCs w:val="26"/>
              </w:rPr>
            </w:pPr>
            <w:r>
              <w:rPr>
                <w:sz w:val="26"/>
                <w:szCs w:val="26"/>
              </w:rPr>
              <w:t>8</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1.2</w:t>
            </w:r>
          </w:p>
        </w:tc>
        <w:tc>
          <w:tcPr>
            <w:tcW w:w="8788" w:type="dxa"/>
          </w:tcPr>
          <w:p w:rsidR="00163C1E" w:rsidRPr="009A1124" w:rsidRDefault="007721DC" w:rsidP="000C3711">
            <w:pPr>
              <w:ind w:left="-20"/>
              <w:rPr>
                <w:sz w:val="26"/>
                <w:szCs w:val="26"/>
              </w:rPr>
            </w:pPr>
            <w:r>
              <w:rPr>
                <w:sz w:val="26"/>
                <w:szCs w:val="26"/>
              </w:rPr>
              <w:t>Описание состояния источников водоснабжения на территории района</w:t>
            </w:r>
          </w:p>
        </w:tc>
        <w:tc>
          <w:tcPr>
            <w:tcW w:w="567" w:type="dxa"/>
            <w:vAlign w:val="bottom"/>
          </w:tcPr>
          <w:p w:rsidR="00163C1E" w:rsidRPr="009A1124" w:rsidRDefault="007721DC" w:rsidP="007721DC">
            <w:pPr>
              <w:ind w:left="-108" w:right="-108"/>
              <w:jc w:val="center"/>
              <w:rPr>
                <w:sz w:val="26"/>
                <w:szCs w:val="26"/>
              </w:rPr>
            </w:pPr>
            <w:r>
              <w:rPr>
                <w:sz w:val="26"/>
                <w:szCs w:val="26"/>
              </w:rPr>
              <w:t>9</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Pr="009A1124" w:rsidRDefault="007721DC" w:rsidP="00163C1E">
            <w:pPr>
              <w:rPr>
                <w:sz w:val="26"/>
                <w:szCs w:val="26"/>
              </w:rPr>
            </w:pPr>
            <w:r>
              <w:rPr>
                <w:sz w:val="26"/>
                <w:szCs w:val="26"/>
              </w:rPr>
              <w:t>1.3</w:t>
            </w:r>
          </w:p>
        </w:tc>
        <w:tc>
          <w:tcPr>
            <w:tcW w:w="8788" w:type="dxa"/>
          </w:tcPr>
          <w:p w:rsidR="007721DC" w:rsidRDefault="007721DC" w:rsidP="000C3711">
            <w:pPr>
              <w:ind w:left="-20"/>
              <w:rPr>
                <w:sz w:val="26"/>
                <w:szCs w:val="26"/>
              </w:rPr>
            </w:pPr>
            <w:r>
              <w:rPr>
                <w:sz w:val="26"/>
                <w:szCs w:val="26"/>
              </w:rPr>
              <w:t>Описание существующих источников водоснабжения</w:t>
            </w:r>
          </w:p>
        </w:tc>
        <w:tc>
          <w:tcPr>
            <w:tcW w:w="567" w:type="dxa"/>
            <w:vAlign w:val="bottom"/>
          </w:tcPr>
          <w:p w:rsidR="007721DC" w:rsidRDefault="00D768C2" w:rsidP="00DC7370">
            <w:pPr>
              <w:ind w:left="-108" w:right="-108"/>
              <w:jc w:val="center"/>
              <w:rPr>
                <w:sz w:val="26"/>
                <w:szCs w:val="26"/>
              </w:rPr>
            </w:pPr>
            <w:r>
              <w:rPr>
                <w:sz w:val="26"/>
                <w:szCs w:val="26"/>
              </w:rPr>
              <w:t>1</w:t>
            </w:r>
            <w:r w:rsidR="00DC7370">
              <w:rPr>
                <w:sz w:val="26"/>
                <w:szCs w:val="26"/>
              </w:rPr>
              <w:t>4</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1.4</w:t>
            </w:r>
          </w:p>
        </w:tc>
        <w:tc>
          <w:tcPr>
            <w:tcW w:w="8788" w:type="dxa"/>
          </w:tcPr>
          <w:p w:rsidR="007721DC" w:rsidRDefault="007721DC" w:rsidP="000C3711">
            <w:pPr>
              <w:ind w:left="-20"/>
              <w:rPr>
                <w:sz w:val="26"/>
                <w:szCs w:val="26"/>
              </w:rPr>
            </w:pPr>
            <w:r>
              <w:rPr>
                <w:sz w:val="26"/>
                <w:szCs w:val="26"/>
              </w:rPr>
              <w:t xml:space="preserve">Описание </w:t>
            </w:r>
            <w:r w:rsidR="00562C64">
              <w:rPr>
                <w:sz w:val="26"/>
                <w:szCs w:val="26"/>
              </w:rPr>
              <w:t xml:space="preserve">существующих </w:t>
            </w:r>
            <w:r>
              <w:rPr>
                <w:sz w:val="26"/>
                <w:szCs w:val="26"/>
              </w:rPr>
              <w:t>технических и технологических проблем</w:t>
            </w:r>
            <w:r w:rsidR="000C3711">
              <w:rPr>
                <w:sz w:val="26"/>
                <w:szCs w:val="26"/>
              </w:rPr>
              <w:t xml:space="preserve">  водоснабжения</w:t>
            </w:r>
          </w:p>
        </w:tc>
        <w:tc>
          <w:tcPr>
            <w:tcW w:w="567" w:type="dxa"/>
            <w:vAlign w:val="bottom"/>
          </w:tcPr>
          <w:p w:rsidR="007721DC" w:rsidRDefault="007721DC" w:rsidP="00562C64">
            <w:pPr>
              <w:ind w:left="-108" w:right="-108"/>
              <w:jc w:val="center"/>
              <w:rPr>
                <w:sz w:val="26"/>
                <w:szCs w:val="26"/>
              </w:rPr>
            </w:pPr>
            <w:r>
              <w:rPr>
                <w:sz w:val="26"/>
                <w:szCs w:val="26"/>
              </w:rPr>
              <w:t>1</w:t>
            </w:r>
            <w:r w:rsidR="00562C64">
              <w:rPr>
                <w:sz w:val="26"/>
                <w:szCs w:val="26"/>
              </w:rPr>
              <w:t>5</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1.5</w:t>
            </w:r>
          </w:p>
        </w:tc>
        <w:tc>
          <w:tcPr>
            <w:tcW w:w="8788" w:type="dxa"/>
          </w:tcPr>
          <w:p w:rsidR="007721DC" w:rsidRDefault="007721DC" w:rsidP="000C3711">
            <w:pPr>
              <w:ind w:left="-20"/>
              <w:rPr>
                <w:sz w:val="26"/>
                <w:szCs w:val="26"/>
              </w:rPr>
            </w:pPr>
            <w:r>
              <w:rPr>
                <w:sz w:val="26"/>
                <w:szCs w:val="26"/>
              </w:rPr>
              <w:t>Направление развития централизованных систем водоснабжения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6</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1.6</w:t>
            </w:r>
          </w:p>
        </w:tc>
        <w:tc>
          <w:tcPr>
            <w:tcW w:w="8788" w:type="dxa"/>
          </w:tcPr>
          <w:p w:rsidR="007721DC" w:rsidRDefault="007721DC" w:rsidP="000C3711">
            <w:pPr>
              <w:ind w:left="-20"/>
              <w:rPr>
                <w:sz w:val="26"/>
                <w:szCs w:val="26"/>
              </w:rPr>
            </w:pPr>
            <w:r>
              <w:rPr>
                <w:sz w:val="26"/>
                <w:szCs w:val="26"/>
              </w:rPr>
              <w:t>Различные сценарии развития централизованных систем водоснабжения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6</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1.7</w:t>
            </w:r>
          </w:p>
        </w:tc>
        <w:tc>
          <w:tcPr>
            <w:tcW w:w="8788" w:type="dxa"/>
          </w:tcPr>
          <w:p w:rsidR="007721DC" w:rsidRDefault="007721DC" w:rsidP="00A3249E">
            <w:pPr>
              <w:ind w:left="-20"/>
              <w:rPr>
                <w:sz w:val="26"/>
                <w:szCs w:val="26"/>
              </w:rPr>
            </w:pPr>
            <w:r>
              <w:rPr>
                <w:sz w:val="26"/>
                <w:szCs w:val="26"/>
              </w:rPr>
              <w:t>Сведения о предприяти</w:t>
            </w:r>
            <w:r w:rsidR="00A3249E">
              <w:rPr>
                <w:sz w:val="26"/>
                <w:szCs w:val="26"/>
              </w:rPr>
              <w:t>и</w:t>
            </w:r>
            <w:r>
              <w:rPr>
                <w:sz w:val="26"/>
                <w:szCs w:val="26"/>
              </w:rPr>
              <w:t xml:space="preserve"> водоснабжения и водоотведения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7</w:t>
            </w:r>
          </w:p>
        </w:tc>
      </w:tr>
      <w:tr w:rsidR="00163C1E" w:rsidRPr="009A1124" w:rsidTr="00935979">
        <w:trPr>
          <w:trHeight w:val="20"/>
        </w:trPr>
        <w:tc>
          <w:tcPr>
            <w:tcW w:w="360" w:type="dxa"/>
            <w:vAlign w:val="center"/>
          </w:tcPr>
          <w:p w:rsidR="00163C1E" w:rsidRPr="009A1124" w:rsidRDefault="00163C1E" w:rsidP="00163C1E">
            <w:pPr>
              <w:rPr>
                <w:sz w:val="26"/>
                <w:szCs w:val="26"/>
              </w:rPr>
            </w:pPr>
            <w:r w:rsidRPr="009A1124">
              <w:rPr>
                <w:sz w:val="26"/>
                <w:szCs w:val="26"/>
              </w:rPr>
              <w:t>2</w:t>
            </w:r>
          </w:p>
        </w:tc>
        <w:tc>
          <w:tcPr>
            <w:tcW w:w="831" w:type="dxa"/>
          </w:tcPr>
          <w:p w:rsidR="00163C1E" w:rsidRPr="009A1124" w:rsidRDefault="00163C1E" w:rsidP="00163C1E">
            <w:pPr>
              <w:rPr>
                <w:sz w:val="26"/>
                <w:szCs w:val="26"/>
              </w:rPr>
            </w:pPr>
          </w:p>
        </w:tc>
        <w:tc>
          <w:tcPr>
            <w:tcW w:w="8788" w:type="dxa"/>
          </w:tcPr>
          <w:p w:rsidR="00163C1E" w:rsidRPr="009A1124" w:rsidRDefault="00163C1E" w:rsidP="000C3711">
            <w:pPr>
              <w:rPr>
                <w:sz w:val="26"/>
                <w:szCs w:val="26"/>
              </w:rPr>
            </w:pPr>
            <w:r w:rsidRPr="009A1124">
              <w:rPr>
                <w:sz w:val="26"/>
                <w:szCs w:val="26"/>
              </w:rPr>
              <w:t xml:space="preserve">Схема водоснабжения  </w:t>
            </w:r>
          </w:p>
        </w:tc>
        <w:tc>
          <w:tcPr>
            <w:tcW w:w="567" w:type="dxa"/>
            <w:vAlign w:val="bottom"/>
          </w:tcPr>
          <w:p w:rsidR="00163C1E" w:rsidRPr="009A1124" w:rsidRDefault="00D768C2" w:rsidP="00562C64">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w:t>
            </w:r>
          </w:p>
        </w:tc>
        <w:tc>
          <w:tcPr>
            <w:tcW w:w="8788" w:type="dxa"/>
          </w:tcPr>
          <w:p w:rsidR="00163C1E" w:rsidRPr="009A1124" w:rsidRDefault="00163C1E" w:rsidP="00562C64">
            <w:pPr>
              <w:ind w:left="-20"/>
              <w:rPr>
                <w:sz w:val="26"/>
                <w:szCs w:val="26"/>
              </w:rPr>
            </w:pPr>
            <w:r w:rsidRPr="009A1124">
              <w:rPr>
                <w:sz w:val="26"/>
                <w:szCs w:val="26"/>
              </w:rPr>
              <w:t xml:space="preserve">Существующее положение в сфере водоснабжения </w:t>
            </w:r>
            <w:r w:rsidR="00A3249E">
              <w:rPr>
                <w:sz w:val="26"/>
                <w:szCs w:val="26"/>
              </w:rPr>
              <w:t xml:space="preserve">муниципального района </w:t>
            </w:r>
          </w:p>
        </w:tc>
        <w:tc>
          <w:tcPr>
            <w:tcW w:w="567" w:type="dxa"/>
            <w:vAlign w:val="bottom"/>
          </w:tcPr>
          <w:p w:rsidR="00163C1E" w:rsidRPr="009A1124" w:rsidRDefault="00D768C2" w:rsidP="00562C64">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2.1.1</w:t>
            </w:r>
          </w:p>
        </w:tc>
        <w:tc>
          <w:tcPr>
            <w:tcW w:w="8788" w:type="dxa"/>
          </w:tcPr>
          <w:p w:rsidR="00163C1E" w:rsidRPr="009A1124" w:rsidRDefault="00163C1E" w:rsidP="000C3711">
            <w:pPr>
              <w:rPr>
                <w:sz w:val="26"/>
                <w:szCs w:val="26"/>
              </w:rPr>
            </w:pPr>
            <w:r w:rsidRPr="009A1124">
              <w:rPr>
                <w:sz w:val="26"/>
                <w:szCs w:val="26"/>
              </w:rPr>
              <w:t>Структура системы водоснабжения</w:t>
            </w:r>
          </w:p>
        </w:tc>
        <w:tc>
          <w:tcPr>
            <w:tcW w:w="567" w:type="dxa"/>
            <w:vAlign w:val="bottom"/>
          </w:tcPr>
          <w:p w:rsidR="00163C1E" w:rsidRPr="009A1124" w:rsidRDefault="00D768C2" w:rsidP="00FB5E8C">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2.1.2</w:t>
            </w:r>
          </w:p>
        </w:tc>
        <w:tc>
          <w:tcPr>
            <w:tcW w:w="8788" w:type="dxa"/>
          </w:tcPr>
          <w:p w:rsidR="00163C1E" w:rsidRPr="009A1124" w:rsidRDefault="00163C1E" w:rsidP="000C3711">
            <w:pPr>
              <w:rPr>
                <w:sz w:val="26"/>
                <w:szCs w:val="26"/>
              </w:rPr>
            </w:pPr>
            <w:r w:rsidRPr="009A1124">
              <w:rPr>
                <w:sz w:val="26"/>
                <w:szCs w:val="26"/>
              </w:rPr>
              <w:t>Состояния существующих источников водоснабжения</w:t>
            </w:r>
          </w:p>
        </w:tc>
        <w:tc>
          <w:tcPr>
            <w:tcW w:w="567" w:type="dxa"/>
            <w:vAlign w:val="bottom"/>
          </w:tcPr>
          <w:p w:rsidR="00163C1E" w:rsidRPr="009A1124" w:rsidRDefault="00D768C2" w:rsidP="00163C1E">
            <w:pPr>
              <w:ind w:left="-108" w:right="-108"/>
              <w:jc w:val="center"/>
              <w:rPr>
                <w:sz w:val="26"/>
                <w:szCs w:val="26"/>
              </w:rPr>
            </w:pPr>
            <w:r>
              <w:rPr>
                <w:sz w:val="26"/>
                <w:szCs w:val="26"/>
              </w:rPr>
              <w:t>27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2.1.3</w:t>
            </w:r>
          </w:p>
        </w:tc>
        <w:tc>
          <w:tcPr>
            <w:tcW w:w="8788" w:type="dxa"/>
          </w:tcPr>
          <w:p w:rsidR="00163C1E" w:rsidRPr="009A1124" w:rsidRDefault="00163C1E" w:rsidP="000C3711">
            <w:pPr>
              <w:ind w:left="-20"/>
              <w:rPr>
                <w:sz w:val="26"/>
                <w:szCs w:val="26"/>
              </w:rPr>
            </w:pPr>
            <w:r w:rsidRPr="009A1124">
              <w:rPr>
                <w:sz w:val="26"/>
                <w:szCs w:val="26"/>
              </w:rPr>
              <w:t>Технологические зоны  водоснабжения</w:t>
            </w:r>
          </w:p>
        </w:tc>
        <w:tc>
          <w:tcPr>
            <w:tcW w:w="567" w:type="dxa"/>
            <w:vAlign w:val="bottom"/>
          </w:tcPr>
          <w:p w:rsidR="00163C1E" w:rsidRPr="009A1124" w:rsidRDefault="00650E91" w:rsidP="00D768C2">
            <w:pPr>
              <w:ind w:left="-108" w:right="-108"/>
              <w:jc w:val="center"/>
              <w:rPr>
                <w:sz w:val="26"/>
                <w:szCs w:val="26"/>
              </w:rPr>
            </w:pPr>
            <w:r>
              <w:rPr>
                <w:sz w:val="26"/>
                <w:szCs w:val="26"/>
              </w:rPr>
              <w:t>2</w:t>
            </w:r>
            <w:r w:rsidR="00D768C2">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2.1.4</w:t>
            </w:r>
          </w:p>
        </w:tc>
        <w:tc>
          <w:tcPr>
            <w:tcW w:w="8788" w:type="dxa"/>
          </w:tcPr>
          <w:p w:rsidR="00163C1E" w:rsidRPr="009A1124" w:rsidRDefault="00163C1E" w:rsidP="000C3711">
            <w:pPr>
              <w:tabs>
                <w:tab w:val="right" w:pos="8532"/>
              </w:tabs>
              <w:ind w:left="-20"/>
              <w:rPr>
                <w:sz w:val="26"/>
                <w:szCs w:val="26"/>
              </w:rPr>
            </w:pPr>
            <w:r w:rsidRPr="009A1124">
              <w:rPr>
                <w:sz w:val="26"/>
                <w:szCs w:val="26"/>
              </w:rPr>
              <w:t>Энергоэффективность системы водоснабжения</w:t>
            </w:r>
            <w:r w:rsidR="00543A5C">
              <w:rPr>
                <w:sz w:val="26"/>
                <w:szCs w:val="26"/>
              </w:rPr>
              <w:tab/>
            </w:r>
          </w:p>
        </w:tc>
        <w:tc>
          <w:tcPr>
            <w:tcW w:w="567" w:type="dxa"/>
            <w:vAlign w:val="bottom"/>
          </w:tcPr>
          <w:p w:rsidR="00163C1E" w:rsidRPr="009A1124" w:rsidRDefault="00277454" w:rsidP="00E03F78">
            <w:pPr>
              <w:ind w:left="-108" w:right="-108"/>
              <w:jc w:val="center"/>
              <w:rPr>
                <w:sz w:val="26"/>
                <w:szCs w:val="26"/>
              </w:rPr>
            </w:pPr>
            <w:r w:rsidRPr="009A1124">
              <w:rPr>
                <w:sz w:val="26"/>
                <w:szCs w:val="26"/>
              </w:rPr>
              <w:t>2</w:t>
            </w:r>
            <w:r w:rsidR="00D768C2">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2.1.5</w:t>
            </w:r>
          </w:p>
        </w:tc>
        <w:tc>
          <w:tcPr>
            <w:tcW w:w="8788" w:type="dxa"/>
          </w:tcPr>
          <w:p w:rsidR="00FB5B2F" w:rsidRPr="009A1124" w:rsidRDefault="00FB5B2F" w:rsidP="00FB5B2F">
            <w:pPr>
              <w:rPr>
                <w:sz w:val="26"/>
                <w:szCs w:val="26"/>
              </w:rPr>
            </w:pPr>
            <w:r>
              <w:rPr>
                <w:sz w:val="26"/>
                <w:szCs w:val="26"/>
              </w:rPr>
              <w:t xml:space="preserve">Сведения об оснащенности </w:t>
            </w:r>
            <w:r w:rsidRPr="000C3711">
              <w:rPr>
                <w:sz w:val="26"/>
                <w:szCs w:val="26"/>
              </w:rPr>
              <w:t>зданий, строений приборами учета</w:t>
            </w:r>
            <w:r w:rsidRPr="000C3711">
              <w:rPr>
                <w:iCs/>
                <w:color w:val="000000"/>
                <w:sz w:val="26"/>
                <w:szCs w:val="26"/>
              </w:rPr>
              <w:t xml:space="preserve"> и их применении при осуществлении расчетов за потребленную воду</w:t>
            </w:r>
          </w:p>
        </w:tc>
        <w:tc>
          <w:tcPr>
            <w:tcW w:w="567" w:type="dxa"/>
            <w:vAlign w:val="bottom"/>
          </w:tcPr>
          <w:p w:rsidR="00FB5B2F" w:rsidRDefault="00F02C80" w:rsidP="00FB5B2F">
            <w:pPr>
              <w:ind w:left="-108" w:right="-108"/>
              <w:jc w:val="center"/>
              <w:rPr>
                <w:sz w:val="26"/>
                <w:szCs w:val="26"/>
              </w:rPr>
            </w:pPr>
            <w:r>
              <w:rPr>
                <w:sz w:val="26"/>
                <w:szCs w:val="26"/>
              </w:rPr>
              <w:t>32</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2.1.6</w:t>
            </w:r>
          </w:p>
        </w:tc>
        <w:tc>
          <w:tcPr>
            <w:tcW w:w="8788" w:type="dxa"/>
          </w:tcPr>
          <w:p w:rsidR="00FB5B2F" w:rsidRPr="009A1124"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ЦСВ</w:t>
            </w:r>
          </w:p>
        </w:tc>
        <w:tc>
          <w:tcPr>
            <w:tcW w:w="567" w:type="dxa"/>
            <w:vAlign w:val="bottom"/>
          </w:tcPr>
          <w:p w:rsidR="00FB5B2F" w:rsidRDefault="00F02C80" w:rsidP="00FB5B2F">
            <w:pPr>
              <w:ind w:left="-108" w:right="-108"/>
              <w:jc w:val="center"/>
              <w:rPr>
                <w:sz w:val="26"/>
                <w:szCs w:val="26"/>
              </w:rPr>
            </w:pPr>
            <w:r>
              <w:rPr>
                <w:sz w:val="26"/>
                <w:szCs w:val="26"/>
              </w:rPr>
              <w:t>32</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Pr="009A1124" w:rsidRDefault="00BF4EDB" w:rsidP="00FB5B2F">
            <w:pPr>
              <w:rPr>
                <w:sz w:val="26"/>
                <w:szCs w:val="26"/>
              </w:rPr>
            </w:pPr>
            <w:r>
              <w:rPr>
                <w:sz w:val="26"/>
                <w:szCs w:val="26"/>
              </w:rPr>
              <w:t>2.1.7</w:t>
            </w:r>
          </w:p>
        </w:tc>
        <w:tc>
          <w:tcPr>
            <w:tcW w:w="8788" w:type="dxa"/>
          </w:tcPr>
          <w:p w:rsidR="00BF4EDB" w:rsidRDefault="00BF4EDB" w:rsidP="00FB5B2F">
            <w:pPr>
              <w:ind w:left="-20"/>
              <w:rPr>
                <w:sz w:val="26"/>
                <w:szCs w:val="26"/>
              </w:rPr>
            </w:pPr>
            <w:r>
              <w:rPr>
                <w:sz w:val="26"/>
                <w:szCs w:val="26"/>
              </w:rPr>
              <w:t>Состояние существующих сооружений очистки и подготовки воды</w:t>
            </w:r>
          </w:p>
        </w:tc>
        <w:tc>
          <w:tcPr>
            <w:tcW w:w="567" w:type="dxa"/>
            <w:vAlign w:val="bottom"/>
          </w:tcPr>
          <w:p w:rsidR="00BF4EDB"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2.1.8</w:t>
            </w:r>
          </w:p>
        </w:tc>
        <w:tc>
          <w:tcPr>
            <w:tcW w:w="8788" w:type="dxa"/>
          </w:tcPr>
          <w:p w:rsidR="00FB5B2F" w:rsidRPr="009A1124" w:rsidRDefault="00FB5B2F" w:rsidP="00FB5B2F">
            <w:pPr>
              <w:ind w:left="-20"/>
              <w:rPr>
                <w:sz w:val="26"/>
                <w:szCs w:val="26"/>
              </w:rPr>
            </w:pPr>
            <w:r>
              <w:rPr>
                <w:sz w:val="26"/>
                <w:szCs w:val="26"/>
              </w:rPr>
              <w:t>Территории, не охваченные централизованной системой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2.1.9</w:t>
            </w:r>
          </w:p>
        </w:tc>
        <w:tc>
          <w:tcPr>
            <w:tcW w:w="8788" w:type="dxa"/>
          </w:tcPr>
          <w:p w:rsidR="00FB5B2F" w:rsidRPr="009A1124" w:rsidRDefault="00FB5B2F" w:rsidP="00562C64">
            <w:pPr>
              <w:ind w:left="-20"/>
              <w:rPr>
                <w:sz w:val="26"/>
                <w:szCs w:val="26"/>
              </w:rPr>
            </w:pPr>
            <w:r>
              <w:rPr>
                <w:sz w:val="26"/>
                <w:szCs w:val="26"/>
              </w:rPr>
              <w:t xml:space="preserve">Анализ резервов и дефицитов производственных мощностей системы водоснабжения </w:t>
            </w:r>
            <w:r w:rsidR="00A3249E">
              <w:rPr>
                <w:sz w:val="26"/>
                <w:szCs w:val="26"/>
              </w:rPr>
              <w:t>муниципального района</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rsidRPr="00E03F78">
              <w:t>2.1.10</w:t>
            </w:r>
          </w:p>
        </w:tc>
        <w:tc>
          <w:tcPr>
            <w:tcW w:w="8788" w:type="dxa"/>
          </w:tcPr>
          <w:p w:rsidR="00FB5B2F" w:rsidRDefault="00FB5B2F" w:rsidP="00FB5B2F">
            <w:pPr>
              <w:ind w:left="-20"/>
              <w:rPr>
                <w:sz w:val="26"/>
                <w:szCs w:val="26"/>
              </w:rPr>
            </w:pPr>
            <w:r>
              <w:rPr>
                <w:sz w:val="26"/>
                <w:szCs w:val="26"/>
              </w:rPr>
              <w:t>Технические и технологические проблемы в системе водоснабжения</w:t>
            </w:r>
          </w:p>
        </w:tc>
        <w:tc>
          <w:tcPr>
            <w:tcW w:w="567" w:type="dxa"/>
            <w:vAlign w:val="bottom"/>
          </w:tcPr>
          <w:p w:rsidR="00FB5B2F" w:rsidRDefault="007B2055" w:rsidP="00F02C80">
            <w:pPr>
              <w:ind w:left="-108" w:right="-108"/>
              <w:jc w:val="center"/>
              <w:rPr>
                <w:sz w:val="26"/>
                <w:szCs w:val="26"/>
              </w:rPr>
            </w:pPr>
            <w:r>
              <w:rPr>
                <w:sz w:val="26"/>
                <w:szCs w:val="26"/>
              </w:rPr>
              <w:t>3</w:t>
            </w:r>
            <w:r w:rsidR="00F02C80">
              <w:rPr>
                <w:sz w:val="26"/>
                <w:szCs w:val="26"/>
              </w:rPr>
              <w:t>4</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t>2.1.11</w:t>
            </w:r>
          </w:p>
        </w:tc>
        <w:tc>
          <w:tcPr>
            <w:tcW w:w="8788" w:type="dxa"/>
          </w:tcPr>
          <w:p w:rsidR="00FB5B2F" w:rsidRDefault="00FB5B2F" w:rsidP="00FB5B2F">
            <w:pPr>
              <w:ind w:left="-20"/>
              <w:rPr>
                <w:sz w:val="26"/>
                <w:szCs w:val="26"/>
              </w:rPr>
            </w:pPr>
            <w:r>
              <w:rPr>
                <w:sz w:val="26"/>
                <w:szCs w:val="26"/>
              </w:rPr>
              <w:t xml:space="preserve">Качество воды, </w:t>
            </w:r>
            <w:r w:rsidR="00A3249E">
              <w:rPr>
                <w:sz w:val="26"/>
                <w:szCs w:val="26"/>
              </w:rPr>
              <w:t>п</w:t>
            </w:r>
            <w:r>
              <w:rPr>
                <w:sz w:val="26"/>
                <w:szCs w:val="26"/>
              </w:rPr>
              <w:t>оставляемой в систему общего  водоснабжения</w:t>
            </w:r>
          </w:p>
        </w:tc>
        <w:tc>
          <w:tcPr>
            <w:tcW w:w="567" w:type="dxa"/>
            <w:vAlign w:val="bottom"/>
          </w:tcPr>
          <w:p w:rsidR="00FB5B2F" w:rsidRDefault="00FB5B2F" w:rsidP="00D768C2">
            <w:pPr>
              <w:ind w:left="-108" w:right="-108"/>
              <w:jc w:val="center"/>
              <w:rPr>
                <w:sz w:val="26"/>
                <w:szCs w:val="26"/>
              </w:rPr>
            </w:pPr>
            <w:r>
              <w:rPr>
                <w:sz w:val="26"/>
                <w:szCs w:val="26"/>
              </w:rPr>
              <w:t>3</w:t>
            </w:r>
            <w:r w:rsidR="00F02C80">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w:t>
            </w:r>
          </w:p>
        </w:tc>
        <w:tc>
          <w:tcPr>
            <w:tcW w:w="8788" w:type="dxa"/>
          </w:tcPr>
          <w:p w:rsidR="00FB5B2F" w:rsidRPr="009A1124" w:rsidRDefault="00FB5B2F" w:rsidP="00FB5B2F">
            <w:pPr>
              <w:ind w:left="-20"/>
              <w:rPr>
                <w:sz w:val="26"/>
                <w:szCs w:val="26"/>
              </w:rPr>
            </w:pPr>
            <w:r w:rsidRPr="009A1124">
              <w:rPr>
                <w:sz w:val="26"/>
                <w:szCs w:val="26"/>
              </w:rPr>
              <w:t>Существующие балансы системы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2.2.1</w:t>
            </w:r>
          </w:p>
        </w:tc>
        <w:tc>
          <w:tcPr>
            <w:tcW w:w="8788" w:type="dxa"/>
          </w:tcPr>
          <w:p w:rsidR="00FB5B2F" w:rsidRPr="009A1124" w:rsidRDefault="00FB5B2F" w:rsidP="00FB5B2F">
            <w:pPr>
              <w:ind w:left="-20"/>
              <w:rPr>
                <w:sz w:val="26"/>
                <w:szCs w:val="26"/>
              </w:rPr>
            </w:pPr>
            <w:r w:rsidRPr="009A1124">
              <w:rPr>
                <w:sz w:val="26"/>
                <w:szCs w:val="26"/>
              </w:rPr>
              <w:t>Описание системы коммерческого приборного учёта воды</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2.2.2</w:t>
            </w:r>
          </w:p>
        </w:tc>
        <w:tc>
          <w:tcPr>
            <w:tcW w:w="8788" w:type="dxa"/>
          </w:tcPr>
          <w:p w:rsidR="00FB5B2F" w:rsidRPr="009A1124" w:rsidRDefault="00FB5B2F" w:rsidP="00FB5B2F">
            <w:pPr>
              <w:ind w:left="-20"/>
              <w:rPr>
                <w:sz w:val="26"/>
                <w:szCs w:val="26"/>
              </w:rPr>
            </w:pPr>
            <w:r w:rsidRPr="009A1124">
              <w:rPr>
                <w:sz w:val="26"/>
                <w:szCs w:val="26"/>
              </w:rPr>
              <w:t>Сведения о действующих нормах удельного водопотребления населения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2.2.3</w:t>
            </w:r>
          </w:p>
        </w:tc>
        <w:tc>
          <w:tcPr>
            <w:tcW w:w="8788" w:type="dxa"/>
          </w:tcPr>
          <w:p w:rsidR="00FB5B2F" w:rsidRPr="009A1124" w:rsidRDefault="00FB5B2F" w:rsidP="00FB5B2F">
            <w:pPr>
              <w:ind w:left="-20"/>
              <w:rPr>
                <w:sz w:val="26"/>
                <w:szCs w:val="26"/>
              </w:rPr>
            </w:pPr>
            <w:r w:rsidRPr="009A1124">
              <w:rPr>
                <w:sz w:val="26"/>
                <w:szCs w:val="26"/>
              </w:rPr>
              <w:t>Сведения о действующих тарифах в системе водоснабжения</w:t>
            </w:r>
          </w:p>
        </w:tc>
        <w:tc>
          <w:tcPr>
            <w:tcW w:w="567" w:type="dxa"/>
            <w:vAlign w:val="bottom"/>
          </w:tcPr>
          <w:p w:rsidR="00FB5B2F" w:rsidRPr="009A1124" w:rsidRDefault="00FB5B2F" w:rsidP="00D768C2">
            <w:pPr>
              <w:ind w:left="-108" w:right="-108"/>
              <w:jc w:val="center"/>
              <w:rPr>
                <w:sz w:val="26"/>
                <w:szCs w:val="26"/>
              </w:rPr>
            </w:pPr>
            <w:r w:rsidRPr="009A1124">
              <w:rPr>
                <w:sz w:val="26"/>
                <w:szCs w:val="26"/>
              </w:rPr>
              <w:t>3</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2.2.4</w:t>
            </w:r>
          </w:p>
        </w:tc>
        <w:tc>
          <w:tcPr>
            <w:tcW w:w="8788" w:type="dxa"/>
          </w:tcPr>
          <w:p w:rsidR="00FB5B2F" w:rsidRPr="009A1124" w:rsidRDefault="00FB5B2F" w:rsidP="00FB5B2F">
            <w:pPr>
              <w:ind w:left="-20"/>
              <w:rPr>
                <w:sz w:val="26"/>
                <w:szCs w:val="26"/>
              </w:rPr>
            </w:pPr>
            <w:r w:rsidRPr="009A1124">
              <w:rPr>
                <w:sz w:val="26"/>
                <w:szCs w:val="26"/>
              </w:rPr>
              <w:t>Сведения о фактическом потреблении воды</w:t>
            </w:r>
          </w:p>
        </w:tc>
        <w:tc>
          <w:tcPr>
            <w:tcW w:w="567" w:type="dxa"/>
            <w:vAlign w:val="bottom"/>
          </w:tcPr>
          <w:p w:rsidR="00FB5B2F" w:rsidRPr="009A1124" w:rsidRDefault="00FB5B2F" w:rsidP="00D768C2">
            <w:pPr>
              <w:ind w:left="-108" w:right="-108"/>
              <w:jc w:val="center"/>
              <w:rPr>
                <w:sz w:val="26"/>
                <w:szCs w:val="26"/>
              </w:rPr>
            </w:pPr>
            <w:r w:rsidRPr="009A1124">
              <w:rPr>
                <w:sz w:val="26"/>
                <w:szCs w:val="26"/>
              </w:rPr>
              <w:t>3</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2.2.5</w:t>
            </w:r>
          </w:p>
        </w:tc>
        <w:tc>
          <w:tcPr>
            <w:tcW w:w="8788" w:type="dxa"/>
          </w:tcPr>
          <w:p w:rsidR="00FB5B2F" w:rsidRPr="009A1124" w:rsidRDefault="00FB5B2F" w:rsidP="00562C64">
            <w:pPr>
              <w:ind w:left="-20"/>
              <w:rPr>
                <w:sz w:val="26"/>
                <w:szCs w:val="26"/>
              </w:rPr>
            </w:pPr>
            <w:r w:rsidRPr="009A1124">
              <w:rPr>
                <w:sz w:val="26"/>
                <w:szCs w:val="26"/>
              </w:rPr>
              <w:t>Структурный баланс</w:t>
            </w:r>
            <w:r>
              <w:rPr>
                <w:sz w:val="26"/>
                <w:szCs w:val="26"/>
              </w:rPr>
              <w:t xml:space="preserve"> водопотребления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2.2.6</w:t>
            </w:r>
          </w:p>
        </w:tc>
        <w:tc>
          <w:tcPr>
            <w:tcW w:w="8788" w:type="dxa"/>
          </w:tcPr>
          <w:p w:rsidR="00FB5B2F" w:rsidRPr="009A1124" w:rsidRDefault="00FB5B2F" w:rsidP="00562C64">
            <w:pPr>
              <w:ind w:left="-20"/>
              <w:rPr>
                <w:sz w:val="26"/>
                <w:szCs w:val="26"/>
              </w:rPr>
            </w:pPr>
            <w:r>
              <w:rPr>
                <w:sz w:val="26"/>
                <w:szCs w:val="26"/>
              </w:rPr>
              <w:t xml:space="preserve">Классификация скрытых утечек воды из водопроводной </w:t>
            </w:r>
            <w:r w:rsidR="00562C64">
              <w:rPr>
                <w:sz w:val="26"/>
                <w:szCs w:val="26"/>
              </w:rPr>
              <w:t>сети</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2.2.7</w:t>
            </w:r>
          </w:p>
        </w:tc>
        <w:tc>
          <w:tcPr>
            <w:tcW w:w="8788" w:type="dxa"/>
          </w:tcPr>
          <w:p w:rsidR="00FB5B2F" w:rsidRPr="009A1124" w:rsidRDefault="00FB5B2F" w:rsidP="00FB5B2F">
            <w:pPr>
              <w:ind w:left="-20"/>
              <w:rPr>
                <w:sz w:val="26"/>
                <w:szCs w:val="26"/>
              </w:rPr>
            </w:pPr>
            <w:r>
              <w:rPr>
                <w:sz w:val="26"/>
                <w:szCs w:val="26"/>
              </w:rPr>
              <w:t>Сведения о фактических потерях воды</w:t>
            </w:r>
          </w:p>
        </w:tc>
        <w:tc>
          <w:tcPr>
            <w:tcW w:w="567" w:type="dxa"/>
            <w:vAlign w:val="bottom"/>
          </w:tcPr>
          <w:p w:rsidR="00FB5B2F" w:rsidRPr="009A1124" w:rsidRDefault="0063195B" w:rsidP="00FB5B2F">
            <w:pPr>
              <w:ind w:left="-108" w:right="-108"/>
              <w:jc w:val="center"/>
              <w:rPr>
                <w:sz w:val="26"/>
                <w:szCs w:val="26"/>
              </w:rPr>
            </w:pPr>
            <w:r>
              <w:rPr>
                <w:sz w:val="26"/>
                <w:szCs w:val="26"/>
              </w:rPr>
              <w:t>39</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2.2.8</w:t>
            </w:r>
          </w:p>
        </w:tc>
        <w:tc>
          <w:tcPr>
            <w:tcW w:w="8788" w:type="dxa"/>
          </w:tcPr>
          <w:p w:rsidR="00FB5B2F" w:rsidRDefault="00FB5B2F" w:rsidP="00FB5B2F">
            <w:pPr>
              <w:ind w:left="-20"/>
              <w:rPr>
                <w:sz w:val="26"/>
                <w:szCs w:val="26"/>
              </w:rPr>
            </w:pPr>
            <w:r>
              <w:rPr>
                <w:sz w:val="26"/>
                <w:szCs w:val="26"/>
              </w:rPr>
              <w:t>Порядок обследований водопроводной сети с целью определения утечек</w:t>
            </w:r>
            <w:r w:rsidR="00562C64">
              <w:rPr>
                <w:sz w:val="26"/>
                <w:szCs w:val="26"/>
              </w:rPr>
              <w:t xml:space="preserve"> воды</w:t>
            </w:r>
          </w:p>
        </w:tc>
        <w:tc>
          <w:tcPr>
            <w:tcW w:w="567" w:type="dxa"/>
            <w:vAlign w:val="bottom"/>
          </w:tcPr>
          <w:p w:rsidR="00FB5B2F" w:rsidRPr="009A1124" w:rsidRDefault="0063195B" w:rsidP="00FB5B2F">
            <w:pPr>
              <w:ind w:left="-108" w:right="-108"/>
              <w:jc w:val="center"/>
              <w:rPr>
                <w:sz w:val="26"/>
                <w:szCs w:val="26"/>
              </w:rPr>
            </w:pPr>
            <w:r>
              <w:rPr>
                <w:sz w:val="26"/>
                <w:szCs w:val="26"/>
              </w:rPr>
              <w:t>41</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Default="00FB5B2F" w:rsidP="00FB5B2F">
            <w:pPr>
              <w:rPr>
                <w:sz w:val="26"/>
                <w:szCs w:val="26"/>
              </w:rPr>
            </w:pPr>
            <w:r>
              <w:rPr>
                <w:sz w:val="26"/>
                <w:szCs w:val="26"/>
              </w:rPr>
              <w:t>2.2.9</w:t>
            </w:r>
          </w:p>
        </w:tc>
        <w:tc>
          <w:tcPr>
            <w:tcW w:w="8788" w:type="dxa"/>
          </w:tcPr>
          <w:p w:rsidR="00FB5B2F" w:rsidRDefault="00FB5B2F" w:rsidP="00FB5B2F">
            <w:pPr>
              <w:ind w:left="-20"/>
              <w:rPr>
                <w:sz w:val="26"/>
                <w:szCs w:val="26"/>
              </w:rPr>
            </w:pPr>
            <w:r>
              <w:rPr>
                <w:sz w:val="26"/>
                <w:szCs w:val="26"/>
              </w:rPr>
              <w:t>Общий водный баланс подъема и реализации воды</w:t>
            </w:r>
          </w:p>
        </w:tc>
        <w:tc>
          <w:tcPr>
            <w:tcW w:w="567" w:type="dxa"/>
            <w:vAlign w:val="bottom"/>
          </w:tcPr>
          <w:p w:rsidR="00FB5B2F"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187CF5" w:rsidRDefault="00FB5B2F" w:rsidP="00FB5B2F">
            <w:r w:rsidRPr="00187CF5">
              <w:t>2.2.10</w:t>
            </w:r>
          </w:p>
        </w:tc>
        <w:tc>
          <w:tcPr>
            <w:tcW w:w="8788" w:type="dxa"/>
          </w:tcPr>
          <w:p w:rsidR="00FB5B2F" w:rsidRDefault="00FB5B2F" w:rsidP="00FB5B2F">
            <w:pPr>
              <w:ind w:left="-20"/>
              <w:rPr>
                <w:sz w:val="26"/>
                <w:szCs w:val="26"/>
              </w:rPr>
            </w:pPr>
            <w:r>
              <w:rPr>
                <w:sz w:val="26"/>
                <w:szCs w:val="26"/>
              </w:rPr>
              <w:t>Прогнозный баланс водоснабжения</w:t>
            </w:r>
          </w:p>
        </w:tc>
        <w:tc>
          <w:tcPr>
            <w:tcW w:w="567" w:type="dxa"/>
            <w:vAlign w:val="bottom"/>
          </w:tcPr>
          <w:p w:rsidR="00FB5B2F"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w:t>
            </w:r>
          </w:p>
        </w:tc>
        <w:tc>
          <w:tcPr>
            <w:tcW w:w="8788" w:type="dxa"/>
          </w:tcPr>
          <w:p w:rsidR="00FB5B2F" w:rsidRPr="009A1124" w:rsidRDefault="00FB5B2F" w:rsidP="00FB5B2F">
            <w:pPr>
              <w:ind w:left="-20"/>
              <w:rPr>
                <w:sz w:val="26"/>
                <w:szCs w:val="26"/>
              </w:rPr>
            </w:pPr>
            <w:r w:rsidRPr="009A1124">
              <w:rPr>
                <w:sz w:val="26"/>
                <w:szCs w:val="26"/>
              </w:rPr>
              <w:t>Горячее водоснабжение</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2.3.1</w:t>
            </w:r>
          </w:p>
        </w:tc>
        <w:tc>
          <w:tcPr>
            <w:tcW w:w="8788" w:type="dxa"/>
          </w:tcPr>
          <w:p w:rsidR="00FB5B2F" w:rsidRPr="009A1124" w:rsidRDefault="00FB5B2F" w:rsidP="00FB5B2F">
            <w:pPr>
              <w:ind w:left="-20"/>
              <w:rPr>
                <w:sz w:val="26"/>
                <w:szCs w:val="26"/>
              </w:rPr>
            </w:pPr>
            <w:r w:rsidRPr="009A1124">
              <w:rPr>
                <w:sz w:val="26"/>
                <w:szCs w:val="26"/>
              </w:rPr>
              <w:t>Существующее положение в системе горячего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rFonts w:eastAsia="Calibri"/>
                <w:sz w:val="26"/>
                <w:szCs w:val="26"/>
              </w:rPr>
              <w:t>2.4</w:t>
            </w:r>
          </w:p>
        </w:tc>
        <w:tc>
          <w:tcPr>
            <w:tcW w:w="8788" w:type="dxa"/>
          </w:tcPr>
          <w:p w:rsidR="00FB5B2F" w:rsidRPr="009A1124" w:rsidRDefault="00FB5B2F" w:rsidP="00FB5B2F">
            <w:pPr>
              <w:tabs>
                <w:tab w:val="left" w:pos="1980"/>
              </w:tabs>
              <w:rPr>
                <w:rFonts w:eastAsia="Calibri"/>
                <w:sz w:val="26"/>
                <w:szCs w:val="26"/>
              </w:rPr>
            </w:pPr>
            <w:r>
              <w:rPr>
                <w:rFonts w:eastAsia="Calibri"/>
                <w:sz w:val="26"/>
                <w:szCs w:val="26"/>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rFonts w:eastAsia="Calibri"/>
                <w:sz w:val="26"/>
                <w:szCs w:val="26"/>
              </w:rPr>
            </w:pPr>
            <w:r>
              <w:rPr>
                <w:rFonts w:eastAsia="Calibri"/>
                <w:sz w:val="26"/>
                <w:szCs w:val="26"/>
              </w:rPr>
              <w:t>2.5</w:t>
            </w:r>
          </w:p>
        </w:tc>
        <w:tc>
          <w:tcPr>
            <w:tcW w:w="8788" w:type="dxa"/>
          </w:tcPr>
          <w:p w:rsidR="00FB5B2F" w:rsidRDefault="00FB5B2F" w:rsidP="00FB5B2F">
            <w:pPr>
              <w:tabs>
                <w:tab w:val="left" w:pos="1980"/>
              </w:tabs>
              <w:rPr>
                <w:rFonts w:eastAsia="Calibri"/>
                <w:sz w:val="26"/>
                <w:szCs w:val="26"/>
              </w:rPr>
            </w:pPr>
            <w:r>
              <w:rPr>
                <w:rFonts w:eastAsia="Calibri"/>
                <w:sz w:val="26"/>
                <w:szCs w:val="26"/>
              </w:rPr>
              <w:t>Предложения по строительству, реконструкции и модернизации объектов системы водоснабжения</w:t>
            </w:r>
          </w:p>
        </w:tc>
        <w:tc>
          <w:tcPr>
            <w:tcW w:w="567" w:type="dxa"/>
            <w:vAlign w:val="bottom"/>
          </w:tcPr>
          <w:p w:rsidR="00FB5B2F" w:rsidRDefault="007B2055" w:rsidP="00D768C2">
            <w:pPr>
              <w:ind w:left="-108" w:right="-108"/>
              <w:jc w:val="center"/>
              <w:rPr>
                <w:sz w:val="26"/>
                <w:szCs w:val="26"/>
              </w:rPr>
            </w:pPr>
            <w:r>
              <w:rPr>
                <w:sz w:val="26"/>
                <w:szCs w:val="26"/>
              </w:rPr>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007B2055">
              <w:rPr>
                <w:sz w:val="26"/>
                <w:szCs w:val="26"/>
              </w:rPr>
              <w:t>.1</w:t>
            </w:r>
          </w:p>
        </w:tc>
        <w:tc>
          <w:tcPr>
            <w:tcW w:w="8788" w:type="dxa"/>
          </w:tcPr>
          <w:p w:rsidR="00FB5B2F" w:rsidRPr="009A1124" w:rsidRDefault="00FB5B2F" w:rsidP="00FB5B2F">
            <w:pPr>
              <w:rPr>
                <w:sz w:val="26"/>
                <w:szCs w:val="26"/>
              </w:rPr>
            </w:pPr>
            <w:r w:rsidRPr="009A1124">
              <w:rPr>
                <w:sz w:val="26"/>
                <w:szCs w:val="26"/>
              </w:rPr>
              <w:t>Сведения об объектах, предлагаемых к новому строительству</w:t>
            </w:r>
            <w:r>
              <w:rPr>
                <w:sz w:val="26"/>
                <w:szCs w:val="26"/>
              </w:rPr>
              <w:t>, реконструкции и модернизации</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.2</w:t>
            </w:r>
          </w:p>
        </w:tc>
        <w:tc>
          <w:tcPr>
            <w:tcW w:w="8788" w:type="dxa"/>
          </w:tcPr>
          <w:p w:rsidR="00FB5B2F" w:rsidRPr="009A1124" w:rsidRDefault="00FB5B2F" w:rsidP="00FB5B2F">
            <w:pPr>
              <w:ind w:left="-20"/>
              <w:rPr>
                <w:sz w:val="26"/>
                <w:szCs w:val="26"/>
              </w:rPr>
            </w:pPr>
            <w:r>
              <w:rPr>
                <w:sz w:val="26"/>
                <w:szCs w:val="26"/>
              </w:rPr>
              <w:t>Оценка капитальных вложений в новое строительство, реконструкцию и модернизацию объектов централизованной системы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2.5.3</w:t>
            </w:r>
          </w:p>
        </w:tc>
        <w:tc>
          <w:tcPr>
            <w:tcW w:w="8788" w:type="dxa"/>
          </w:tcPr>
          <w:p w:rsidR="00FB5B2F"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централизованных систем водоснабжения</w:t>
            </w:r>
          </w:p>
        </w:tc>
        <w:tc>
          <w:tcPr>
            <w:tcW w:w="567" w:type="dxa"/>
            <w:vAlign w:val="bottom"/>
          </w:tcPr>
          <w:p w:rsidR="00FB5B2F" w:rsidRDefault="0063195B" w:rsidP="00AF4112">
            <w:pPr>
              <w:ind w:left="-108" w:right="-108"/>
              <w:jc w:val="center"/>
              <w:rPr>
                <w:sz w:val="26"/>
                <w:szCs w:val="26"/>
              </w:rPr>
            </w:pPr>
            <w:r>
              <w:rPr>
                <w:sz w:val="26"/>
                <w:szCs w:val="26"/>
              </w:rPr>
              <w:t>53</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2.5.4</w:t>
            </w:r>
          </w:p>
        </w:tc>
        <w:tc>
          <w:tcPr>
            <w:tcW w:w="8788" w:type="dxa"/>
          </w:tcPr>
          <w:p w:rsidR="00BF4EDB" w:rsidRDefault="00BF4EDB" w:rsidP="00FB5B2F">
            <w:pPr>
              <w:ind w:left="-20"/>
              <w:rPr>
                <w:sz w:val="26"/>
                <w:szCs w:val="26"/>
              </w:rPr>
            </w:pPr>
            <w:r>
              <w:rPr>
                <w:sz w:val="26"/>
                <w:szCs w:val="26"/>
              </w:rPr>
              <w:t>Целевые показатели развития централизованных систем водоснабжения</w:t>
            </w:r>
          </w:p>
        </w:tc>
        <w:tc>
          <w:tcPr>
            <w:tcW w:w="567" w:type="dxa"/>
            <w:vAlign w:val="bottom"/>
          </w:tcPr>
          <w:p w:rsidR="00BF4EDB" w:rsidRDefault="00BF4EDB" w:rsidP="0063195B">
            <w:pPr>
              <w:ind w:left="-108" w:right="-108"/>
              <w:jc w:val="center"/>
              <w:rPr>
                <w:sz w:val="26"/>
                <w:szCs w:val="26"/>
              </w:rPr>
            </w:pPr>
            <w:r>
              <w:rPr>
                <w:sz w:val="26"/>
                <w:szCs w:val="26"/>
              </w:rPr>
              <w:t>5</w:t>
            </w:r>
            <w:r w:rsidR="0063195B">
              <w:rPr>
                <w:sz w:val="26"/>
                <w:szCs w:val="26"/>
              </w:rPr>
              <w:t>4</w:t>
            </w:r>
          </w:p>
        </w:tc>
      </w:tr>
      <w:tr w:rsidR="00997B73" w:rsidRPr="009A1124" w:rsidTr="00935979">
        <w:trPr>
          <w:trHeight w:val="20"/>
        </w:trPr>
        <w:tc>
          <w:tcPr>
            <w:tcW w:w="360" w:type="dxa"/>
            <w:vAlign w:val="center"/>
          </w:tcPr>
          <w:p w:rsidR="00997B73" w:rsidRPr="009A1124" w:rsidRDefault="00997B73" w:rsidP="00FB5B2F">
            <w:pPr>
              <w:ind w:left="76"/>
              <w:rPr>
                <w:sz w:val="26"/>
                <w:szCs w:val="26"/>
              </w:rPr>
            </w:pPr>
          </w:p>
        </w:tc>
        <w:tc>
          <w:tcPr>
            <w:tcW w:w="831" w:type="dxa"/>
          </w:tcPr>
          <w:p w:rsidR="00997B73" w:rsidRDefault="00997B73" w:rsidP="00FB5B2F">
            <w:pPr>
              <w:rPr>
                <w:sz w:val="26"/>
                <w:szCs w:val="26"/>
              </w:rPr>
            </w:pPr>
            <w:r>
              <w:rPr>
                <w:sz w:val="26"/>
                <w:szCs w:val="26"/>
              </w:rPr>
              <w:t>2.5.4.1</w:t>
            </w:r>
          </w:p>
        </w:tc>
        <w:tc>
          <w:tcPr>
            <w:tcW w:w="8788" w:type="dxa"/>
          </w:tcPr>
          <w:p w:rsidR="00997B73" w:rsidRDefault="00997B73" w:rsidP="00FB5B2F">
            <w:pPr>
              <w:ind w:left="-20"/>
              <w:rPr>
                <w:sz w:val="26"/>
                <w:szCs w:val="26"/>
              </w:rPr>
            </w:pPr>
            <w:r>
              <w:rPr>
                <w:sz w:val="26"/>
                <w:szCs w:val="26"/>
              </w:rPr>
              <w:t>Основные направления, принципы, задачи и целевые показатели развития централизованной системы водоснабжения Макарьевского МР</w:t>
            </w:r>
          </w:p>
        </w:tc>
        <w:tc>
          <w:tcPr>
            <w:tcW w:w="567" w:type="dxa"/>
            <w:vAlign w:val="bottom"/>
          </w:tcPr>
          <w:p w:rsidR="00997B73" w:rsidRDefault="0063195B" w:rsidP="007B2055">
            <w:pPr>
              <w:ind w:left="-108" w:right="-108"/>
              <w:jc w:val="center"/>
              <w:rPr>
                <w:sz w:val="26"/>
                <w:szCs w:val="26"/>
              </w:rPr>
            </w:pPr>
            <w:r>
              <w:rPr>
                <w:sz w:val="26"/>
                <w:szCs w:val="26"/>
              </w:rPr>
              <w:t>54</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2.5.5</w:t>
            </w:r>
          </w:p>
        </w:tc>
        <w:tc>
          <w:tcPr>
            <w:tcW w:w="8788" w:type="dxa"/>
          </w:tcPr>
          <w:p w:rsidR="00BF4EDB" w:rsidRDefault="00BF4EDB" w:rsidP="00FB5B2F">
            <w:pPr>
              <w:ind w:left="-20"/>
              <w:rPr>
                <w:sz w:val="26"/>
                <w:szCs w:val="26"/>
              </w:rPr>
            </w:pPr>
            <w:r>
              <w:rPr>
                <w:sz w:val="26"/>
                <w:szCs w:val="26"/>
              </w:rPr>
              <w:t>Показатели надежности и бесперебойности ЦСВ</w:t>
            </w:r>
          </w:p>
        </w:tc>
        <w:tc>
          <w:tcPr>
            <w:tcW w:w="567" w:type="dxa"/>
            <w:vAlign w:val="bottom"/>
          </w:tcPr>
          <w:p w:rsidR="00BF4EDB" w:rsidRDefault="00BF4EDB" w:rsidP="00737538">
            <w:pPr>
              <w:ind w:left="-108" w:right="-108"/>
              <w:jc w:val="center"/>
              <w:rPr>
                <w:sz w:val="26"/>
                <w:szCs w:val="26"/>
              </w:rPr>
            </w:pPr>
            <w:r>
              <w:rPr>
                <w:sz w:val="26"/>
                <w:szCs w:val="26"/>
              </w:rPr>
              <w:t>5</w:t>
            </w:r>
            <w:r w:rsidR="0063195B">
              <w:rPr>
                <w:sz w:val="26"/>
                <w:szCs w:val="26"/>
              </w:rPr>
              <w:t>5</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2.5.6</w:t>
            </w:r>
          </w:p>
        </w:tc>
        <w:tc>
          <w:tcPr>
            <w:tcW w:w="8788" w:type="dxa"/>
          </w:tcPr>
          <w:p w:rsidR="00BF4EDB" w:rsidRDefault="00BF4EDB" w:rsidP="00FB5B2F">
            <w:pPr>
              <w:ind w:left="-20"/>
              <w:rPr>
                <w:sz w:val="26"/>
                <w:szCs w:val="26"/>
              </w:rPr>
            </w:pPr>
            <w:r>
              <w:rPr>
                <w:sz w:val="26"/>
                <w:szCs w:val="26"/>
              </w:rPr>
              <w:t>Показатели эффективности использования ресурсов</w:t>
            </w:r>
          </w:p>
        </w:tc>
        <w:tc>
          <w:tcPr>
            <w:tcW w:w="567" w:type="dxa"/>
            <w:vAlign w:val="bottom"/>
          </w:tcPr>
          <w:p w:rsidR="00BF4EDB" w:rsidRDefault="00BF4EDB" w:rsidP="00737538">
            <w:pPr>
              <w:ind w:left="-108" w:right="-108"/>
              <w:jc w:val="center"/>
              <w:rPr>
                <w:sz w:val="26"/>
                <w:szCs w:val="26"/>
              </w:rPr>
            </w:pPr>
            <w:r>
              <w:rPr>
                <w:sz w:val="26"/>
                <w:szCs w:val="26"/>
              </w:rPr>
              <w:t>5</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r w:rsidRPr="009A1124">
              <w:rPr>
                <w:sz w:val="26"/>
                <w:szCs w:val="26"/>
              </w:rPr>
              <w:t>3</w:t>
            </w:r>
          </w:p>
        </w:tc>
        <w:tc>
          <w:tcPr>
            <w:tcW w:w="831" w:type="dxa"/>
          </w:tcPr>
          <w:p w:rsidR="00FB5B2F" w:rsidRPr="009A1124" w:rsidRDefault="00FB5B2F" w:rsidP="00FB5B2F">
            <w:pPr>
              <w:rPr>
                <w:sz w:val="26"/>
                <w:szCs w:val="26"/>
              </w:rPr>
            </w:pPr>
          </w:p>
        </w:tc>
        <w:tc>
          <w:tcPr>
            <w:tcW w:w="8788" w:type="dxa"/>
          </w:tcPr>
          <w:p w:rsidR="00FB5B2F" w:rsidRPr="009A1124" w:rsidRDefault="00FB5B2F" w:rsidP="00FB5B2F">
            <w:pPr>
              <w:rPr>
                <w:color w:val="000000"/>
                <w:sz w:val="26"/>
                <w:szCs w:val="26"/>
              </w:rPr>
            </w:pPr>
            <w:r w:rsidRPr="009A1124">
              <w:rPr>
                <w:color w:val="000000"/>
                <w:sz w:val="26"/>
                <w:szCs w:val="26"/>
              </w:rPr>
              <w:t>Схема водоотведения</w:t>
            </w:r>
          </w:p>
        </w:tc>
        <w:tc>
          <w:tcPr>
            <w:tcW w:w="567" w:type="dxa"/>
            <w:vAlign w:val="bottom"/>
          </w:tcPr>
          <w:p w:rsidR="00FB5B2F" w:rsidRPr="009A1124" w:rsidRDefault="00FB5B2F" w:rsidP="00562C64">
            <w:pPr>
              <w:ind w:left="-108" w:right="-108"/>
              <w:jc w:val="center"/>
              <w:rPr>
                <w:sz w:val="26"/>
                <w:szCs w:val="26"/>
              </w:rPr>
            </w:pPr>
            <w:r>
              <w:rPr>
                <w:sz w:val="26"/>
                <w:szCs w:val="26"/>
              </w:rPr>
              <w:t>5</w:t>
            </w:r>
            <w:r w:rsidR="00562C64">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w:t>
            </w:r>
          </w:p>
        </w:tc>
        <w:tc>
          <w:tcPr>
            <w:tcW w:w="8788" w:type="dxa"/>
          </w:tcPr>
          <w:p w:rsidR="00FB5B2F" w:rsidRPr="009A1124" w:rsidRDefault="00FB5B2F" w:rsidP="00AF4112">
            <w:pPr>
              <w:ind w:left="-20"/>
              <w:rPr>
                <w:sz w:val="26"/>
                <w:szCs w:val="26"/>
              </w:rPr>
            </w:pPr>
            <w:r w:rsidRPr="009A1124">
              <w:rPr>
                <w:sz w:val="26"/>
                <w:szCs w:val="26"/>
              </w:rPr>
              <w:t xml:space="preserve">Существующее положение в сфере водоотведения </w:t>
            </w:r>
          </w:p>
        </w:tc>
        <w:tc>
          <w:tcPr>
            <w:tcW w:w="567" w:type="dxa"/>
            <w:vAlign w:val="bottom"/>
          </w:tcPr>
          <w:p w:rsidR="00FB5B2F" w:rsidRPr="009A1124" w:rsidRDefault="00FB5B2F" w:rsidP="002542EA">
            <w:pPr>
              <w:ind w:left="-108" w:right="-108"/>
              <w:jc w:val="center"/>
              <w:rPr>
                <w:sz w:val="26"/>
                <w:szCs w:val="26"/>
              </w:rPr>
            </w:pPr>
            <w:r>
              <w:rPr>
                <w:sz w:val="26"/>
                <w:szCs w:val="26"/>
              </w:rPr>
              <w:t>5</w:t>
            </w:r>
            <w:r w:rsidR="00562C64">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2542EA">
            <w:pPr>
              <w:rPr>
                <w:sz w:val="26"/>
                <w:szCs w:val="26"/>
              </w:rPr>
            </w:pPr>
            <w:r w:rsidRPr="009A1124">
              <w:rPr>
                <w:sz w:val="26"/>
                <w:szCs w:val="26"/>
              </w:rPr>
              <w:t>3.</w:t>
            </w:r>
            <w:r w:rsidR="002542EA">
              <w:rPr>
                <w:sz w:val="26"/>
                <w:szCs w:val="26"/>
              </w:rPr>
              <w:t>2</w:t>
            </w:r>
          </w:p>
        </w:tc>
        <w:tc>
          <w:tcPr>
            <w:tcW w:w="8788" w:type="dxa"/>
          </w:tcPr>
          <w:p w:rsidR="00FB5B2F" w:rsidRPr="00DC7370" w:rsidRDefault="00AF4112" w:rsidP="002542EA">
            <w:pPr>
              <w:ind w:left="-20"/>
              <w:rPr>
                <w:color w:val="FF0000"/>
                <w:sz w:val="26"/>
                <w:szCs w:val="26"/>
              </w:rPr>
            </w:pPr>
            <w:r w:rsidRPr="00AF4112">
              <w:rPr>
                <w:sz w:val="26"/>
                <w:szCs w:val="26"/>
              </w:rPr>
              <w:t xml:space="preserve">Структура централизованной системы водоотведения </w:t>
            </w:r>
          </w:p>
        </w:tc>
        <w:tc>
          <w:tcPr>
            <w:tcW w:w="567" w:type="dxa"/>
            <w:vAlign w:val="bottom"/>
          </w:tcPr>
          <w:p w:rsidR="00FB5B2F" w:rsidRPr="009A1124" w:rsidRDefault="00FB5B2F" w:rsidP="002542EA">
            <w:pPr>
              <w:ind w:left="-108" w:right="-108"/>
              <w:jc w:val="center"/>
              <w:rPr>
                <w:sz w:val="26"/>
                <w:szCs w:val="26"/>
              </w:rPr>
            </w:pPr>
            <w:r>
              <w:rPr>
                <w:sz w:val="26"/>
                <w:szCs w:val="26"/>
              </w:rPr>
              <w:t>5</w:t>
            </w:r>
            <w:r w:rsidR="00562C64">
              <w:rPr>
                <w:sz w:val="26"/>
                <w:szCs w:val="26"/>
              </w:rPr>
              <w:t>6</w:t>
            </w:r>
          </w:p>
        </w:tc>
      </w:tr>
      <w:tr w:rsidR="007D3B28" w:rsidRPr="009A1124" w:rsidTr="00935979">
        <w:trPr>
          <w:trHeight w:val="20"/>
        </w:trPr>
        <w:tc>
          <w:tcPr>
            <w:tcW w:w="360" w:type="dxa"/>
            <w:vAlign w:val="center"/>
          </w:tcPr>
          <w:p w:rsidR="007D3B28" w:rsidRPr="009A1124" w:rsidRDefault="007D3B28" w:rsidP="00FB5B2F">
            <w:pPr>
              <w:ind w:left="76"/>
              <w:rPr>
                <w:sz w:val="26"/>
                <w:szCs w:val="26"/>
              </w:rPr>
            </w:pPr>
          </w:p>
        </w:tc>
        <w:tc>
          <w:tcPr>
            <w:tcW w:w="831" w:type="dxa"/>
          </w:tcPr>
          <w:p w:rsidR="007D3B28" w:rsidRPr="009A1124" w:rsidRDefault="007D3B28" w:rsidP="002542EA">
            <w:pPr>
              <w:rPr>
                <w:sz w:val="26"/>
                <w:szCs w:val="26"/>
              </w:rPr>
            </w:pPr>
            <w:r>
              <w:rPr>
                <w:sz w:val="26"/>
                <w:szCs w:val="26"/>
              </w:rPr>
              <w:t>3.2.1</w:t>
            </w:r>
          </w:p>
        </w:tc>
        <w:tc>
          <w:tcPr>
            <w:tcW w:w="8788" w:type="dxa"/>
          </w:tcPr>
          <w:p w:rsidR="007D3B28" w:rsidRPr="007D3B28" w:rsidRDefault="007D3B28" w:rsidP="002542EA">
            <w:pPr>
              <w:ind w:left="-20"/>
              <w:rPr>
                <w:sz w:val="26"/>
                <w:szCs w:val="26"/>
              </w:rPr>
            </w:pPr>
            <w:r w:rsidRPr="007D3B28">
              <w:rPr>
                <w:sz w:val="26"/>
                <w:szCs w:val="26"/>
              </w:rPr>
              <w:t xml:space="preserve">Организация сбора и вывоза жидких бытовых отходов на территориях сельских поселений  </w:t>
            </w:r>
          </w:p>
        </w:tc>
        <w:tc>
          <w:tcPr>
            <w:tcW w:w="567" w:type="dxa"/>
            <w:vAlign w:val="bottom"/>
          </w:tcPr>
          <w:p w:rsidR="007D3B28" w:rsidRDefault="007D3B28" w:rsidP="002542EA">
            <w:pPr>
              <w:ind w:left="-108" w:right="-108"/>
              <w:jc w:val="center"/>
              <w:rPr>
                <w:sz w:val="26"/>
                <w:szCs w:val="26"/>
              </w:rPr>
            </w:pPr>
            <w:r>
              <w:rPr>
                <w:sz w:val="26"/>
                <w:szCs w:val="26"/>
              </w:rPr>
              <w:t>5</w:t>
            </w:r>
            <w:r w:rsidR="00562C64">
              <w:rPr>
                <w:sz w:val="26"/>
                <w:szCs w:val="26"/>
              </w:rPr>
              <w:t>6</w:t>
            </w:r>
          </w:p>
        </w:tc>
      </w:tr>
      <w:tr w:rsidR="0063195B" w:rsidRPr="009A1124" w:rsidTr="00935979">
        <w:trPr>
          <w:trHeight w:val="20"/>
        </w:trPr>
        <w:tc>
          <w:tcPr>
            <w:tcW w:w="360" w:type="dxa"/>
            <w:vAlign w:val="center"/>
          </w:tcPr>
          <w:p w:rsidR="0063195B" w:rsidRPr="009A1124" w:rsidRDefault="0063195B" w:rsidP="00FB5B2F">
            <w:pPr>
              <w:ind w:left="76"/>
              <w:rPr>
                <w:sz w:val="26"/>
                <w:szCs w:val="26"/>
              </w:rPr>
            </w:pPr>
            <w:r>
              <w:rPr>
                <w:sz w:val="26"/>
                <w:szCs w:val="26"/>
              </w:rPr>
              <w:t>4</w:t>
            </w:r>
          </w:p>
        </w:tc>
        <w:tc>
          <w:tcPr>
            <w:tcW w:w="831" w:type="dxa"/>
          </w:tcPr>
          <w:p w:rsidR="0063195B" w:rsidRPr="009A1124" w:rsidRDefault="0063195B" w:rsidP="00FB5B2F">
            <w:pPr>
              <w:rPr>
                <w:sz w:val="26"/>
                <w:szCs w:val="26"/>
              </w:rPr>
            </w:pPr>
          </w:p>
        </w:tc>
        <w:tc>
          <w:tcPr>
            <w:tcW w:w="8788" w:type="dxa"/>
          </w:tcPr>
          <w:p w:rsidR="0063195B" w:rsidRPr="00AF4112" w:rsidRDefault="0063195B" w:rsidP="00FB5B2F">
            <w:pPr>
              <w:ind w:left="-20"/>
              <w:rPr>
                <w:sz w:val="26"/>
                <w:szCs w:val="26"/>
              </w:rPr>
            </w:pPr>
            <w:r>
              <w:rPr>
                <w:sz w:val="26"/>
                <w:szCs w:val="26"/>
              </w:rPr>
              <w:t>Синхронизация схемы водоснабжения и водоотведения со схемой газоснабжения и газификации, схемой  и программой развития электроэнергетики, а также со схемой теплоснабжения сельских поселений</w:t>
            </w:r>
          </w:p>
        </w:tc>
        <w:tc>
          <w:tcPr>
            <w:tcW w:w="567" w:type="dxa"/>
            <w:vAlign w:val="bottom"/>
          </w:tcPr>
          <w:p w:rsidR="0063195B" w:rsidRDefault="0063195B" w:rsidP="002542EA">
            <w:pPr>
              <w:ind w:left="-108" w:right="-108"/>
              <w:jc w:val="center"/>
              <w:rPr>
                <w:sz w:val="26"/>
                <w:szCs w:val="26"/>
              </w:rPr>
            </w:pPr>
            <w:r>
              <w:rPr>
                <w:sz w:val="26"/>
                <w:szCs w:val="26"/>
              </w:rPr>
              <w:t>5</w:t>
            </w:r>
            <w:r w:rsidR="002542EA">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p>
        </w:tc>
        <w:tc>
          <w:tcPr>
            <w:tcW w:w="8788" w:type="dxa"/>
          </w:tcPr>
          <w:p w:rsidR="00FB5B2F" w:rsidRPr="009A1124" w:rsidRDefault="00FB5B2F" w:rsidP="00FB5B2F">
            <w:pPr>
              <w:ind w:left="-20"/>
              <w:rPr>
                <w:sz w:val="26"/>
                <w:szCs w:val="26"/>
              </w:rPr>
            </w:pPr>
            <w:r w:rsidRPr="0018698B">
              <w:rPr>
                <w:sz w:val="26"/>
                <w:szCs w:val="26"/>
              </w:rPr>
              <w:t xml:space="preserve">Перечень использованных федеральных законов и нормативно- правовых </w:t>
            </w:r>
            <w:r w:rsidRPr="009A1124">
              <w:rPr>
                <w:sz w:val="26"/>
                <w:szCs w:val="26"/>
              </w:rPr>
              <w:t>актов</w:t>
            </w:r>
          </w:p>
        </w:tc>
        <w:tc>
          <w:tcPr>
            <w:tcW w:w="567" w:type="dxa"/>
            <w:vAlign w:val="bottom"/>
          </w:tcPr>
          <w:p w:rsidR="00FB5B2F" w:rsidRPr="009A1124" w:rsidRDefault="00997B73" w:rsidP="00562C64">
            <w:pPr>
              <w:ind w:left="-108" w:right="-108"/>
              <w:jc w:val="center"/>
              <w:rPr>
                <w:sz w:val="26"/>
                <w:szCs w:val="26"/>
              </w:rPr>
            </w:pPr>
            <w:r>
              <w:rPr>
                <w:sz w:val="26"/>
                <w:szCs w:val="26"/>
              </w:rPr>
              <w:t>5</w:t>
            </w:r>
            <w:r w:rsidR="00562C64">
              <w:rPr>
                <w:sz w:val="26"/>
                <w:szCs w:val="26"/>
              </w:rPr>
              <w:t>8</w:t>
            </w:r>
          </w:p>
        </w:tc>
      </w:tr>
    </w:tbl>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Default="00EF1B94" w:rsidP="000C11CF">
      <w:pPr>
        <w:pStyle w:val="a7"/>
        <w:spacing w:after="120"/>
        <w:ind w:left="0"/>
        <w:jc w:val="center"/>
        <w:rPr>
          <w:b/>
          <w:sz w:val="26"/>
          <w:szCs w:val="26"/>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53061B" w:rsidRDefault="0053061B" w:rsidP="000C11CF">
      <w:pPr>
        <w:pStyle w:val="a7"/>
        <w:spacing w:after="120"/>
        <w:ind w:left="0"/>
        <w:jc w:val="center"/>
        <w:rPr>
          <w:b/>
          <w:sz w:val="28"/>
          <w:szCs w:val="28"/>
        </w:rPr>
      </w:pPr>
      <w:r w:rsidRPr="0053061B">
        <w:rPr>
          <w:b/>
          <w:sz w:val="28"/>
          <w:szCs w:val="28"/>
        </w:rPr>
        <w:lastRenderedPageBreak/>
        <w:t>Введение</w:t>
      </w:r>
    </w:p>
    <w:p w:rsidR="0053061B" w:rsidRPr="00CB57EF" w:rsidRDefault="0053061B" w:rsidP="0053061B">
      <w:pPr>
        <w:ind w:firstLine="567"/>
        <w:jc w:val="both"/>
        <w:rPr>
          <w:sz w:val="26"/>
          <w:szCs w:val="26"/>
        </w:rPr>
      </w:pPr>
      <w:r w:rsidRPr="00CB57EF">
        <w:rPr>
          <w:sz w:val="26"/>
          <w:szCs w:val="26"/>
        </w:rPr>
        <w:t>Развитие систем водоснабжения, водоотведения</w:t>
      </w:r>
      <w:r w:rsidR="00026680">
        <w:rPr>
          <w:sz w:val="26"/>
          <w:szCs w:val="26"/>
        </w:rPr>
        <w:t>Макарьевского</w:t>
      </w:r>
      <w:r w:rsidR="00A3249E">
        <w:rPr>
          <w:sz w:val="26"/>
          <w:szCs w:val="26"/>
        </w:rPr>
        <w:t>муниципального района</w:t>
      </w:r>
      <w:r w:rsidRPr="00CB57EF">
        <w:rPr>
          <w:sz w:val="26"/>
          <w:szCs w:val="26"/>
        </w:rPr>
        <w:t xml:space="preserve"> в соответствии с требованиями Федерального закона Российской Федерации от 7 декабря 2011 г. </w:t>
      </w:r>
      <w:r w:rsidR="00BE4EC6" w:rsidRPr="00CB57EF">
        <w:rPr>
          <w:sz w:val="26"/>
          <w:szCs w:val="26"/>
        </w:rPr>
        <w:t>№</w:t>
      </w:r>
      <w:r w:rsidRPr="00CB57EF">
        <w:rPr>
          <w:sz w:val="26"/>
          <w:szCs w:val="26"/>
        </w:rPr>
        <w:t xml:space="preserve"> 416-ФЗ "О водоснабжении и водоотведении" необходимо для удовлетворения спроса на воду и обеспечения надежного водоснабжения, водоотведения наиболее экономичным способом, внедрения энергосберегающ</w:t>
      </w:r>
      <w:r w:rsidR="00512C26">
        <w:rPr>
          <w:sz w:val="26"/>
          <w:szCs w:val="26"/>
        </w:rPr>
        <w:t>их</w:t>
      </w:r>
      <w:r w:rsidRPr="00CB57EF">
        <w:rPr>
          <w:sz w:val="26"/>
          <w:szCs w:val="26"/>
        </w:rPr>
        <w:t xml:space="preserve"> технологи</w:t>
      </w:r>
      <w:r w:rsidR="00512C26">
        <w:rPr>
          <w:sz w:val="26"/>
          <w:szCs w:val="26"/>
        </w:rPr>
        <w:t>й</w:t>
      </w:r>
      <w:r w:rsidRPr="00CB57EF">
        <w:rPr>
          <w:sz w:val="26"/>
          <w:szCs w:val="26"/>
        </w:rPr>
        <w:t>. Развитие системы водоснабжения, водоотведения осуществляется на основании схем водоснабжения</w:t>
      </w:r>
      <w:r w:rsidR="00026680">
        <w:rPr>
          <w:sz w:val="26"/>
          <w:szCs w:val="26"/>
        </w:rPr>
        <w:t xml:space="preserve"> и</w:t>
      </w:r>
      <w:r w:rsidRPr="00CB57EF">
        <w:rPr>
          <w:sz w:val="26"/>
          <w:szCs w:val="26"/>
        </w:rPr>
        <w:t xml:space="preserve"> водоотведения.</w:t>
      </w:r>
    </w:p>
    <w:p w:rsidR="00FB66BA" w:rsidRPr="00CB57EF" w:rsidRDefault="0053061B" w:rsidP="00FB66BA">
      <w:pPr>
        <w:ind w:firstLine="709"/>
        <w:jc w:val="both"/>
        <w:rPr>
          <w:sz w:val="26"/>
          <w:szCs w:val="26"/>
        </w:rPr>
      </w:pPr>
      <w:r w:rsidRPr="00CB57EF">
        <w:rPr>
          <w:sz w:val="26"/>
          <w:szCs w:val="26"/>
        </w:rPr>
        <w:t>Схема водоснабжения</w:t>
      </w:r>
      <w:r w:rsidR="00696FF3" w:rsidRPr="00CB57EF">
        <w:rPr>
          <w:sz w:val="26"/>
          <w:szCs w:val="26"/>
        </w:rPr>
        <w:t xml:space="preserve"> и</w:t>
      </w:r>
      <w:r w:rsidRPr="00CB57EF">
        <w:rPr>
          <w:sz w:val="26"/>
          <w:szCs w:val="26"/>
        </w:rPr>
        <w:t xml:space="preserve"> водоотведения </w:t>
      </w:r>
      <w:r w:rsidR="00350B9E" w:rsidRPr="00991CCB">
        <w:rPr>
          <w:rFonts w:eastAsia="TimesNewRomanPSMT"/>
          <w:sz w:val="26"/>
          <w:szCs w:val="26"/>
        </w:rPr>
        <w:t>сельских поселений</w:t>
      </w:r>
      <w:r w:rsidR="00B46E82">
        <w:rPr>
          <w:sz w:val="26"/>
          <w:szCs w:val="26"/>
        </w:rPr>
        <w:t>Макарьевского</w:t>
      </w:r>
      <w:r w:rsidR="00B83F80" w:rsidRPr="00CB57EF">
        <w:rPr>
          <w:sz w:val="26"/>
          <w:szCs w:val="26"/>
        </w:rPr>
        <w:t>муниципального района Костромской</w:t>
      </w:r>
      <w:r w:rsidR="00976F42" w:rsidRPr="00CB57EF">
        <w:rPr>
          <w:sz w:val="26"/>
          <w:szCs w:val="26"/>
        </w:rPr>
        <w:t xml:space="preserve"> области</w:t>
      </w:r>
      <w:r w:rsidRPr="00CB57EF">
        <w:rPr>
          <w:sz w:val="26"/>
          <w:szCs w:val="26"/>
        </w:rPr>
        <w:t xml:space="preserve"> разработана на </w:t>
      </w:r>
      <w:r w:rsidR="007F11B5" w:rsidRPr="00CB57EF">
        <w:rPr>
          <w:sz w:val="26"/>
          <w:szCs w:val="26"/>
        </w:rPr>
        <w:t xml:space="preserve">период </w:t>
      </w:r>
      <w:r w:rsidR="00696FF3" w:rsidRPr="00CB57EF">
        <w:rPr>
          <w:sz w:val="26"/>
          <w:szCs w:val="26"/>
        </w:rPr>
        <w:t>с 20</w:t>
      </w:r>
      <w:r w:rsidR="00B46E82">
        <w:rPr>
          <w:sz w:val="26"/>
          <w:szCs w:val="26"/>
        </w:rPr>
        <w:t>20</w:t>
      </w:r>
      <w:r w:rsidR="000C11CF" w:rsidRPr="00CB57EF">
        <w:rPr>
          <w:sz w:val="26"/>
          <w:szCs w:val="26"/>
        </w:rPr>
        <w:t>п</w:t>
      </w:r>
      <w:r w:rsidR="007F11B5" w:rsidRPr="00CB57EF">
        <w:rPr>
          <w:sz w:val="26"/>
          <w:szCs w:val="26"/>
        </w:rPr>
        <w:t>о 202</w:t>
      </w:r>
      <w:r w:rsidR="004D5043">
        <w:rPr>
          <w:sz w:val="26"/>
          <w:szCs w:val="26"/>
        </w:rPr>
        <w:t>9</w:t>
      </w:r>
      <w:r w:rsidR="000C11CF" w:rsidRPr="00CB57EF">
        <w:rPr>
          <w:sz w:val="26"/>
          <w:szCs w:val="26"/>
        </w:rPr>
        <w:t xml:space="preserve"> год включительно</w:t>
      </w:r>
      <w:r w:rsidR="00696FF3" w:rsidRPr="00CB57EF">
        <w:rPr>
          <w:sz w:val="26"/>
          <w:szCs w:val="26"/>
        </w:rPr>
        <w:t>.</w:t>
      </w:r>
      <w:r w:rsidR="00FB66BA" w:rsidRPr="00CB57EF">
        <w:rPr>
          <w:sz w:val="26"/>
          <w:szCs w:val="26"/>
        </w:rPr>
        <w:t>Актуализация схемы</w:t>
      </w:r>
      <w:r w:rsidR="008306F0" w:rsidRPr="00CB57EF">
        <w:rPr>
          <w:sz w:val="26"/>
          <w:szCs w:val="26"/>
        </w:rPr>
        <w:t xml:space="preserve"> водоснабжения и </w:t>
      </w:r>
      <w:r w:rsidR="0020352B">
        <w:rPr>
          <w:sz w:val="26"/>
          <w:szCs w:val="26"/>
        </w:rPr>
        <w:t xml:space="preserve">водоотведения </w:t>
      </w:r>
      <w:r w:rsidR="00350B9E" w:rsidRPr="00991CCB">
        <w:rPr>
          <w:rFonts w:eastAsia="TimesNewRomanPSMT"/>
          <w:sz w:val="26"/>
          <w:szCs w:val="26"/>
        </w:rPr>
        <w:t>сельских поселений</w:t>
      </w:r>
      <w:r w:rsidR="00B46E82">
        <w:rPr>
          <w:sz w:val="26"/>
          <w:szCs w:val="26"/>
        </w:rPr>
        <w:t>Макарьевского м</w:t>
      </w:r>
      <w:r w:rsidR="004D5043" w:rsidRPr="00CB57EF">
        <w:rPr>
          <w:sz w:val="26"/>
          <w:szCs w:val="26"/>
        </w:rPr>
        <w:t xml:space="preserve">униципального района </w:t>
      </w:r>
      <w:r w:rsidR="00FB66BA" w:rsidRPr="00CB57EF">
        <w:rPr>
          <w:sz w:val="26"/>
          <w:szCs w:val="26"/>
        </w:rPr>
        <w:t xml:space="preserve">Костромской области проводится </w:t>
      </w:r>
      <w:r w:rsidR="008306F0" w:rsidRPr="00CB57EF">
        <w:rPr>
          <w:sz w:val="26"/>
          <w:szCs w:val="26"/>
        </w:rPr>
        <w:t xml:space="preserve">на основании </w:t>
      </w:r>
      <w:r w:rsidR="00FB66BA" w:rsidRPr="00CB57EF">
        <w:rPr>
          <w:sz w:val="26"/>
          <w:szCs w:val="26"/>
        </w:rPr>
        <w:t xml:space="preserve">договора </w:t>
      </w:r>
      <w:r w:rsidR="008306F0" w:rsidRPr="00CB57EF">
        <w:rPr>
          <w:sz w:val="26"/>
          <w:szCs w:val="26"/>
        </w:rPr>
        <w:t xml:space="preserve">№ </w:t>
      </w:r>
      <w:r w:rsidR="00443DFB">
        <w:rPr>
          <w:sz w:val="26"/>
          <w:szCs w:val="26"/>
        </w:rPr>
        <w:t>3</w:t>
      </w:r>
      <w:r w:rsidR="00026680">
        <w:rPr>
          <w:sz w:val="26"/>
          <w:szCs w:val="26"/>
        </w:rPr>
        <w:t>/</w:t>
      </w:r>
      <w:r w:rsidR="00443DFB">
        <w:rPr>
          <w:sz w:val="26"/>
          <w:szCs w:val="26"/>
        </w:rPr>
        <w:t>2022</w:t>
      </w:r>
      <w:r w:rsidR="008306F0" w:rsidRPr="00CB57EF">
        <w:rPr>
          <w:sz w:val="26"/>
          <w:szCs w:val="26"/>
        </w:rPr>
        <w:t xml:space="preserve"> от </w:t>
      </w:r>
      <w:r w:rsidR="004D5043">
        <w:rPr>
          <w:sz w:val="26"/>
          <w:szCs w:val="26"/>
        </w:rPr>
        <w:t>1</w:t>
      </w:r>
      <w:r w:rsidR="00443DFB">
        <w:rPr>
          <w:sz w:val="26"/>
          <w:szCs w:val="26"/>
        </w:rPr>
        <w:t>0</w:t>
      </w:r>
      <w:r w:rsidR="008306F0" w:rsidRPr="00CB57EF">
        <w:rPr>
          <w:sz w:val="26"/>
          <w:szCs w:val="26"/>
        </w:rPr>
        <w:t>.</w:t>
      </w:r>
      <w:r w:rsidR="00935979">
        <w:rPr>
          <w:sz w:val="26"/>
          <w:szCs w:val="26"/>
        </w:rPr>
        <w:t>0</w:t>
      </w:r>
      <w:r w:rsidR="004D5043">
        <w:rPr>
          <w:sz w:val="26"/>
          <w:szCs w:val="26"/>
        </w:rPr>
        <w:t>1</w:t>
      </w:r>
      <w:r w:rsidR="008306F0" w:rsidRPr="00CB57EF">
        <w:rPr>
          <w:sz w:val="26"/>
          <w:szCs w:val="26"/>
        </w:rPr>
        <w:t>.20</w:t>
      </w:r>
      <w:r w:rsidR="00935979">
        <w:rPr>
          <w:sz w:val="26"/>
          <w:szCs w:val="26"/>
        </w:rPr>
        <w:t>2</w:t>
      </w:r>
      <w:r w:rsidR="00443DFB">
        <w:rPr>
          <w:sz w:val="26"/>
          <w:szCs w:val="26"/>
        </w:rPr>
        <w:t>2</w:t>
      </w:r>
      <w:r w:rsidR="00A6492E" w:rsidRPr="00CB57EF">
        <w:rPr>
          <w:sz w:val="26"/>
          <w:szCs w:val="26"/>
        </w:rPr>
        <w:t>г</w:t>
      </w:r>
      <w:r w:rsidR="008306F0" w:rsidRPr="00CB57EF">
        <w:rPr>
          <w:sz w:val="26"/>
          <w:szCs w:val="26"/>
        </w:rPr>
        <w:t>.</w:t>
      </w:r>
      <w:r w:rsidR="00F47F95">
        <w:rPr>
          <w:sz w:val="26"/>
          <w:szCs w:val="26"/>
        </w:rPr>
        <w:t xml:space="preserve">, заключенного </w:t>
      </w:r>
      <w:r w:rsidR="00512C26">
        <w:rPr>
          <w:sz w:val="26"/>
          <w:szCs w:val="26"/>
        </w:rPr>
        <w:t xml:space="preserve">с </w:t>
      </w:r>
      <w:r w:rsidR="00935979">
        <w:rPr>
          <w:sz w:val="26"/>
          <w:szCs w:val="26"/>
        </w:rPr>
        <w:t>администрацией Макарьевского</w:t>
      </w:r>
      <w:r w:rsidR="00512C26">
        <w:rPr>
          <w:sz w:val="26"/>
          <w:szCs w:val="26"/>
        </w:rPr>
        <w:t xml:space="preserve"> муниципального района.</w:t>
      </w:r>
    </w:p>
    <w:p w:rsidR="00EB6C9B" w:rsidRPr="00CB57EF" w:rsidRDefault="00EB6C9B" w:rsidP="001948AB">
      <w:pPr>
        <w:pStyle w:val="14"/>
        <w:spacing w:line="240" w:lineRule="auto"/>
        <w:rPr>
          <w:sz w:val="26"/>
          <w:szCs w:val="26"/>
        </w:rPr>
      </w:pPr>
      <w:r w:rsidRPr="00CB57EF">
        <w:rPr>
          <w:sz w:val="26"/>
          <w:szCs w:val="26"/>
        </w:rPr>
        <w:t xml:space="preserve">Схема включает мероприятия по развитию централизованных систем водоснабжения и водоотведения, повышению надежности </w:t>
      </w:r>
      <w:r w:rsidR="00696FF3" w:rsidRPr="00CB57EF">
        <w:rPr>
          <w:sz w:val="26"/>
          <w:szCs w:val="26"/>
        </w:rPr>
        <w:t xml:space="preserve">их </w:t>
      </w:r>
      <w:r w:rsidRPr="00CB57EF">
        <w:rPr>
          <w:sz w:val="26"/>
          <w:szCs w:val="26"/>
        </w:rPr>
        <w:t xml:space="preserve">функционирования </w:t>
      </w:r>
      <w:r w:rsidR="00696FF3" w:rsidRPr="00CB57EF">
        <w:rPr>
          <w:sz w:val="26"/>
          <w:szCs w:val="26"/>
        </w:rPr>
        <w:t>в целях</w:t>
      </w:r>
      <w:r w:rsidRPr="00CB57EF">
        <w:rPr>
          <w:sz w:val="26"/>
          <w:szCs w:val="26"/>
        </w:rPr>
        <w:t xml:space="preserve"> обеспеч</w:t>
      </w:r>
      <w:r w:rsidR="00696FF3" w:rsidRPr="00CB57EF">
        <w:rPr>
          <w:sz w:val="26"/>
          <w:szCs w:val="26"/>
        </w:rPr>
        <w:t>ения</w:t>
      </w:r>
      <w:r w:rsidRPr="00CB57EF">
        <w:rPr>
          <w:sz w:val="26"/>
          <w:szCs w:val="26"/>
        </w:rPr>
        <w:t xml:space="preserve"> комфортны</w:t>
      </w:r>
      <w:r w:rsidR="00696FF3" w:rsidRPr="00CB57EF">
        <w:rPr>
          <w:sz w:val="26"/>
          <w:szCs w:val="26"/>
        </w:rPr>
        <w:t>х</w:t>
      </w:r>
      <w:r w:rsidRPr="00CB57EF">
        <w:rPr>
          <w:sz w:val="26"/>
          <w:szCs w:val="26"/>
        </w:rPr>
        <w:t xml:space="preserve"> и безопасны</w:t>
      </w:r>
      <w:r w:rsidR="00696FF3" w:rsidRPr="00CB57EF">
        <w:rPr>
          <w:sz w:val="26"/>
          <w:szCs w:val="26"/>
        </w:rPr>
        <w:t>х</w:t>
      </w:r>
      <w:r w:rsidRPr="00CB57EF">
        <w:rPr>
          <w:sz w:val="26"/>
          <w:szCs w:val="26"/>
        </w:rPr>
        <w:t xml:space="preserve"> услови</w:t>
      </w:r>
      <w:r w:rsidR="00696FF3" w:rsidRPr="00CB57EF">
        <w:rPr>
          <w:sz w:val="26"/>
          <w:szCs w:val="26"/>
        </w:rPr>
        <w:t>й</w:t>
      </w:r>
      <w:r w:rsidRPr="00CB57EF">
        <w:rPr>
          <w:sz w:val="26"/>
          <w:szCs w:val="26"/>
        </w:rPr>
        <w:t xml:space="preserve"> для проживания людей</w:t>
      </w:r>
      <w:r w:rsidR="00FC0ED3" w:rsidRPr="00CB57EF">
        <w:rPr>
          <w:sz w:val="26"/>
          <w:szCs w:val="26"/>
        </w:rPr>
        <w:t>.</w:t>
      </w:r>
      <w:r w:rsidRPr="00CB57EF">
        <w:rPr>
          <w:sz w:val="26"/>
          <w:szCs w:val="26"/>
        </w:rPr>
        <w:t>Мероприятия охватывают следующие объекты систе</w:t>
      </w:r>
      <w:r w:rsidR="001948AB">
        <w:rPr>
          <w:sz w:val="26"/>
          <w:szCs w:val="26"/>
        </w:rPr>
        <w:t xml:space="preserve">мы коммунальной инфраструктуры </w:t>
      </w:r>
      <w:r w:rsidRPr="00CB57EF">
        <w:rPr>
          <w:sz w:val="26"/>
          <w:szCs w:val="26"/>
        </w:rPr>
        <w:t xml:space="preserve">в системе водоснабжения – водозаборы (подземные), насосные станции, магистральные </w:t>
      </w:r>
      <w:r w:rsidR="000C11CF" w:rsidRPr="00CB57EF">
        <w:rPr>
          <w:sz w:val="26"/>
          <w:szCs w:val="26"/>
        </w:rPr>
        <w:t xml:space="preserve">и квартальные </w:t>
      </w:r>
      <w:r w:rsidR="001948AB">
        <w:rPr>
          <w:sz w:val="26"/>
          <w:szCs w:val="26"/>
        </w:rPr>
        <w:t>сети водопровода.</w:t>
      </w:r>
    </w:p>
    <w:p w:rsidR="00EB6C9B" w:rsidRPr="00CB57EF" w:rsidRDefault="00650E91" w:rsidP="00E3605E">
      <w:pPr>
        <w:pStyle w:val="14"/>
        <w:spacing w:line="240" w:lineRule="auto"/>
        <w:ind w:firstLine="426"/>
        <w:rPr>
          <w:sz w:val="26"/>
          <w:szCs w:val="26"/>
        </w:rPr>
      </w:pPr>
      <w:r>
        <w:rPr>
          <w:sz w:val="26"/>
          <w:szCs w:val="26"/>
        </w:rPr>
        <w:t>С</w:t>
      </w:r>
      <w:r w:rsidR="00EB6C9B" w:rsidRPr="00650E91">
        <w:rPr>
          <w:sz w:val="26"/>
          <w:szCs w:val="26"/>
        </w:rPr>
        <w:t>истем</w:t>
      </w:r>
      <w:r>
        <w:rPr>
          <w:sz w:val="26"/>
          <w:szCs w:val="26"/>
        </w:rPr>
        <w:t>ы</w:t>
      </w:r>
      <w:r w:rsidR="00026680">
        <w:rPr>
          <w:sz w:val="26"/>
          <w:szCs w:val="26"/>
        </w:rPr>
        <w:t xml:space="preserve">централизованного </w:t>
      </w:r>
      <w:r w:rsidR="00EB6C9B" w:rsidRPr="00650E91">
        <w:rPr>
          <w:sz w:val="26"/>
          <w:szCs w:val="26"/>
        </w:rPr>
        <w:t>водоотведения</w:t>
      </w:r>
      <w:r>
        <w:rPr>
          <w:sz w:val="26"/>
          <w:szCs w:val="26"/>
        </w:rPr>
        <w:t xml:space="preserve"> в сельских поселениях отсутствуют.</w:t>
      </w:r>
    </w:p>
    <w:p w:rsidR="00EB6C9B" w:rsidRPr="00CB57EF" w:rsidRDefault="00EB6C9B" w:rsidP="00EB6C9B">
      <w:pPr>
        <w:pStyle w:val="14"/>
        <w:spacing w:line="240" w:lineRule="auto"/>
        <w:rPr>
          <w:sz w:val="26"/>
          <w:szCs w:val="26"/>
        </w:rPr>
      </w:pPr>
      <w:r w:rsidRPr="00CB57EF">
        <w:rPr>
          <w:sz w:val="26"/>
          <w:szCs w:val="26"/>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w:t>
      </w:r>
      <w:r w:rsidR="00026680">
        <w:rPr>
          <w:sz w:val="26"/>
          <w:szCs w:val="26"/>
        </w:rPr>
        <w:t xml:space="preserve">регионального и федерального бюджетов </w:t>
      </w:r>
      <w:r w:rsidRPr="00CB57EF">
        <w:rPr>
          <w:sz w:val="26"/>
          <w:szCs w:val="26"/>
        </w:rPr>
        <w:t xml:space="preserve">для модернизации объектов коммунальной инфраструктуры. </w:t>
      </w:r>
    </w:p>
    <w:p w:rsidR="00EB6C9B" w:rsidRPr="00CB57EF" w:rsidRDefault="00EB6C9B" w:rsidP="00EB6C9B">
      <w:pPr>
        <w:pStyle w:val="14"/>
        <w:spacing w:line="240" w:lineRule="auto"/>
        <w:rPr>
          <w:i/>
          <w:sz w:val="26"/>
          <w:szCs w:val="26"/>
        </w:rPr>
      </w:pPr>
      <w:r w:rsidRPr="00CB57EF">
        <w:rPr>
          <w:sz w:val="26"/>
          <w:szCs w:val="26"/>
        </w:rPr>
        <w:t>Схема включает</w:t>
      </w:r>
      <w:r w:rsidRPr="00CB57EF">
        <w:rPr>
          <w:i/>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пояснительную записку с кратким описанием существующих систем водоснабжения и водоотведения и анализом существующих технических и технологических проблем; </w:t>
      </w:r>
    </w:p>
    <w:p w:rsidR="00EB6C9B" w:rsidRPr="00CB57EF" w:rsidRDefault="00EB6C9B" w:rsidP="00E3605E">
      <w:pPr>
        <w:pStyle w:val="14"/>
        <w:spacing w:line="240" w:lineRule="auto"/>
        <w:ind w:firstLine="426"/>
        <w:rPr>
          <w:sz w:val="26"/>
          <w:szCs w:val="26"/>
        </w:rPr>
      </w:pPr>
      <w:r w:rsidRPr="00CB57EF">
        <w:rPr>
          <w:sz w:val="26"/>
          <w:szCs w:val="26"/>
        </w:rPr>
        <w:t xml:space="preserve">– цели и задачи схемы, предложения по их решению, описание ожидаемых результатов реализации мероприятий схемы; </w:t>
      </w:r>
    </w:p>
    <w:p w:rsidR="00EB6C9B" w:rsidRPr="00CB57EF" w:rsidRDefault="00EB6C9B" w:rsidP="00E3605E">
      <w:pPr>
        <w:pStyle w:val="14"/>
        <w:spacing w:line="240" w:lineRule="auto"/>
        <w:ind w:firstLine="426"/>
        <w:rPr>
          <w:sz w:val="26"/>
          <w:szCs w:val="26"/>
        </w:rPr>
      </w:pPr>
      <w:r w:rsidRPr="00CB57EF">
        <w:rPr>
          <w:sz w:val="26"/>
          <w:szCs w:val="26"/>
        </w:rPr>
        <w:t>– перечень мероприятий по р</w:t>
      </w:r>
      <w:r w:rsidR="00696FF3" w:rsidRPr="00CB57EF">
        <w:rPr>
          <w:sz w:val="26"/>
          <w:szCs w:val="26"/>
        </w:rPr>
        <w:t>азвитию</w:t>
      </w:r>
      <w:r w:rsidRPr="00CB57EF">
        <w:rPr>
          <w:sz w:val="26"/>
          <w:szCs w:val="26"/>
        </w:rPr>
        <w:t xml:space="preserve"> схемы водоснабжения и водоотведения, срок и этапы</w:t>
      </w:r>
      <w:r w:rsidR="00696FF3" w:rsidRPr="00CB57EF">
        <w:rPr>
          <w:sz w:val="26"/>
          <w:szCs w:val="26"/>
        </w:rPr>
        <w:t xml:space="preserve"> их реализации</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 </w:t>
      </w:r>
    </w:p>
    <w:p w:rsidR="00EB6C9B" w:rsidRPr="00CB57EF" w:rsidRDefault="00EB6C9B" w:rsidP="00E3605E">
      <w:pPr>
        <w:pStyle w:val="14"/>
        <w:spacing w:line="240" w:lineRule="auto"/>
        <w:ind w:firstLine="426"/>
        <w:rPr>
          <w:sz w:val="26"/>
          <w:szCs w:val="26"/>
        </w:rPr>
      </w:pPr>
      <w:r w:rsidRPr="00CB57EF">
        <w:rPr>
          <w:sz w:val="26"/>
          <w:szCs w:val="26"/>
        </w:rPr>
        <w:t>– основные финансовые показатели схемы.</w:t>
      </w:r>
    </w:p>
    <w:p w:rsidR="00EB6C9B" w:rsidRPr="00CB57EF" w:rsidRDefault="00EB6C9B" w:rsidP="00E3605E">
      <w:pPr>
        <w:pStyle w:val="14"/>
        <w:spacing w:line="240" w:lineRule="auto"/>
        <w:ind w:firstLine="426"/>
        <w:rPr>
          <w:sz w:val="26"/>
          <w:szCs w:val="26"/>
        </w:rPr>
      </w:pPr>
      <w:r w:rsidRPr="00CB57EF">
        <w:rPr>
          <w:sz w:val="26"/>
          <w:szCs w:val="26"/>
        </w:rPr>
        <w:t xml:space="preserve">Цели </w:t>
      </w:r>
      <w:r w:rsidR="00A00B55" w:rsidRPr="00CB57EF">
        <w:rPr>
          <w:sz w:val="26"/>
          <w:szCs w:val="26"/>
        </w:rPr>
        <w:t xml:space="preserve">разработки </w:t>
      </w:r>
      <w:r w:rsidRPr="00CB57EF">
        <w:rPr>
          <w:sz w:val="26"/>
          <w:szCs w:val="26"/>
        </w:rPr>
        <w:t xml:space="preserve">схемы: </w:t>
      </w:r>
    </w:p>
    <w:p w:rsidR="00EB6C9B" w:rsidRPr="00CB57EF" w:rsidRDefault="00EB6C9B" w:rsidP="00E3605E">
      <w:pPr>
        <w:pStyle w:val="14"/>
        <w:spacing w:line="240" w:lineRule="auto"/>
        <w:ind w:firstLine="426"/>
        <w:rPr>
          <w:sz w:val="26"/>
          <w:szCs w:val="26"/>
        </w:rPr>
      </w:pPr>
      <w:r w:rsidRPr="00CB57EF">
        <w:rPr>
          <w:sz w:val="26"/>
          <w:szCs w:val="26"/>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w:t>
      </w:r>
      <w:r w:rsidR="00C26185">
        <w:rPr>
          <w:sz w:val="26"/>
          <w:szCs w:val="26"/>
        </w:rPr>
        <w:t>9</w:t>
      </w:r>
      <w:r w:rsidR="00A00B55" w:rsidRPr="00CB57EF">
        <w:rPr>
          <w:sz w:val="26"/>
          <w:szCs w:val="26"/>
        </w:rPr>
        <w:t xml:space="preserve"> года</w:t>
      </w:r>
      <w:r w:rsidR="00E3605E" w:rsidRPr="00CB57EF">
        <w:rPr>
          <w:sz w:val="26"/>
          <w:szCs w:val="26"/>
        </w:rPr>
        <w:t>;</w:t>
      </w:r>
    </w:p>
    <w:p w:rsidR="00026680" w:rsidRDefault="00EB6C9B" w:rsidP="00E3605E">
      <w:pPr>
        <w:pStyle w:val="14"/>
        <w:spacing w:line="240" w:lineRule="auto"/>
        <w:ind w:firstLine="426"/>
        <w:rPr>
          <w:sz w:val="26"/>
          <w:szCs w:val="26"/>
        </w:rPr>
      </w:pPr>
      <w:r w:rsidRPr="00CB57EF">
        <w:rPr>
          <w:sz w:val="26"/>
          <w:szCs w:val="26"/>
        </w:rPr>
        <w:t>- увеличение объемов оказани</w:t>
      </w:r>
      <w:r w:rsidR="00696FF3" w:rsidRPr="00CB57EF">
        <w:rPr>
          <w:sz w:val="26"/>
          <w:szCs w:val="26"/>
        </w:rPr>
        <w:t>я услуг</w:t>
      </w:r>
      <w:r w:rsidRPr="00CB57EF">
        <w:rPr>
          <w:sz w:val="26"/>
          <w:szCs w:val="26"/>
        </w:rPr>
        <w:t xml:space="preserve"> по водоснабжению и водоотведению при повышении </w:t>
      </w:r>
      <w:r w:rsidR="00696FF3" w:rsidRPr="00CB57EF">
        <w:rPr>
          <w:sz w:val="26"/>
          <w:szCs w:val="26"/>
        </w:rPr>
        <w:t xml:space="preserve">их </w:t>
      </w:r>
      <w:r w:rsidRPr="00CB57EF">
        <w:rPr>
          <w:sz w:val="26"/>
          <w:szCs w:val="26"/>
        </w:rPr>
        <w:t>качества и сохранении приемлемости действующей ценовой политики;</w:t>
      </w:r>
    </w:p>
    <w:p w:rsidR="00EB6C9B" w:rsidRPr="00CB57EF" w:rsidRDefault="00026680" w:rsidP="00E3605E">
      <w:pPr>
        <w:pStyle w:val="14"/>
        <w:spacing w:line="240" w:lineRule="auto"/>
        <w:ind w:firstLine="426"/>
        <w:rPr>
          <w:sz w:val="26"/>
          <w:szCs w:val="26"/>
        </w:rPr>
      </w:pPr>
      <w:r>
        <w:rPr>
          <w:sz w:val="26"/>
          <w:szCs w:val="26"/>
        </w:rPr>
        <w:t xml:space="preserve">-  </w:t>
      </w:r>
      <w:r w:rsidR="00E316E9" w:rsidRPr="00CB57EF">
        <w:rPr>
          <w:sz w:val="26"/>
          <w:szCs w:val="26"/>
        </w:rPr>
        <w:t>улучшени</w:t>
      </w:r>
      <w:r w:rsidR="00E316E9">
        <w:rPr>
          <w:sz w:val="26"/>
          <w:szCs w:val="26"/>
        </w:rPr>
        <w:t xml:space="preserve">е </w:t>
      </w:r>
      <w:r>
        <w:rPr>
          <w:sz w:val="26"/>
          <w:szCs w:val="26"/>
        </w:rPr>
        <w:t>экономичности работы систем водоснабжения</w:t>
      </w:r>
      <w:r w:rsidR="00E316E9">
        <w:rPr>
          <w:sz w:val="26"/>
          <w:szCs w:val="26"/>
        </w:rPr>
        <w:t xml:space="preserve"> и повышение доступности водоснабженческих услуг;  </w:t>
      </w:r>
    </w:p>
    <w:p w:rsidR="00EB6C9B" w:rsidRPr="00CB57EF" w:rsidRDefault="00EB6C9B" w:rsidP="00E3605E">
      <w:pPr>
        <w:pStyle w:val="14"/>
        <w:spacing w:line="240" w:lineRule="auto"/>
        <w:ind w:firstLine="426"/>
        <w:rPr>
          <w:sz w:val="26"/>
          <w:szCs w:val="26"/>
        </w:rPr>
      </w:pPr>
      <w:r w:rsidRPr="00CB57EF">
        <w:rPr>
          <w:sz w:val="26"/>
          <w:szCs w:val="26"/>
        </w:rPr>
        <w:t xml:space="preserve">– </w:t>
      </w:r>
      <w:r w:rsidR="00E316E9">
        <w:rPr>
          <w:sz w:val="26"/>
          <w:szCs w:val="26"/>
        </w:rPr>
        <w:t>повышение</w:t>
      </w:r>
      <w:r w:rsidR="00696FF3" w:rsidRPr="00CB57EF">
        <w:rPr>
          <w:sz w:val="26"/>
          <w:szCs w:val="26"/>
        </w:rPr>
        <w:t xml:space="preserve">надежности </w:t>
      </w:r>
      <w:r w:rsidRPr="00CB57EF">
        <w:rPr>
          <w:sz w:val="26"/>
          <w:szCs w:val="26"/>
        </w:rPr>
        <w:t xml:space="preserve">работы систем водоснабжения; </w:t>
      </w:r>
    </w:p>
    <w:p w:rsidR="00EB6C9B" w:rsidRPr="00CB57EF" w:rsidRDefault="00EB6C9B" w:rsidP="00E3605E">
      <w:pPr>
        <w:pStyle w:val="14"/>
        <w:spacing w:line="240" w:lineRule="auto"/>
        <w:ind w:firstLine="426"/>
        <w:rPr>
          <w:sz w:val="26"/>
          <w:szCs w:val="26"/>
        </w:rPr>
      </w:pPr>
      <w:r w:rsidRPr="00CB57EF">
        <w:rPr>
          <w:sz w:val="26"/>
          <w:szCs w:val="26"/>
        </w:rPr>
        <w:t xml:space="preserve">- повышение качества питьевой воды, поступающей к потребителям; </w:t>
      </w:r>
    </w:p>
    <w:p w:rsidR="00EB6C9B" w:rsidRPr="00CB57EF" w:rsidRDefault="00A507A3" w:rsidP="00A507A3">
      <w:pPr>
        <w:pStyle w:val="14"/>
        <w:spacing w:line="240" w:lineRule="auto"/>
        <w:ind w:firstLine="0"/>
        <w:rPr>
          <w:sz w:val="26"/>
          <w:szCs w:val="26"/>
        </w:rPr>
      </w:pPr>
      <w:r w:rsidRPr="00CB57EF">
        <w:rPr>
          <w:sz w:val="26"/>
          <w:szCs w:val="26"/>
        </w:rPr>
        <w:t xml:space="preserve">      -</w:t>
      </w:r>
      <w:r w:rsidR="00EB6C9B" w:rsidRPr="00CB57EF">
        <w:rPr>
          <w:sz w:val="26"/>
          <w:szCs w:val="26"/>
        </w:rPr>
        <w:t xml:space="preserve">обеспечение надежного и экологически безопасного отведения стоков и их очистку, соответствующую экологическим нормативам; </w:t>
      </w:r>
    </w:p>
    <w:p w:rsidR="00EB6C9B" w:rsidRDefault="00EB6C9B" w:rsidP="00A507A3">
      <w:pPr>
        <w:pStyle w:val="14"/>
        <w:spacing w:line="240" w:lineRule="auto"/>
        <w:ind w:firstLine="0"/>
        <w:rPr>
          <w:sz w:val="26"/>
          <w:szCs w:val="26"/>
        </w:rPr>
      </w:pPr>
      <w:r w:rsidRPr="00CB57EF">
        <w:rPr>
          <w:sz w:val="26"/>
          <w:szCs w:val="26"/>
        </w:rPr>
        <w:t>- снижение вредного воздействия на окружающую среду.</w:t>
      </w:r>
    </w:p>
    <w:p w:rsidR="00284243" w:rsidRPr="00AE729A" w:rsidRDefault="00284243" w:rsidP="00A507A3">
      <w:pPr>
        <w:pStyle w:val="14"/>
        <w:spacing w:line="240" w:lineRule="auto"/>
        <w:ind w:firstLine="0"/>
        <w:rPr>
          <w:szCs w:val="28"/>
        </w:rPr>
      </w:pPr>
    </w:p>
    <w:p w:rsidR="00DB7569" w:rsidRPr="003F4293" w:rsidRDefault="00DB7569" w:rsidP="000C3711">
      <w:pPr>
        <w:spacing w:after="120"/>
        <w:jc w:val="center"/>
        <w:rPr>
          <w:b/>
          <w:sz w:val="26"/>
          <w:szCs w:val="26"/>
        </w:rPr>
      </w:pPr>
      <w:r w:rsidRPr="003F4293">
        <w:rPr>
          <w:b/>
          <w:sz w:val="26"/>
          <w:szCs w:val="26"/>
        </w:rPr>
        <w:lastRenderedPageBreak/>
        <w:t xml:space="preserve">Основные понятия, используемые в </w:t>
      </w:r>
      <w:r w:rsidR="00F165C7" w:rsidRPr="003F4293">
        <w:rPr>
          <w:b/>
          <w:sz w:val="26"/>
          <w:szCs w:val="26"/>
        </w:rPr>
        <w:t>схеме</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Абонент</w:t>
      </w:r>
      <w:r w:rsidRPr="003F4293">
        <w:rPr>
          <w:color w:val="373737"/>
          <w:sz w:val="26"/>
          <w:szCs w:val="26"/>
        </w:rPr>
        <w:t xml:space="preserve"> - физическое либо юридическое лицо, заключившее или обязанное заключить договор холодного водоснабжения и (или) договор водоотведения, единый договор холодного водоснабженияи водоотведения;</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Водоотведение</w:t>
      </w:r>
      <w:r w:rsidRPr="003F4293">
        <w:rPr>
          <w:color w:val="373737"/>
          <w:sz w:val="26"/>
          <w:szCs w:val="26"/>
        </w:rPr>
        <w:t xml:space="preserve"> - прием, транспортировка и очистка сточных вод с использованием централизованной системы водоотведения; </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Водоподготовка</w:t>
      </w:r>
      <w:r w:rsidRPr="003F4293">
        <w:rPr>
          <w:color w:val="373737"/>
          <w:sz w:val="26"/>
          <w:szCs w:val="26"/>
        </w:rPr>
        <w:t xml:space="preserve"> - обработка воды, обеспечивающая ее использование в качестве питьевой или технической воды;</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Водоснабжение</w:t>
      </w:r>
      <w:r w:rsidR="00E316E9">
        <w:rPr>
          <w:color w:val="373737"/>
          <w:sz w:val="26"/>
          <w:szCs w:val="26"/>
        </w:rPr>
        <w:t>–извлечение природной воды, ее очистка</w:t>
      </w:r>
      <w:r w:rsidRPr="003F4293">
        <w:rPr>
          <w:color w:val="373737"/>
          <w:sz w:val="26"/>
          <w:szCs w:val="26"/>
        </w:rPr>
        <w:t>,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Водопроводная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Гарантирующая организация</w:t>
      </w:r>
      <w:r w:rsidRPr="003F4293">
        <w:rPr>
          <w:color w:val="373737"/>
          <w:sz w:val="26"/>
          <w:szCs w:val="26"/>
        </w:rPr>
        <w:t xml:space="preserve">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w:t>
      </w:r>
      <w:r w:rsidR="00E316E9">
        <w:rPr>
          <w:color w:val="373737"/>
          <w:sz w:val="26"/>
          <w:szCs w:val="26"/>
        </w:rPr>
        <w:t xml:space="preserve">муниципального района, </w:t>
      </w:r>
      <w:r w:rsidRPr="003F4293">
        <w:rPr>
          <w:color w:val="373737"/>
          <w:sz w:val="26"/>
          <w:szCs w:val="26"/>
        </w:rPr>
        <w:t>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Канализационная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сточныхвод; </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Сточные воды централизованной системы водоотведения (далее - сточные воды)</w:t>
      </w:r>
      <w:r w:rsidRPr="003F4293">
        <w:rPr>
          <w:color w:val="373737"/>
          <w:sz w:val="26"/>
          <w:szCs w:val="26"/>
        </w:rPr>
        <w:t xml:space="preserve">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DB7569" w:rsidRPr="003F4293" w:rsidRDefault="00DB7569" w:rsidP="00512C26">
      <w:pPr>
        <w:shd w:val="clear" w:color="auto" w:fill="FFFFFF"/>
        <w:ind w:right="709" w:firstLine="709"/>
        <w:jc w:val="both"/>
        <w:rPr>
          <w:color w:val="373737"/>
          <w:sz w:val="26"/>
          <w:szCs w:val="26"/>
        </w:rPr>
      </w:pPr>
      <w:r w:rsidRPr="003F4293">
        <w:rPr>
          <w:b/>
          <w:color w:val="373737"/>
          <w:sz w:val="26"/>
          <w:szCs w:val="26"/>
        </w:rPr>
        <w:t xml:space="preserve">Коммерческий учет воды и сточных вод (далее </w:t>
      </w:r>
      <w:r w:rsidR="00CB57EF" w:rsidRPr="003F4293">
        <w:rPr>
          <w:b/>
          <w:color w:val="373737"/>
          <w:sz w:val="26"/>
          <w:szCs w:val="26"/>
        </w:rPr>
        <w:t>по тексту</w:t>
      </w:r>
      <w:r w:rsidRPr="003F4293">
        <w:rPr>
          <w:b/>
          <w:color w:val="373737"/>
          <w:sz w:val="26"/>
          <w:szCs w:val="26"/>
        </w:rPr>
        <w:t xml:space="preserve"> - коммерческий учет)</w:t>
      </w:r>
      <w:r w:rsidRPr="003F4293">
        <w:rPr>
          <w:color w:val="373737"/>
          <w:sz w:val="26"/>
          <w:szCs w:val="26"/>
        </w:rPr>
        <w:t xml:space="preserve">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Состав и свойства сточных вод</w:t>
      </w:r>
      <w:r w:rsidRPr="003F4293">
        <w:rPr>
          <w:color w:val="373737"/>
          <w:sz w:val="26"/>
          <w:szCs w:val="26"/>
        </w:rPr>
        <w:t xml:space="preserve">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306F0" w:rsidRPr="003F4293" w:rsidRDefault="00DB7569" w:rsidP="00BD1DA5">
      <w:pPr>
        <w:shd w:val="clear" w:color="auto" w:fill="FFFFFF"/>
        <w:ind w:right="708" w:firstLine="567"/>
        <w:jc w:val="both"/>
        <w:rPr>
          <w:color w:val="373737"/>
          <w:sz w:val="26"/>
          <w:szCs w:val="26"/>
        </w:rPr>
      </w:pPr>
      <w:r w:rsidRPr="003F4293">
        <w:rPr>
          <w:b/>
          <w:color w:val="373737"/>
          <w:sz w:val="26"/>
          <w:szCs w:val="26"/>
        </w:rPr>
        <w:t>Качество и безопасность воды</w:t>
      </w:r>
      <w:r w:rsidRPr="003F4293">
        <w:rPr>
          <w:color w:val="373737"/>
          <w:sz w:val="26"/>
          <w:szCs w:val="26"/>
        </w:rPr>
        <w:t xml:space="preserve">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Нецентрализованная система холодного водоснабжения</w:t>
      </w:r>
      <w:r w:rsidRPr="003F4293">
        <w:rPr>
          <w:color w:val="373737"/>
          <w:sz w:val="26"/>
          <w:szCs w:val="26"/>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Питьевая вода</w:t>
      </w:r>
      <w:r w:rsidRPr="003F4293">
        <w:rPr>
          <w:color w:val="373737"/>
          <w:sz w:val="26"/>
          <w:szCs w:val="26"/>
        </w:rPr>
        <w:t xml:space="preserve">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lastRenderedPageBreak/>
        <w:t>Техническая вода</w:t>
      </w:r>
      <w:r w:rsidRPr="003F4293">
        <w:rPr>
          <w:color w:val="373737"/>
          <w:sz w:val="26"/>
          <w:szCs w:val="26"/>
        </w:rPr>
        <w:t xml:space="preserve">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Транспортировка воды (сточных вод)</w:t>
      </w:r>
      <w:r w:rsidRPr="003F4293">
        <w:rPr>
          <w:color w:val="373737"/>
          <w:sz w:val="26"/>
          <w:szCs w:val="26"/>
        </w:rPr>
        <w:t xml:space="preserve"> - перемещение воды (сточных вод), осуществляемое с использованием водопроводных (канализационных) сетей;</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Централизованная система водоотведения (канализации)</w:t>
      </w:r>
      <w:r w:rsidRPr="003F4293">
        <w:rPr>
          <w:color w:val="373737"/>
          <w:sz w:val="26"/>
          <w:szCs w:val="26"/>
        </w:rPr>
        <w:t xml:space="preserve"> - комплекс технологически связанных между собой инженерных сооружений, предназначенных для водоотведения;</w:t>
      </w:r>
    </w:p>
    <w:p w:rsidR="00DB7569" w:rsidRPr="00BD1DA5" w:rsidRDefault="00DB7569" w:rsidP="00BD1DA5">
      <w:pPr>
        <w:shd w:val="clear" w:color="auto" w:fill="FFFFFF"/>
        <w:ind w:right="708" w:firstLine="567"/>
        <w:jc w:val="both"/>
        <w:rPr>
          <w:color w:val="373737"/>
          <w:sz w:val="28"/>
          <w:szCs w:val="28"/>
        </w:rPr>
      </w:pPr>
      <w:r w:rsidRPr="003F4293">
        <w:rPr>
          <w:b/>
          <w:color w:val="373737"/>
          <w:sz w:val="26"/>
          <w:szCs w:val="26"/>
        </w:rPr>
        <w:t>Централизованная система холодного водоснабжения</w:t>
      </w:r>
      <w:r w:rsidRPr="003F4293">
        <w:rPr>
          <w:color w:val="373737"/>
          <w:sz w:val="26"/>
          <w:szCs w:val="26"/>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81ADB" w:rsidRPr="00801F35" w:rsidRDefault="00681ADB" w:rsidP="00681ADB">
      <w:pPr>
        <w:tabs>
          <w:tab w:val="left" w:pos="3086"/>
        </w:tabs>
        <w:suppressAutoHyphens/>
        <w:spacing w:before="120"/>
        <w:ind w:left="425"/>
        <w:rPr>
          <w:b/>
          <w:bCs/>
          <w:sz w:val="26"/>
          <w:szCs w:val="26"/>
        </w:rPr>
      </w:pPr>
      <w:r w:rsidRPr="00801F35">
        <w:rPr>
          <w:b/>
          <w:bCs/>
          <w:sz w:val="26"/>
          <w:szCs w:val="26"/>
        </w:rPr>
        <w:t>Список сокращений, использованных в схеме:</w:t>
      </w:r>
    </w:p>
    <w:p w:rsidR="00681ADB" w:rsidRPr="00801F35" w:rsidRDefault="00681ADB" w:rsidP="00681ADB">
      <w:pPr>
        <w:suppressAutoHyphens/>
        <w:autoSpaceDN w:val="0"/>
        <w:adjustRightInd w:val="0"/>
        <w:ind w:firstLine="709"/>
        <w:rPr>
          <w:sz w:val="26"/>
          <w:szCs w:val="26"/>
        </w:rPr>
      </w:pPr>
      <w:r w:rsidRPr="00801F35">
        <w:rPr>
          <w:sz w:val="26"/>
          <w:szCs w:val="26"/>
        </w:rPr>
        <w:t>МР – муниципальный район;</w:t>
      </w:r>
    </w:p>
    <w:p w:rsidR="00681ADB" w:rsidRDefault="00B46E82" w:rsidP="00681ADB">
      <w:pPr>
        <w:suppressAutoHyphens/>
        <w:autoSpaceDN w:val="0"/>
        <w:adjustRightInd w:val="0"/>
        <w:ind w:firstLine="709"/>
        <w:rPr>
          <w:sz w:val="26"/>
          <w:szCs w:val="26"/>
        </w:rPr>
      </w:pPr>
      <w:r>
        <w:rPr>
          <w:sz w:val="26"/>
          <w:szCs w:val="26"/>
        </w:rPr>
        <w:t>ГП</w:t>
      </w:r>
      <w:r w:rsidR="00681ADB" w:rsidRPr="00801F35">
        <w:rPr>
          <w:sz w:val="26"/>
          <w:szCs w:val="26"/>
        </w:rPr>
        <w:t xml:space="preserve"> –   </w:t>
      </w:r>
      <w:r>
        <w:rPr>
          <w:sz w:val="26"/>
          <w:szCs w:val="26"/>
        </w:rPr>
        <w:t>городское поселение</w:t>
      </w:r>
      <w:r w:rsidR="00681ADB" w:rsidRPr="00801F35">
        <w:rPr>
          <w:sz w:val="26"/>
          <w:szCs w:val="26"/>
        </w:rPr>
        <w:t>;</w:t>
      </w:r>
    </w:p>
    <w:p w:rsidR="00F73F87" w:rsidRDefault="00F73F87" w:rsidP="00681ADB">
      <w:pPr>
        <w:suppressAutoHyphens/>
        <w:autoSpaceDN w:val="0"/>
        <w:adjustRightInd w:val="0"/>
        <w:ind w:firstLine="709"/>
        <w:rPr>
          <w:sz w:val="26"/>
          <w:szCs w:val="26"/>
        </w:rPr>
      </w:pPr>
      <w:r>
        <w:rPr>
          <w:sz w:val="26"/>
          <w:szCs w:val="26"/>
        </w:rPr>
        <w:t>СП – сельское поселение;</w:t>
      </w:r>
    </w:p>
    <w:p w:rsidR="00E25977" w:rsidRDefault="00E25977" w:rsidP="00681ADB">
      <w:pPr>
        <w:suppressAutoHyphens/>
        <w:autoSpaceDN w:val="0"/>
        <w:adjustRightInd w:val="0"/>
        <w:ind w:firstLine="709"/>
        <w:rPr>
          <w:sz w:val="26"/>
          <w:szCs w:val="26"/>
        </w:rPr>
      </w:pPr>
      <w:r>
        <w:rPr>
          <w:sz w:val="26"/>
          <w:szCs w:val="26"/>
        </w:rPr>
        <w:t>РСО – ресурсоснабжающая организация</w:t>
      </w:r>
      <w:r w:rsidR="00835E8E">
        <w:rPr>
          <w:sz w:val="26"/>
          <w:szCs w:val="26"/>
        </w:rPr>
        <w:t>;</w:t>
      </w:r>
    </w:p>
    <w:p w:rsidR="00662E0A" w:rsidRPr="00801F35" w:rsidRDefault="00662E0A" w:rsidP="00681ADB">
      <w:pPr>
        <w:suppressAutoHyphens/>
        <w:autoSpaceDN w:val="0"/>
        <w:adjustRightInd w:val="0"/>
        <w:ind w:firstLine="709"/>
        <w:rPr>
          <w:sz w:val="26"/>
          <w:szCs w:val="26"/>
        </w:rPr>
      </w:pPr>
      <w:r>
        <w:rPr>
          <w:sz w:val="26"/>
          <w:szCs w:val="26"/>
        </w:rPr>
        <w:t>ВКХ – водопроводно-канализационное хозяйство;</w:t>
      </w:r>
    </w:p>
    <w:p w:rsidR="00681ADB" w:rsidRPr="00801F35" w:rsidRDefault="00681ADB" w:rsidP="00681ADB">
      <w:pPr>
        <w:shd w:val="clear" w:color="auto" w:fill="FFFFFF"/>
        <w:suppressAutoHyphens/>
        <w:ind w:right="708" w:firstLine="567"/>
        <w:jc w:val="both"/>
        <w:rPr>
          <w:color w:val="000000"/>
          <w:sz w:val="26"/>
          <w:szCs w:val="26"/>
        </w:rPr>
      </w:pPr>
      <w:r w:rsidRPr="00801F35">
        <w:rPr>
          <w:color w:val="000000"/>
          <w:sz w:val="26"/>
          <w:szCs w:val="26"/>
        </w:rPr>
        <w:t xml:space="preserve">  МКД – многоквартирные дома;</w:t>
      </w:r>
    </w:p>
    <w:p w:rsidR="00681ADB" w:rsidRDefault="00681ADB" w:rsidP="00681ADB">
      <w:pPr>
        <w:shd w:val="clear" w:color="auto" w:fill="FFFFFF"/>
        <w:suppressAutoHyphens/>
        <w:ind w:right="708" w:firstLine="709"/>
        <w:jc w:val="both"/>
        <w:rPr>
          <w:color w:val="000000"/>
          <w:sz w:val="26"/>
          <w:szCs w:val="26"/>
        </w:rPr>
      </w:pPr>
      <w:r w:rsidRPr="00801F35">
        <w:rPr>
          <w:color w:val="000000"/>
          <w:sz w:val="26"/>
          <w:szCs w:val="26"/>
        </w:rPr>
        <w:t>ИЖД – индивидуальные жилые дома;</w:t>
      </w:r>
    </w:p>
    <w:p w:rsidR="00331A7B" w:rsidRDefault="00331A7B" w:rsidP="00681ADB">
      <w:pPr>
        <w:shd w:val="clear" w:color="auto" w:fill="FFFFFF"/>
        <w:suppressAutoHyphens/>
        <w:ind w:right="708" w:firstLine="709"/>
        <w:jc w:val="both"/>
        <w:rPr>
          <w:color w:val="000000"/>
          <w:sz w:val="26"/>
          <w:szCs w:val="26"/>
        </w:rPr>
      </w:pPr>
      <w:r>
        <w:rPr>
          <w:color w:val="000000"/>
          <w:sz w:val="26"/>
          <w:szCs w:val="26"/>
        </w:rPr>
        <w:t>ВС – водоснабжение;</w:t>
      </w:r>
    </w:p>
    <w:p w:rsidR="00331A7B" w:rsidRPr="00801F35" w:rsidRDefault="00331A7B" w:rsidP="00681ADB">
      <w:pPr>
        <w:shd w:val="clear" w:color="auto" w:fill="FFFFFF"/>
        <w:suppressAutoHyphens/>
        <w:ind w:right="708" w:firstLine="709"/>
        <w:jc w:val="both"/>
        <w:rPr>
          <w:color w:val="000000"/>
          <w:sz w:val="26"/>
          <w:szCs w:val="26"/>
        </w:rPr>
      </w:pPr>
      <w:r>
        <w:rPr>
          <w:color w:val="000000"/>
          <w:sz w:val="26"/>
          <w:szCs w:val="26"/>
        </w:rPr>
        <w:t>ВО – водоотведение;</w:t>
      </w:r>
    </w:p>
    <w:p w:rsidR="00681ADB" w:rsidRPr="00801F35" w:rsidRDefault="00681ADB" w:rsidP="00681ADB">
      <w:pPr>
        <w:suppressAutoHyphens/>
        <w:autoSpaceDN w:val="0"/>
        <w:adjustRightInd w:val="0"/>
        <w:ind w:firstLine="709"/>
        <w:rPr>
          <w:sz w:val="26"/>
          <w:szCs w:val="26"/>
        </w:rPr>
      </w:pPr>
      <w:r w:rsidRPr="00801F35">
        <w:rPr>
          <w:sz w:val="26"/>
          <w:szCs w:val="26"/>
        </w:rPr>
        <w:t>ЦСВС – централизованная система водоснабжения;</w:t>
      </w:r>
    </w:p>
    <w:p w:rsidR="00681ADB" w:rsidRDefault="00681ADB" w:rsidP="00681ADB">
      <w:pPr>
        <w:suppressAutoHyphens/>
        <w:autoSpaceDN w:val="0"/>
        <w:adjustRightInd w:val="0"/>
        <w:ind w:firstLine="709"/>
        <w:rPr>
          <w:sz w:val="26"/>
          <w:szCs w:val="26"/>
        </w:rPr>
      </w:pPr>
      <w:r w:rsidRPr="00801F35">
        <w:rPr>
          <w:sz w:val="26"/>
          <w:szCs w:val="26"/>
        </w:rPr>
        <w:t>ЦСВО – централизованная система водоотведения;</w:t>
      </w:r>
    </w:p>
    <w:p w:rsidR="006B3772" w:rsidRDefault="006B3772" w:rsidP="00681ADB">
      <w:pPr>
        <w:suppressAutoHyphens/>
        <w:autoSpaceDN w:val="0"/>
        <w:adjustRightInd w:val="0"/>
        <w:ind w:firstLine="709"/>
        <w:rPr>
          <w:sz w:val="26"/>
          <w:szCs w:val="26"/>
        </w:rPr>
      </w:pPr>
      <w:r>
        <w:rPr>
          <w:sz w:val="26"/>
          <w:szCs w:val="26"/>
        </w:rPr>
        <w:t>ХВС – холодное водоснабжение;</w:t>
      </w:r>
    </w:p>
    <w:p w:rsidR="006B3772" w:rsidRPr="00801F35" w:rsidRDefault="006B3772" w:rsidP="00681ADB">
      <w:pPr>
        <w:suppressAutoHyphens/>
        <w:autoSpaceDN w:val="0"/>
        <w:adjustRightInd w:val="0"/>
        <w:ind w:firstLine="709"/>
        <w:rPr>
          <w:sz w:val="26"/>
          <w:szCs w:val="26"/>
        </w:rPr>
      </w:pPr>
      <w:r>
        <w:rPr>
          <w:sz w:val="26"/>
          <w:szCs w:val="26"/>
        </w:rPr>
        <w:t>ГВС – горячее водоснабжение;</w:t>
      </w:r>
    </w:p>
    <w:p w:rsidR="00681ADB" w:rsidRPr="00801F35" w:rsidRDefault="00681ADB" w:rsidP="00681ADB">
      <w:pPr>
        <w:suppressAutoHyphens/>
        <w:autoSpaceDN w:val="0"/>
        <w:adjustRightInd w:val="0"/>
        <w:ind w:firstLine="709"/>
        <w:rPr>
          <w:sz w:val="26"/>
          <w:szCs w:val="26"/>
        </w:rPr>
      </w:pPr>
      <w:r w:rsidRPr="00801F35">
        <w:rPr>
          <w:sz w:val="26"/>
          <w:szCs w:val="26"/>
        </w:rPr>
        <w:t>ВЗС – водозаборные сооружения;</w:t>
      </w:r>
    </w:p>
    <w:p w:rsidR="00681ADB" w:rsidRPr="00801F35" w:rsidRDefault="00681ADB" w:rsidP="00681ADB">
      <w:pPr>
        <w:suppressAutoHyphens/>
        <w:autoSpaceDN w:val="0"/>
        <w:adjustRightInd w:val="0"/>
        <w:ind w:firstLine="709"/>
        <w:rPr>
          <w:sz w:val="26"/>
          <w:szCs w:val="26"/>
        </w:rPr>
      </w:pPr>
      <w:r w:rsidRPr="00801F35">
        <w:rPr>
          <w:sz w:val="26"/>
          <w:szCs w:val="26"/>
        </w:rPr>
        <w:t>НТД – нормативно-техническая документация;</w:t>
      </w:r>
    </w:p>
    <w:p w:rsidR="00681ADB" w:rsidRPr="00801F35" w:rsidRDefault="00681ADB" w:rsidP="00681ADB">
      <w:pPr>
        <w:suppressAutoHyphens/>
        <w:autoSpaceDN w:val="0"/>
        <w:adjustRightInd w:val="0"/>
        <w:ind w:firstLine="709"/>
        <w:rPr>
          <w:sz w:val="26"/>
          <w:szCs w:val="26"/>
        </w:rPr>
      </w:pPr>
      <w:r w:rsidRPr="00801F35">
        <w:rPr>
          <w:sz w:val="26"/>
          <w:szCs w:val="26"/>
        </w:rPr>
        <w:t xml:space="preserve">НЦС -  укрупненные нормативы цены строительства; </w:t>
      </w:r>
    </w:p>
    <w:p w:rsidR="00681ADB" w:rsidRPr="00801F35" w:rsidRDefault="00662E0A" w:rsidP="00681ADB">
      <w:pPr>
        <w:suppressAutoHyphens/>
        <w:autoSpaceDN w:val="0"/>
        <w:adjustRightInd w:val="0"/>
        <w:ind w:firstLine="709"/>
        <w:rPr>
          <w:sz w:val="26"/>
          <w:szCs w:val="26"/>
        </w:rPr>
      </w:pPr>
      <w:r>
        <w:rPr>
          <w:sz w:val="26"/>
          <w:szCs w:val="26"/>
        </w:rPr>
        <w:t xml:space="preserve">ПНС </w:t>
      </w:r>
      <w:r w:rsidR="00681ADB" w:rsidRPr="00801F35">
        <w:rPr>
          <w:sz w:val="26"/>
          <w:szCs w:val="26"/>
        </w:rPr>
        <w:t xml:space="preserve">– </w:t>
      </w:r>
      <w:r>
        <w:rPr>
          <w:sz w:val="26"/>
          <w:szCs w:val="26"/>
        </w:rPr>
        <w:t>повысительная</w:t>
      </w:r>
      <w:r w:rsidR="00681ADB" w:rsidRPr="00801F35">
        <w:rPr>
          <w:sz w:val="26"/>
          <w:szCs w:val="26"/>
        </w:rPr>
        <w:t>насосная станция;</w:t>
      </w:r>
    </w:p>
    <w:p w:rsidR="00681ADB" w:rsidRPr="00801F35" w:rsidRDefault="000B2369" w:rsidP="00681ADB">
      <w:pPr>
        <w:suppressAutoHyphens/>
        <w:autoSpaceDN w:val="0"/>
        <w:adjustRightInd w:val="0"/>
        <w:ind w:firstLine="709"/>
        <w:rPr>
          <w:sz w:val="26"/>
          <w:szCs w:val="26"/>
        </w:rPr>
      </w:pPr>
      <w:r>
        <w:rPr>
          <w:sz w:val="26"/>
          <w:szCs w:val="26"/>
        </w:rPr>
        <w:t>ВО</w:t>
      </w:r>
      <w:r w:rsidR="00F163B2">
        <w:rPr>
          <w:sz w:val="26"/>
          <w:szCs w:val="26"/>
        </w:rPr>
        <w:t>С</w:t>
      </w:r>
      <w:r w:rsidR="00681ADB" w:rsidRPr="00801F35">
        <w:rPr>
          <w:sz w:val="26"/>
          <w:szCs w:val="26"/>
        </w:rPr>
        <w:t>–</w:t>
      </w:r>
      <w:r>
        <w:rPr>
          <w:sz w:val="26"/>
          <w:szCs w:val="26"/>
        </w:rPr>
        <w:t>водоочистные сооруже</w:t>
      </w:r>
      <w:r w:rsidR="00E37DA4">
        <w:rPr>
          <w:sz w:val="26"/>
          <w:szCs w:val="26"/>
        </w:rPr>
        <w:t>н</w:t>
      </w:r>
      <w:r>
        <w:rPr>
          <w:sz w:val="26"/>
          <w:szCs w:val="26"/>
        </w:rPr>
        <w:t xml:space="preserve">ия, </w:t>
      </w:r>
      <w:r w:rsidR="00681ADB" w:rsidRPr="00801F35">
        <w:rPr>
          <w:sz w:val="26"/>
          <w:szCs w:val="26"/>
        </w:rPr>
        <w:t>станция</w:t>
      </w:r>
      <w:r w:rsidR="00F163B2">
        <w:rPr>
          <w:sz w:val="26"/>
          <w:szCs w:val="26"/>
        </w:rPr>
        <w:t xml:space="preserve"> очистки воды</w:t>
      </w:r>
      <w:r w:rsidR="00681ADB" w:rsidRPr="00801F35">
        <w:rPr>
          <w:sz w:val="26"/>
          <w:szCs w:val="26"/>
        </w:rPr>
        <w:t>;</w:t>
      </w:r>
    </w:p>
    <w:p w:rsidR="00681ADB" w:rsidRPr="00801F35" w:rsidRDefault="00681ADB" w:rsidP="00681ADB">
      <w:pPr>
        <w:suppressAutoHyphens/>
        <w:autoSpaceDN w:val="0"/>
        <w:adjustRightInd w:val="0"/>
        <w:ind w:firstLine="709"/>
        <w:rPr>
          <w:sz w:val="26"/>
          <w:szCs w:val="26"/>
        </w:rPr>
      </w:pPr>
      <w:r w:rsidRPr="00801F35">
        <w:rPr>
          <w:sz w:val="26"/>
          <w:szCs w:val="26"/>
        </w:rPr>
        <w:t>КНС – канализационная насосная станция;</w:t>
      </w:r>
    </w:p>
    <w:p w:rsidR="00681ADB" w:rsidRPr="00801F35" w:rsidRDefault="00681ADB" w:rsidP="00681ADB">
      <w:pPr>
        <w:suppressAutoHyphens/>
        <w:autoSpaceDN w:val="0"/>
        <w:adjustRightInd w:val="0"/>
        <w:ind w:firstLine="709"/>
        <w:rPr>
          <w:sz w:val="26"/>
          <w:szCs w:val="26"/>
        </w:rPr>
      </w:pPr>
      <w:r w:rsidRPr="00801F35">
        <w:rPr>
          <w:sz w:val="26"/>
          <w:szCs w:val="26"/>
        </w:rPr>
        <w:t>ОСК – очистные сооружения канализации;</w:t>
      </w:r>
    </w:p>
    <w:p w:rsidR="00681ADB" w:rsidRPr="00801F35" w:rsidRDefault="00681ADB" w:rsidP="00681ADB">
      <w:pPr>
        <w:suppressAutoHyphens/>
        <w:autoSpaceDN w:val="0"/>
        <w:adjustRightInd w:val="0"/>
        <w:ind w:firstLine="709"/>
        <w:rPr>
          <w:sz w:val="26"/>
          <w:szCs w:val="26"/>
        </w:rPr>
      </w:pPr>
      <w:r w:rsidRPr="00801F35">
        <w:rPr>
          <w:sz w:val="26"/>
          <w:szCs w:val="26"/>
        </w:rPr>
        <w:t>РЧВ – резервуар чистой воды;</w:t>
      </w:r>
    </w:p>
    <w:p w:rsidR="00681ADB" w:rsidRPr="00801F35" w:rsidRDefault="00681ADB" w:rsidP="00681ADB">
      <w:pPr>
        <w:suppressAutoHyphens/>
        <w:autoSpaceDN w:val="0"/>
        <w:adjustRightInd w:val="0"/>
        <w:ind w:firstLine="709"/>
        <w:rPr>
          <w:sz w:val="26"/>
          <w:szCs w:val="26"/>
        </w:rPr>
      </w:pPr>
      <w:r w:rsidRPr="00801F35">
        <w:rPr>
          <w:sz w:val="26"/>
          <w:szCs w:val="26"/>
        </w:rPr>
        <w:t>ВНБ – водонапорная башня;</w:t>
      </w:r>
    </w:p>
    <w:p w:rsidR="00A82BBC" w:rsidRPr="00801F35" w:rsidRDefault="00681ADB" w:rsidP="00681ADB">
      <w:pPr>
        <w:ind w:firstLine="709"/>
        <w:rPr>
          <w:sz w:val="26"/>
          <w:szCs w:val="26"/>
        </w:rPr>
      </w:pPr>
      <w:r w:rsidRPr="00801F35">
        <w:rPr>
          <w:color w:val="000000"/>
          <w:sz w:val="26"/>
          <w:szCs w:val="26"/>
        </w:rPr>
        <w:t>ЧРП – частотно-регулируемый привод.</w:t>
      </w:r>
    </w:p>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476613" w:rsidRDefault="00476613" w:rsidP="00DB7569"/>
    <w:p w:rsidR="00476613" w:rsidRDefault="00476613" w:rsidP="00DB7569"/>
    <w:p w:rsidR="00476613" w:rsidRDefault="00476613" w:rsidP="00DB7569"/>
    <w:p w:rsidR="00476613" w:rsidRDefault="00476613" w:rsidP="00DB7569"/>
    <w:p w:rsidR="00565CF8" w:rsidRDefault="00854110" w:rsidP="00565CF8">
      <w:pPr>
        <w:spacing w:after="120"/>
        <w:rPr>
          <w:b/>
          <w:sz w:val="28"/>
          <w:szCs w:val="28"/>
        </w:rPr>
      </w:pPr>
      <w:r>
        <w:rPr>
          <w:b/>
          <w:sz w:val="28"/>
          <w:szCs w:val="28"/>
        </w:rPr>
        <w:lastRenderedPageBreak/>
        <w:t>1</w:t>
      </w:r>
      <w:r w:rsidR="00650E91">
        <w:rPr>
          <w:b/>
          <w:sz w:val="28"/>
          <w:szCs w:val="28"/>
        </w:rPr>
        <w:t xml:space="preserve">. </w:t>
      </w:r>
      <w:r w:rsidR="00235F13" w:rsidRPr="00F7664F">
        <w:rPr>
          <w:b/>
          <w:sz w:val="28"/>
          <w:szCs w:val="28"/>
        </w:rPr>
        <w:t xml:space="preserve">Общие сведения </w:t>
      </w:r>
    </w:p>
    <w:p w:rsidR="00F7664F" w:rsidRDefault="00F7664F" w:rsidP="00B46E82">
      <w:pPr>
        <w:pStyle w:val="a7"/>
        <w:numPr>
          <w:ilvl w:val="1"/>
          <w:numId w:val="3"/>
        </w:numPr>
        <w:spacing w:before="120"/>
        <w:jc w:val="both"/>
        <w:rPr>
          <w:b/>
          <w:sz w:val="26"/>
          <w:szCs w:val="26"/>
        </w:rPr>
      </w:pPr>
      <w:r w:rsidRPr="00934BC1">
        <w:rPr>
          <w:b/>
          <w:sz w:val="26"/>
          <w:szCs w:val="26"/>
        </w:rPr>
        <w:t xml:space="preserve">Общие сведения о </w:t>
      </w:r>
      <w:r w:rsidR="00B46E82">
        <w:rPr>
          <w:b/>
          <w:sz w:val="26"/>
          <w:szCs w:val="26"/>
        </w:rPr>
        <w:t>Макарьевско</w:t>
      </w:r>
      <w:r w:rsidR="00A3249E">
        <w:rPr>
          <w:b/>
          <w:sz w:val="26"/>
          <w:szCs w:val="26"/>
        </w:rPr>
        <w:t>м</w:t>
      </w:r>
      <w:r w:rsidR="00C26185">
        <w:rPr>
          <w:b/>
          <w:sz w:val="26"/>
          <w:szCs w:val="26"/>
        </w:rPr>
        <w:t>муниципально</w:t>
      </w:r>
      <w:r w:rsidR="00A3249E">
        <w:rPr>
          <w:b/>
          <w:sz w:val="26"/>
          <w:szCs w:val="26"/>
        </w:rPr>
        <w:t>м</w:t>
      </w:r>
      <w:r w:rsidR="00C26185">
        <w:rPr>
          <w:b/>
          <w:sz w:val="26"/>
          <w:szCs w:val="26"/>
        </w:rPr>
        <w:t xml:space="preserve"> район</w:t>
      </w:r>
      <w:r w:rsidR="00A3249E">
        <w:rPr>
          <w:b/>
          <w:sz w:val="26"/>
          <w:szCs w:val="26"/>
        </w:rPr>
        <w:t>е</w:t>
      </w:r>
      <w:r w:rsidR="00C26185">
        <w:rPr>
          <w:b/>
          <w:sz w:val="26"/>
          <w:szCs w:val="26"/>
        </w:rPr>
        <w:t xml:space="preserve"> Костромской области</w:t>
      </w:r>
      <w:r w:rsidR="000D001B" w:rsidRPr="00934BC1">
        <w:rPr>
          <w:b/>
          <w:sz w:val="26"/>
          <w:szCs w:val="26"/>
        </w:rPr>
        <w:t>.</w:t>
      </w:r>
    </w:p>
    <w:p w:rsidR="00B46E82" w:rsidRDefault="00E14FFE" w:rsidP="000B2369">
      <w:pPr>
        <w:spacing w:before="120"/>
        <w:ind w:firstLine="709"/>
        <w:jc w:val="both"/>
        <w:rPr>
          <w:color w:val="222222"/>
          <w:sz w:val="26"/>
          <w:szCs w:val="26"/>
          <w:shd w:val="clear" w:color="auto" w:fill="FFFFFF"/>
        </w:rPr>
      </w:pPr>
      <w:r w:rsidRPr="00E14FFE">
        <w:rPr>
          <w:color w:val="000000"/>
          <w:sz w:val="26"/>
          <w:szCs w:val="26"/>
        </w:rPr>
        <w:t>Макарьевский район расположен на юге Костромской области России.</w:t>
      </w:r>
      <w:r w:rsidRPr="00E14FFE">
        <w:rPr>
          <w:bCs/>
          <w:color w:val="000000"/>
          <w:sz w:val="26"/>
          <w:szCs w:val="26"/>
        </w:rPr>
        <w:t xml:space="preserve">Дата </w:t>
      </w:r>
      <w:r w:rsidR="00B57E4F">
        <w:rPr>
          <w:bCs/>
          <w:color w:val="000000"/>
          <w:sz w:val="26"/>
          <w:szCs w:val="26"/>
        </w:rPr>
        <w:t>о</w:t>
      </w:r>
      <w:r w:rsidRPr="00E14FFE">
        <w:rPr>
          <w:bCs/>
          <w:color w:val="000000"/>
          <w:sz w:val="26"/>
          <w:szCs w:val="26"/>
        </w:rPr>
        <w:t>бразования Макарьевского района</w:t>
      </w:r>
      <w:r w:rsidR="00B57E4F">
        <w:rPr>
          <w:bCs/>
          <w:color w:val="000000"/>
          <w:sz w:val="26"/>
          <w:szCs w:val="26"/>
        </w:rPr>
        <w:t>-</w:t>
      </w:r>
      <w:r w:rsidRPr="00E14FFE">
        <w:rPr>
          <w:b/>
          <w:bCs/>
          <w:color w:val="000000"/>
          <w:sz w:val="26"/>
          <w:szCs w:val="26"/>
        </w:rPr>
        <w:t> </w:t>
      </w:r>
      <w:r w:rsidRPr="00E14FFE">
        <w:rPr>
          <w:color w:val="000000"/>
          <w:sz w:val="26"/>
          <w:szCs w:val="26"/>
        </w:rPr>
        <w:t>1 октября 1929 г.</w:t>
      </w:r>
      <w:r w:rsidR="00B57E4F" w:rsidRPr="00B57E4F">
        <w:rPr>
          <w:color w:val="222222"/>
          <w:sz w:val="26"/>
          <w:szCs w:val="26"/>
        </w:rPr>
        <w:t>Район образован в 1929 году в составе </w:t>
      </w:r>
      <w:hyperlink r:id="rId8" w:tooltip="Кинешемский округ" w:history="1">
        <w:r w:rsidR="00B57E4F" w:rsidRPr="00B57E4F">
          <w:rPr>
            <w:rStyle w:val="afb"/>
            <w:color w:val="000000" w:themeColor="text1"/>
            <w:sz w:val="26"/>
            <w:szCs w:val="26"/>
            <w:u w:val="none"/>
          </w:rPr>
          <w:t>Кинешемского округа</w:t>
        </w:r>
      </w:hyperlink>
      <w:r w:rsidR="00B57E4F" w:rsidRPr="00B57E4F">
        <w:rPr>
          <w:color w:val="000000" w:themeColor="text1"/>
          <w:sz w:val="26"/>
          <w:szCs w:val="26"/>
        </w:rPr>
        <w:t> </w:t>
      </w:r>
      <w:hyperlink r:id="rId9" w:tooltip="Ивановская Промышленная область" w:history="1">
        <w:r w:rsidR="00B57E4F" w:rsidRPr="00B57E4F">
          <w:rPr>
            <w:rStyle w:val="afb"/>
            <w:color w:val="000000" w:themeColor="text1"/>
            <w:sz w:val="26"/>
            <w:szCs w:val="26"/>
            <w:u w:val="none"/>
          </w:rPr>
          <w:t>Ивановской Промышленной области</w:t>
        </w:r>
      </w:hyperlink>
      <w:r w:rsidR="000B2369">
        <w:rPr>
          <w:color w:val="222222"/>
          <w:sz w:val="26"/>
          <w:szCs w:val="26"/>
        </w:rPr>
        <w:t xml:space="preserve">. </w:t>
      </w:r>
      <w:r w:rsidR="00B46E82" w:rsidRPr="00E14FFE">
        <w:rPr>
          <w:color w:val="222222"/>
          <w:sz w:val="26"/>
          <w:szCs w:val="26"/>
          <w:shd w:val="clear" w:color="auto" w:fill="FFFFFF"/>
        </w:rPr>
        <w:t xml:space="preserve">Район граничит </w:t>
      </w:r>
      <w:r w:rsidR="00B46E82" w:rsidRPr="00B57E4F">
        <w:rPr>
          <w:color w:val="000000" w:themeColor="text1"/>
          <w:sz w:val="26"/>
          <w:szCs w:val="26"/>
          <w:shd w:val="clear" w:color="auto" w:fill="FFFFFF"/>
        </w:rPr>
        <w:t>с </w:t>
      </w:r>
      <w:hyperlink r:id="rId10" w:tooltip="Нижегородская область" w:history="1">
        <w:r w:rsidR="00B46E82" w:rsidRPr="00B57E4F">
          <w:rPr>
            <w:rStyle w:val="afb"/>
            <w:color w:val="000000" w:themeColor="text1"/>
            <w:sz w:val="26"/>
            <w:szCs w:val="26"/>
            <w:u w:val="none"/>
            <w:shd w:val="clear" w:color="auto" w:fill="FFFFFF"/>
          </w:rPr>
          <w:t>Нижегородской</w:t>
        </w:r>
      </w:hyperlink>
      <w:r w:rsidR="00B46E82" w:rsidRPr="00B57E4F">
        <w:rPr>
          <w:color w:val="000000" w:themeColor="text1"/>
          <w:sz w:val="26"/>
          <w:szCs w:val="26"/>
          <w:shd w:val="clear" w:color="auto" w:fill="FFFFFF"/>
        </w:rPr>
        <w:t> и </w:t>
      </w:r>
      <w:hyperlink r:id="rId11" w:tooltip="Ивановская область" w:history="1">
        <w:r w:rsidR="00B46E82" w:rsidRPr="00B57E4F">
          <w:rPr>
            <w:rStyle w:val="afb"/>
            <w:color w:val="000000" w:themeColor="text1"/>
            <w:sz w:val="26"/>
            <w:szCs w:val="26"/>
            <w:u w:val="none"/>
            <w:shd w:val="clear" w:color="auto" w:fill="FFFFFF"/>
          </w:rPr>
          <w:t>Ивановской</w:t>
        </w:r>
      </w:hyperlink>
      <w:r w:rsidR="000B2369">
        <w:rPr>
          <w:color w:val="222222"/>
          <w:sz w:val="26"/>
          <w:szCs w:val="26"/>
          <w:shd w:val="clear" w:color="auto" w:fill="FFFFFF"/>
        </w:rPr>
        <w:t xml:space="preserve"> областями,а </w:t>
      </w:r>
      <w:r w:rsidR="000B2369" w:rsidRPr="00E14FFE">
        <w:rPr>
          <w:color w:val="222222"/>
          <w:sz w:val="26"/>
          <w:szCs w:val="26"/>
          <w:shd w:val="clear" w:color="auto" w:fill="FFFFFF"/>
        </w:rPr>
        <w:t>также</w:t>
      </w:r>
      <w:r w:rsidR="000B2369" w:rsidRPr="00B57E4F">
        <w:rPr>
          <w:color w:val="000000" w:themeColor="text1"/>
          <w:sz w:val="26"/>
          <w:szCs w:val="26"/>
          <w:shd w:val="clear" w:color="auto" w:fill="FFFFFF"/>
        </w:rPr>
        <w:t>с </w:t>
      </w:r>
      <w:hyperlink r:id="rId12" w:tooltip="Антроповский район" w:history="1">
        <w:r w:rsidR="000B2369" w:rsidRPr="00B57E4F">
          <w:rPr>
            <w:rStyle w:val="afb"/>
            <w:color w:val="000000" w:themeColor="text1"/>
            <w:sz w:val="26"/>
            <w:szCs w:val="26"/>
            <w:u w:val="none"/>
            <w:shd w:val="clear" w:color="auto" w:fill="FFFFFF"/>
          </w:rPr>
          <w:t>Антроповским</w:t>
        </w:r>
      </w:hyperlink>
      <w:r w:rsidR="000B2369">
        <w:rPr>
          <w:rStyle w:val="afb"/>
          <w:color w:val="000000" w:themeColor="text1"/>
          <w:sz w:val="26"/>
          <w:szCs w:val="26"/>
          <w:u w:val="none"/>
          <w:shd w:val="clear" w:color="auto" w:fill="FFFFFF"/>
        </w:rPr>
        <w:t xml:space="preserve">, </w:t>
      </w:r>
      <w:hyperlink r:id="rId13" w:tooltip="Кадыйский район" w:history="1">
        <w:r w:rsidR="000B2369" w:rsidRPr="00B57E4F">
          <w:rPr>
            <w:rStyle w:val="afb"/>
            <w:color w:val="000000" w:themeColor="text1"/>
            <w:sz w:val="26"/>
            <w:szCs w:val="26"/>
            <w:u w:val="none"/>
            <w:shd w:val="clear" w:color="auto" w:fill="FFFFFF"/>
          </w:rPr>
          <w:t>Кадыйским</w:t>
        </w:r>
      </w:hyperlink>
      <w:r w:rsidR="000B2369">
        <w:rPr>
          <w:rStyle w:val="afb"/>
          <w:color w:val="000000" w:themeColor="text1"/>
          <w:sz w:val="26"/>
          <w:szCs w:val="26"/>
          <w:u w:val="none"/>
          <w:shd w:val="clear" w:color="auto" w:fill="FFFFFF"/>
        </w:rPr>
        <w:t xml:space="preserve">, </w:t>
      </w:r>
      <w:r w:rsidR="000B2369" w:rsidRPr="000B2369">
        <w:rPr>
          <w:rStyle w:val="afb"/>
          <w:color w:val="000000" w:themeColor="text1"/>
          <w:sz w:val="26"/>
          <w:szCs w:val="26"/>
          <w:u w:val="none"/>
          <w:shd w:val="clear" w:color="auto" w:fill="FFFFFF"/>
        </w:rPr>
        <w:t>Нейски</w:t>
      </w:r>
      <w:r w:rsidR="000B2369">
        <w:rPr>
          <w:rStyle w:val="afb"/>
          <w:color w:val="000000" w:themeColor="text1"/>
          <w:sz w:val="26"/>
          <w:szCs w:val="26"/>
          <w:u w:val="none"/>
          <w:shd w:val="clear" w:color="auto" w:fill="FFFFFF"/>
        </w:rPr>
        <w:t>м</w:t>
      </w:r>
      <w:r w:rsidR="000B2369" w:rsidRPr="00B57E4F">
        <w:rPr>
          <w:color w:val="000000" w:themeColor="text1"/>
          <w:sz w:val="26"/>
          <w:szCs w:val="26"/>
          <w:shd w:val="clear" w:color="auto" w:fill="FFFFFF"/>
        </w:rPr>
        <w:t> и </w:t>
      </w:r>
      <w:hyperlink r:id="rId14" w:tooltip="Мантуровский район (Костромская область)" w:history="1">
        <w:r w:rsidR="000B2369" w:rsidRPr="00B57E4F">
          <w:rPr>
            <w:rStyle w:val="afb"/>
            <w:color w:val="000000" w:themeColor="text1"/>
            <w:sz w:val="26"/>
            <w:szCs w:val="26"/>
            <w:u w:val="none"/>
            <w:shd w:val="clear" w:color="auto" w:fill="FFFFFF"/>
          </w:rPr>
          <w:t>Мантуровским</w:t>
        </w:r>
      </w:hyperlink>
      <w:r w:rsidR="000B2369" w:rsidRPr="00E14FFE">
        <w:rPr>
          <w:color w:val="222222"/>
          <w:sz w:val="26"/>
          <w:szCs w:val="26"/>
          <w:shd w:val="clear" w:color="auto" w:fill="FFFFFF"/>
        </w:rPr>
        <w:t xml:space="preserve"> районами Костромской области. </w:t>
      </w:r>
    </w:p>
    <w:p w:rsidR="00462901" w:rsidRDefault="00462901" w:rsidP="00B57E4F">
      <w:pPr>
        <w:ind w:firstLine="709"/>
        <w:jc w:val="both"/>
        <w:rPr>
          <w:bCs/>
          <w:color w:val="000000"/>
          <w:sz w:val="26"/>
          <w:szCs w:val="26"/>
        </w:rPr>
      </w:pPr>
      <w:r>
        <w:rPr>
          <w:bCs/>
          <w:color w:val="000000"/>
          <w:sz w:val="26"/>
          <w:szCs w:val="26"/>
        </w:rPr>
        <w:t>Городское поселение город Макарьев является административным центром Макарьевского муниципального района Костромской области.</w:t>
      </w:r>
    </w:p>
    <w:p w:rsidR="00BA1361" w:rsidRDefault="00B46E82" w:rsidP="00B57E4F">
      <w:pPr>
        <w:pStyle w:val="ae"/>
        <w:shd w:val="clear" w:color="auto" w:fill="FFFFFF"/>
        <w:spacing w:before="0" w:beforeAutospacing="0" w:after="0" w:afterAutospacing="0"/>
        <w:ind w:firstLine="709"/>
        <w:jc w:val="both"/>
        <w:rPr>
          <w:color w:val="000000"/>
          <w:sz w:val="26"/>
          <w:szCs w:val="26"/>
          <w:shd w:val="clear" w:color="auto" w:fill="FFFFFF"/>
        </w:rPr>
      </w:pPr>
      <w:r w:rsidRPr="00462901">
        <w:rPr>
          <w:color w:val="000000"/>
          <w:sz w:val="26"/>
          <w:szCs w:val="26"/>
          <w:shd w:val="clear" w:color="auto" w:fill="FFFFFF"/>
        </w:rPr>
        <w:t xml:space="preserve">Ведущее место в отраслевой структуре района, в соответствии с новой международной системой классификации, занимает обрабатывающее производство </w:t>
      </w:r>
      <w:r w:rsidR="00875260">
        <w:rPr>
          <w:color w:val="000000"/>
          <w:sz w:val="26"/>
          <w:szCs w:val="26"/>
          <w:shd w:val="clear" w:color="auto" w:fill="FFFFFF"/>
        </w:rPr>
        <w:t>-</w:t>
      </w:r>
      <w:r w:rsidRPr="00462901">
        <w:rPr>
          <w:color w:val="000000"/>
          <w:sz w:val="26"/>
          <w:szCs w:val="26"/>
          <w:shd w:val="clear" w:color="auto" w:fill="FFFFFF"/>
        </w:rPr>
        <w:t xml:space="preserve"> 68,7 %, на втором месте лесоводство и лесозаготовки. </w:t>
      </w:r>
    </w:p>
    <w:p w:rsidR="00B46E82" w:rsidRPr="00462901" w:rsidRDefault="006B5FF3" w:rsidP="006B5FF3">
      <w:pPr>
        <w:pStyle w:val="ae"/>
        <w:shd w:val="clear" w:color="auto" w:fill="FFFFFF"/>
        <w:spacing w:before="0" w:beforeAutospacing="0" w:after="0" w:afterAutospacing="0"/>
        <w:ind w:firstLine="709"/>
        <w:jc w:val="both"/>
        <w:rPr>
          <w:color w:val="222222"/>
          <w:sz w:val="26"/>
          <w:szCs w:val="26"/>
        </w:rPr>
      </w:pPr>
      <w:r>
        <w:rPr>
          <w:color w:val="000000"/>
          <w:sz w:val="26"/>
          <w:szCs w:val="26"/>
          <w:shd w:val="clear" w:color="auto" w:fill="FFFFFF"/>
        </w:rPr>
        <w:t xml:space="preserve">Город </w:t>
      </w:r>
      <w:r w:rsidR="00B46E82" w:rsidRPr="00462901">
        <w:rPr>
          <w:color w:val="000000"/>
          <w:sz w:val="26"/>
          <w:szCs w:val="26"/>
          <w:shd w:val="clear" w:color="auto" w:fill="FFFFFF"/>
        </w:rPr>
        <w:t>Макарьев — центр лесозаготовительной и деревообрабатывающей промышленности и (когда-то) сплава леса</w:t>
      </w:r>
      <w:r w:rsidR="00462901">
        <w:rPr>
          <w:color w:val="000000"/>
          <w:sz w:val="26"/>
          <w:szCs w:val="26"/>
          <w:shd w:val="clear" w:color="auto" w:fill="FFFFFF"/>
        </w:rPr>
        <w:t>.</w:t>
      </w:r>
    </w:p>
    <w:p w:rsidR="00462901" w:rsidRDefault="00462901" w:rsidP="00462901">
      <w:pPr>
        <w:ind w:firstLine="709"/>
        <w:rPr>
          <w:color w:val="000000" w:themeColor="text1"/>
          <w:sz w:val="26"/>
          <w:szCs w:val="26"/>
          <w:shd w:val="clear" w:color="auto" w:fill="FFFFFF"/>
        </w:rPr>
      </w:pPr>
      <w:r w:rsidRPr="00225BA9">
        <w:rPr>
          <w:color w:val="000000" w:themeColor="text1"/>
          <w:sz w:val="26"/>
          <w:szCs w:val="26"/>
          <w:shd w:val="clear" w:color="auto" w:fill="FFFFFF"/>
        </w:rPr>
        <w:t>Основные реки — </w:t>
      </w:r>
      <w:hyperlink r:id="rId15" w:tooltip="Унжа (приток Волги)" w:history="1">
        <w:r w:rsidRPr="00225BA9">
          <w:rPr>
            <w:rStyle w:val="afb"/>
            <w:color w:val="000000" w:themeColor="text1"/>
            <w:sz w:val="26"/>
            <w:szCs w:val="26"/>
            <w:u w:val="none"/>
            <w:shd w:val="clear" w:color="auto" w:fill="FFFFFF"/>
          </w:rPr>
          <w:t>Унжа</w:t>
        </w:r>
      </w:hyperlink>
      <w:r w:rsidRPr="00225BA9">
        <w:rPr>
          <w:color w:val="000000" w:themeColor="text1"/>
          <w:sz w:val="26"/>
          <w:szCs w:val="26"/>
          <w:shd w:val="clear" w:color="auto" w:fill="FFFFFF"/>
        </w:rPr>
        <w:t>, </w:t>
      </w:r>
      <w:hyperlink r:id="rId16" w:tooltip="Нея (река)" w:history="1">
        <w:r w:rsidRPr="00225BA9">
          <w:rPr>
            <w:rStyle w:val="afb"/>
            <w:color w:val="000000" w:themeColor="text1"/>
            <w:sz w:val="26"/>
            <w:szCs w:val="26"/>
            <w:u w:val="none"/>
            <w:shd w:val="clear" w:color="auto" w:fill="FFFFFF"/>
          </w:rPr>
          <w:t>Нея</w:t>
        </w:r>
      </w:hyperlink>
      <w:r w:rsidRPr="00225BA9">
        <w:rPr>
          <w:color w:val="000000" w:themeColor="text1"/>
          <w:sz w:val="26"/>
          <w:szCs w:val="26"/>
          <w:shd w:val="clear" w:color="auto" w:fill="FFFFFF"/>
        </w:rPr>
        <w:t>, </w:t>
      </w:r>
      <w:hyperlink r:id="rId17" w:tooltip="Белый Лух" w:history="1">
        <w:r w:rsidRPr="00225BA9">
          <w:rPr>
            <w:rStyle w:val="afb"/>
            <w:color w:val="000000" w:themeColor="text1"/>
            <w:sz w:val="26"/>
            <w:szCs w:val="26"/>
            <w:u w:val="none"/>
            <w:shd w:val="clear" w:color="auto" w:fill="FFFFFF"/>
          </w:rPr>
          <w:t>БелыйЛух</w:t>
        </w:r>
      </w:hyperlink>
      <w:r w:rsidRPr="00225BA9">
        <w:rPr>
          <w:color w:val="000000" w:themeColor="text1"/>
          <w:sz w:val="26"/>
          <w:szCs w:val="26"/>
          <w:shd w:val="clear" w:color="auto" w:fill="FFFFFF"/>
        </w:rPr>
        <w:t>, </w:t>
      </w:r>
      <w:hyperlink r:id="rId18" w:tooltip="Чёрный Лух" w:history="1">
        <w:r w:rsidRPr="00225BA9">
          <w:rPr>
            <w:rStyle w:val="afb"/>
            <w:color w:val="000000" w:themeColor="text1"/>
            <w:sz w:val="26"/>
            <w:szCs w:val="26"/>
            <w:u w:val="none"/>
            <w:shd w:val="clear" w:color="auto" w:fill="FFFFFF"/>
          </w:rPr>
          <w:t>Чёрный Лух</w:t>
        </w:r>
      </w:hyperlink>
      <w:r w:rsidRPr="00225BA9">
        <w:rPr>
          <w:color w:val="000000" w:themeColor="text1"/>
          <w:sz w:val="26"/>
          <w:szCs w:val="26"/>
          <w:shd w:val="clear" w:color="auto" w:fill="FFFFFF"/>
        </w:rPr>
        <w:t>.</w:t>
      </w:r>
    </w:p>
    <w:p w:rsidR="00CF2846" w:rsidRDefault="00CF2846" w:rsidP="005C466B">
      <w:pPr>
        <w:ind w:firstLine="709"/>
        <w:jc w:val="both"/>
        <w:rPr>
          <w:color w:val="000000" w:themeColor="text1"/>
          <w:sz w:val="26"/>
          <w:szCs w:val="26"/>
          <w:shd w:val="clear" w:color="auto" w:fill="FFFFFF"/>
        </w:rPr>
      </w:pPr>
      <w:r>
        <w:rPr>
          <w:color w:val="000000" w:themeColor="text1"/>
          <w:sz w:val="26"/>
          <w:szCs w:val="26"/>
          <w:shd w:val="clear" w:color="auto" w:fill="FFFFFF"/>
        </w:rPr>
        <w:t>Основными факторами, обеспечивающими инвестиционную привлекательность Ма</w:t>
      </w:r>
      <w:r w:rsidR="005C466B">
        <w:rPr>
          <w:color w:val="000000" w:themeColor="text1"/>
          <w:sz w:val="26"/>
          <w:szCs w:val="26"/>
          <w:shd w:val="clear" w:color="auto" w:fill="FFFFFF"/>
        </w:rPr>
        <w:t>к</w:t>
      </w:r>
      <w:r>
        <w:rPr>
          <w:color w:val="000000" w:themeColor="text1"/>
          <w:sz w:val="26"/>
          <w:szCs w:val="26"/>
          <w:shd w:val="clear" w:color="auto" w:fill="FFFFFF"/>
        </w:rPr>
        <w:t>арьевского муниципального района, являются его выгодное географическое положение, богатое архитектурное наследие и природно-ресурсный потенциал, а такженаличие регионального и местного законодательства</w:t>
      </w:r>
      <w:r w:rsidR="005C466B">
        <w:rPr>
          <w:color w:val="000000" w:themeColor="text1"/>
          <w:sz w:val="26"/>
          <w:szCs w:val="26"/>
          <w:shd w:val="clear" w:color="auto" w:fill="FFFFFF"/>
        </w:rPr>
        <w:t>, направленного на поддержание инвестиционной деятельности.</w:t>
      </w:r>
    </w:p>
    <w:p w:rsidR="005C466B" w:rsidRPr="00225BA9" w:rsidRDefault="005C466B" w:rsidP="005C466B">
      <w:pPr>
        <w:ind w:firstLine="709"/>
        <w:jc w:val="both"/>
        <w:rPr>
          <w:color w:val="000000" w:themeColor="text1"/>
          <w:sz w:val="26"/>
          <w:szCs w:val="26"/>
          <w:shd w:val="clear" w:color="auto" w:fill="FFFFFF"/>
        </w:rPr>
      </w:pPr>
      <w:r>
        <w:rPr>
          <w:color w:val="000000" w:themeColor="text1"/>
          <w:sz w:val="26"/>
          <w:szCs w:val="26"/>
          <w:shd w:val="clear" w:color="auto" w:fill="FFFFFF"/>
        </w:rPr>
        <w:t>Культурные и природные ценности территории Макарьевского муниципального района-основа для динамического развития предпринимательства в сфере туризма и организованного отдыха.</w:t>
      </w:r>
    </w:p>
    <w:p w:rsidR="00462901" w:rsidRDefault="00462901" w:rsidP="00462901">
      <w:pPr>
        <w:pStyle w:val="ae"/>
        <w:spacing w:before="0" w:beforeAutospacing="0" w:after="0" w:afterAutospacing="0"/>
        <w:ind w:firstLine="709"/>
        <w:jc w:val="both"/>
        <w:rPr>
          <w:color w:val="000000"/>
          <w:sz w:val="26"/>
          <w:szCs w:val="26"/>
          <w:bdr w:val="none" w:sz="0" w:space="0" w:color="auto" w:frame="1"/>
        </w:rPr>
      </w:pPr>
      <w:r w:rsidRPr="00462901">
        <w:rPr>
          <w:color w:val="000000"/>
          <w:sz w:val="26"/>
          <w:szCs w:val="26"/>
          <w:bdr w:val="none" w:sz="0" w:space="0" w:color="auto" w:frame="1"/>
        </w:rPr>
        <w:t>С внешней транспортной сетью Макарьев связан автомагистралью федерального значения Р-243 Кострома</w:t>
      </w:r>
      <w:r>
        <w:rPr>
          <w:color w:val="000000"/>
          <w:sz w:val="26"/>
          <w:szCs w:val="26"/>
          <w:bdr w:val="none" w:sz="0" w:space="0" w:color="auto" w:frame="1"/>
        </w:rPr>
        <w:t xml:space="preserve"> – </w:t>
      </w:r>
      <w:r w:rsidRPr="00462901">
        <w:rPr>
          <w:color w:val="000000"/>
          <w:sz w:val="26"/>
          <w:szCs w:val="26"/>
          <w:bdr w:val="none" w:sz="0" w:space="0" w:color="auto" w:frame="1"/>
        </w:rPr>
        <w:t>Шарья</w:t>
      </w:r>
      <w:r>
        <w:rPr>
          <w:color w:val="000000"/>
          <w:sz w:val="26"/>
          <w:szCs w:val="26"/>
          <w:bdr w:val="none" w:sz="0" w:space="0" w:color="auto" w:frame="1"/>
        </w:rPr>
        <w:t xml:space="preserve"> – </w:t>
      </w:r>
      <w:r w:rsidRPr="00462901">
        <w:rPr>
          <w:color w:val="000000"/>
          <w:sz w:val="26"/>
          <w:szCs w:val="26"/>
          <w:bdr w:val="none" w:sz="0" w:space="0" w:color="auto" w:frame="1"/>
        </w:rPr>
        <w:t xml:space="preserve">Киров-Пермь. </w:t>
      </w:r>
    </w:p>
    <w:p w:rsidR="00462901" w:rsidRPr="00462901" w:rsidRDefault="00462901" w:rsidP="00462901">
      <w:pPr>
        <w:pStyle w:val="ae"/>
        <w:spacing w:before="0" w:beforeAutospacing="0" w:after="0" w:afterAutospacing="0"/>
        <w:ind w:firstLine="709"/>
        <w:jc w:val="both"/>
        <w:rPr>
          <w:color w:val="222222"/>
          <w:sz w:val="26"/>
          <w:szCs w:val="26"/>
        </w:rPr>
      </w:pPr>
      <w:r>
        <w:rPr>
          <w:color w:val="000000"/>
          <w:sz w:val="26"/>
          <w:szCs w:val="26"/>
          <w:bdr w:val="none" w:sz="0" w:space="0" w:color="auto" w:frame="1"/>
        </w:rPr>
        <w:t xml:space="preserve">Город </w:t>
      </w:r>
      <w:r w:rsidRPr="00462901">
        <w:rPr>
          <w:color w:val="000000"/>
          <w:sz w:val="26"/>
          <w:szCs w:val="26"/>
          <w:bdr w:val="none" w:sz="0" w:space="0" w:color="auto" w:frame="1"/>
        </w:rPr>
        <w:t>Макарьев удален от г. Костромы на 183 км, от г. Ярославля на 257 км, от г. Москвы на 527 км.</w:t>
      </w:r>
    </w:p>
    <w:p w:rsidR="00654AB1" w:rsidRDefault="00654AB1" w:rsidP="00523159">
      <w:pPr>
        <w:pStyle w:val="ae"/>
        <w:shd w:val="clear" w:color="auto" w:fill="FFFFFF"/>
        <w:spacing w:before="0" w:beforeAutospacing="0" w:after="0" w:afterAutospacing="0"/>
        <w:ind w:firstLine="709"/>
        <w:jc w:val="both"/>
        <w:rPr>
          <w:color w:val="000000"/>
          <w:sz w:val="26"/>
          <w:szCs w:val="26"/>
        </w:rPr>
      </w:pPr>
      <w:r w:rsidRPr="00654AB1">
        <w:rPr>
          <w:color w:val="000000"/>
          <w:sz w:val="26"/>
          <w:szCs w:val="26"/>
        </w:rPr>
        <w:t>На территории Макарьевского м</w:t>
      </w:r>
      <w:r w:rsidR="00075DBB">
        <w:rPr>
          <w:color w:val="000000"/>
          <w:sz w:val="26"/>
          <w:szCs w:val="26"/>
        </w:rPr>
        <w:t xml:space="preserve">униципального района находится </w:t>
      </w:r>
      <w:r w:rsidR="004944F9">
        <w:rPr>
          <w:color w:val="000000"/>
          <w:sz w:val="26"/>
          <w:szCs w:val="26"/>
        </w:rPr>
        <w:t>5</w:t>
      </w:r>
      <w:r w:rsidRPr="00654AB1">
        <w:rPr>
          <w:color w:val="000000"/>
          <w:sz w:val="26"/>
          <w:szCs w:val="26"/>
        </w:rPr>
        <w:t xml:space="preserve"> сельских поселений, в состав которых входит 141 населенный пункт, а также 1 городское поселение.</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 xml:space="preserve">На территории района зарегистрировано 188 организаций и предприятий, 248 индивидуальных предпринимателей. </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Основной отраслью экономики остается лесозаготовка и лесопереработка.</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Один из путей динамичного развития Макарьевского муниципального района-привлечение средств частных инвесторов в экономику района.</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Наиболее перспективными сферами капиталовложений являются лесозаготовка, деревообработка, сельское хозяйствои туризм.</w:t>
      </w:r>
    </w:p>
    <w:p w:rsidR="00654AB1" w:rsidRPr="00654AB1" w:rsidRDefault="00654AB1" w:rsidP="005C466B">
      <w:pPr>
        <w:pStyle w:val="ae"/>
        <w:shd w:val="clear" w:color="auto" w:fill="FFFFFF"/>
        <w:spacing w:before="0" w:beforeAutospacing="0" w:after="0" w:afterAutospacing="0"/>
        <w:ind w:firstLine="709"/>
        <w:jc w:val="both"/>
        <w:rPr>
          <w:color w:val="000000"/>
          <w:sz w:val="26"/>
          <w:szCs w:val="26"/>
        </w:rPr>
      </w:pPr>
      <w:r w:rsidRPr="00654AB1">
        <w:rPr>
          <w:color w:val="000000"/>
          <w:sz w:val="26"/>
          <w:szCs w:val="26"/>
        </w:rPr>
        <w:t xml:space="preserve">Численность населения </w:t>
      </w:r>
      <w:r w:rsidR="00350B9E" w:rsidRPr="00991CCB">
        <w:rPr>
          <w:color w:val="000000"/>
          <w:sz w:val="26"/>
          <w:szCs w:val="26"/>
        </w:rPr>
        <w:t>всего района</w:t>
      </w:r>
      <w:r w:rsidRPr="00654AB1">
        <w:rPr>
          <w:color w:val="000000"/>
          <w:sz w:val="26"/>
          <w:szCs w:val="26"/>
        </w:rPr>
        <w:t>по состоянию на 01.01.20</w:t>
      </w:r>
      <w:r w:rsidR="00DF692C">
        <w:rPr>
          <w:color w:val="000000"/>
          <w:sz w:val="26"/>
          <w:szCs w:val="26"/>
        </w:rPr>
        <w:t>20</w:t>
      </w:r>
      <w:r w:rsidRPr="00654AB1">
        <w:rPr>
          <w:color w:val="000000"/>
          <w:sz w:val="26"/>
          <w:szCs w:val="26"/>
        </w:rPr>
        <w:t xml:space="preserve"> года </w:t>
      </w:r>
      <w:r>
        <w:rPr>
          <w:color w:val="000000"/>
          <w:sz w:val="26"/>
          <w:szCs w:val="26"/>
        </w:rPr>
        <w:t xml:space="preserve">составляет </w:t>
      </w:r>
      <w:r w:rsidRPr="00645408">
        <w:rPr>
          <w:color w:val="000000"/>
          <w:sz w:val="26"/>
          <w:szCs w:val="26"/>
        </w:rPr>
        <w:t>12 </w:t>
      </w:r>
      <w:r w:rsidR="00E14528" w:rsidRPr="00645408">
        <w:rPr>
          <w:color w:val="000000"/>
          <w:sz w:val="26"/>
          <w:szCs w:val="26"/>
        </w:rPr>
        <w:t>25</w:t>
      </w:r>
      <w:r w:rsidR="00DF692C" w:rsidRPr="00645408">
        <w:rPr>
          <w:color w:val="000000"/>
          <w:sz w:val="26"/>
          <w:szCs w:val="26"/>
        </w:rPr>
        <w:t>5</w:t>
      </w:r>
      <w:r w:rsidR="00350B9E" w:rsidRPr="00645408">
        <w:rPr>
          <w:color w:val="000000"/>
          <w:sz w:val="26"/>
          <w:szCs w:val="26"/>
        </w:rPr>
        <w:t xml:space="preserve"> человек, численность </w:t>
      </w:r>
      <w:r w:rsidR="00E14528" w:rsidRPr="00645408">
        <w:rPr>
          <w:rFonts w:eastAsia="TimesNewRomanPSMT"/>
          <w:sz w:val="26"/>
          <w:szCs w:val="26"/>
        </w:rPr>
        <w:t>сельских поселений составляет 5</w:t>
      </w:r>
      <w:r w:rsidR="001669B8">
        <w:rPr>
          <w:rFonts w:eastAsia="TimesNewRomanPSMT"/>
          <w:sz w:val="26"/>
          <w:szCs w:val="26"/>
        </w:rPr>
        <w:t>989</w:t>
      </w:r>
      <w:r w:rsidR="00350B9E" w:rsidRPr="00645408">
        <w:rPr>
          <w:rFonts w:eastAsia="TimesNewRomanPSMT"/>
          <w:sz w:val="26"/>
          <w:szCs w:val="26"/>
        </w:rPr>
        <w:t xml:space="preserve"> человек.</w:t>
      </w:r>
    </w:p>
    <w:p w:rsidR="00523159" w:rsidRDefault="006341C2" w:rsidP="00BA1361">
      <w:pPr>
        <w:pStyle w:val="ae"/>
        <w:shd w:val="clear" w:color="auto" w:fill="FFFFFF"/>
        <w:spacing w:before="0" w:beforeAutospacing="0" w:after="0" w:afterAutospacing="0"/>
        <w:ind w:firstLine="709"/>
        <w:jc w:val="both"/>
        <w:rPr>
          <w:rFonts w:ascii="Calibri" w:hAnsi="Calibri"/>
          <w:color w:val="000000"/>
          <w:sz w:val="22"/>
          <w:szCs w:val="22"/>
        </w:rPr>
      </w:pPr>
      <w:r>
        <w:rPr>
          <w:sz w:val="26"/>
          <w:szCs w:val="26"/>
        </w:rPr>
        <w:t xml:space="preserve">Почтовый адрес администрации </w:t>
      </w:r>
      <w:r w:rsidR="00523159">
        <w:rPr>
          <w:sz w:val="26"/>
          <w:szCs w:val="26"/>
        </w:rPr>
        <w:t>Макарьевского района</w:t>
      </w:r>
      <w:r>
        <w:rPr>
          <w:sz w:val="26"/>
          <w:szCs w:val="26"/>
        </w:rPr>
        <w:t xml:space="preserve">: </w:t>
      </w:r>
      <w:r w:rsidR="000B2369">
        <w:rPr>
          <w:color w:val="000000"/>
          <w:sz w:val="26"/>
          <w:szCs w:val="26"/>
        </w:rPr>
        <w:t>г. Макарьев,</w:t>
      </w:r>
      <w:r w:rsidR="00523159" w:rsidRPr="00523159">
        <w:rPr>
          <w:color w:val="000000"/>
          <w:sz w:val="26"/>
          <w:szCs w:val="26"/>
        </w:rPr>
        <w:t> пл. Революции,д.8</w:t>
      </w:r>
      <w:r w:rsidR="00645408">
        <w:rPr>
          <w:color w:val="000000"/>
          <w:sz w:val="26"/>
          <w:szCs w:val="26"/>
        </w:rPr>
        <w:t xml:space="preserve">. </w:t>
      </w:r>
      <w:r w:rsidR="00523159" w:rsidRPr="00523159">
        <w:rPr>
          <w:color w:val="000000"/>
          <w:sz w:val="26"/>
          <w:szCs w:val="26"/>
        </w:rPr>
        <w:t>Тел. (49445) 55-1-31</w:t>
      </w:r>
    </w:p>
    <w:p w:rsidR="00523159" w:rsidRPr="003064EA" w:rsidRDefault="00523159" w:rsidP="00523159">
      <w:pPr>
        <w:pStyle w:val="ae"/>
        <w:shd w:val="clear" w:color="auto" w:fill="FFFFFF"/>
        <w:spacing w:before="0" w:beforeAutospacing="0" w:after="0" w:afterAutospacing="0"/>
        <w:ind w:firstLine="284"/>
        <w:rPr>
          <w:sz w:val="26"/>
          <w:szCs w:val="26"/>
        </w:rPr>
      </w:pPr>
      <w:r>
        <w:rPr>
          <w:rFonts w:ascii="Calibri" w:hAnsi="Calibri"/>
          <w:color w:val="000000"/>
          <w:sz w:val="22"/>
          <w:szCs w:val="22"/>
        </w:rPr>
        <w:t xml:space="preserve">  </w:t>
      </w:r>
      <w:r w:rsidRPr="00523159">
        <w:rPr>
          <w:color w:val="000000"/>
          <w:sz w:val="26"/>
          <w:szCs w:val="26"/>
        </w:rPr>
        <w:t>Адрес электронной почты:</w:t>
      </w:r>
      <w:hyperlink r:id="rId19" w:history="1">
        <w:r w:rsidRPr="003064EA">
          <w:rPr>
            <w:rStyle w:val="afb"/>
            <w:color w:val="auto"/>
            <w:sz w:val="26"/>
            <w:szCs w:val="26"/>
            <w:u w:val="none"/>
          </w:rPr>
          <w:t>makarev@adm44.ru</w:t>
        </w:r>
      </w:hyperlink>
    </w:p>
    <w:p w:rsidR="00D940F6" w:rsidRPr="00BC1B83" w:rsidRDefault="00D940F6" w:rsidP="00D940F6">
      <w:pPr>
        <w:pStyle w:val="ae"/>
        <w:spacing w:before="0" w:beforeAutospacing="0" w:after="0" w:afterAutospacing="0"/>
        <w:ind w:firstLine="709"/>
        <w:jc w:val="both"/>
        <w:rPr>
          <w:color w:val="000000" w:themeColor="text1"/>
          <w:sz w:val="26"/>
          <w:szCs w:val="26"/>
        </w:rPr>
      </w:pPr>
      <w:r w:rsidRPr="00BC1B83">
        <w:rPr>
          <w:sz w:val="26"/>
          <w:szCs w:val="26"/>
        </w:rPr>
        <w:t>Расположение Макарьевского муниципального района на карте Костромской области приведено на рис. 1.1.1</w:t>
      </w:r>
    </w:p>
    <w:p w:rsidR="002A7674" w:rsidRDefault="00EA11D9" w:rsidP="00EA11D9">
      <w:pPr>
        <w:pStyle w:val="ae"/>
        <w:shd w:val="clear" w:color="auto" w:fill="FFFFFF"/>
        <w:spacing w:before="120" w:beforeAutospacing="0" w:after="120" w:afterAutospacing="0"/>
        <w:jc w:val="center"/>
        <w:rPr>
          <w:rFonts w:ascii="Arial" w:hAnsi="Arial" w:cs="Arial"/>
          <w:color w:val="222222"/>
          <w:sz w:val="21"/>
          <w:szCs w:val="21"/>
        </w:rPr>
      </w:pPr>
      <w:r>
        <w:rPr>
          <w:noProof/>
        </w:rPr>
        <w:lastRenderedPageBreak/>
        <w:drawing>
          <wp:inline distT="0" distB="0" distL="0" distR="0">
            <wp:extent cx="5524499" cy="3867150"/>
            <wp:effectExtent l="0" t="0" r="0" b="0"/>
            <wp:docPr id="3" name="Рисунок 3" descr="ÐÐ°ÐºÐ°ÑÑÐµÐ²ÑÐºÐ¸Ð¹ ÑÐ°Ð¹Ð¾Ð½ Ð½Ð° ÐºÐ°Ñ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ºÐ°ÑÑÐµÐ²ÑÐºÐ¸Ð¹ ÑÐ°Ð¹Ð¾Ð½ Ð½Ð° ÐºÐ°ÑÑÐµ"/>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0151" cy="3878106"/>
                    </a:xfrm>
                    <a:prstGeom prst="rect">
                      <a:avLst/>
                    </a:prstGeom>
                    <a:noFill/>
                    <a:ln>
                      <a:noFill/>
                    </a:ln>
                  </pic:spPr>
                </pic:pic>
              </a:graphicData>
            </a:graphic>
          </wp:inline>
        </w:drawing>
      </w:r>
    </w:p>
    <w:p w:rsidR="00D66623" w:rsidRDefault="00160896" w:rsidP="00160896">
      <w:pPr>
        <w:spacing w:before="120"/>
        <w:jc w:val="center"/>
        <w:rPr>
          <w:sz w:val="26"/>
          <w:szCs w:val="26"/>
        </w:rPr>
      </w:pPr>
      <w:r>
        <w:rPr>
          <w:sz w:val="26"/>
          <w:szCs w:val="26"/>
        </w:rPr>
        <w:t xml:space="preserve">Рисунок 1.1.1 – Расположение </w:t>
      </w:r>
      <w:r w:rsidR="007D5719">
        <w:rPr>
          <w:sz w:val="26"/>
          <w:szCs w:val="26"/>
        </w:rPr>
        <w:t>Макарьевского</w:t>
      </w:r>
      <w:r>
        <w:rPr>
          <w:sz w:val="26"/>
          <w:szCs w:val="26"/>
        </w:rPr>
        <w:t xml:space="preserve"> муниципального района на карте Костромской области</w:t>
      </w:r>
    </w:p>
    <w:p w:rsidR="0070558B" w:rsidRDefault="0070558B" w:rsidP="00F27486">
      <w:pPr>
        <w:spacing w:before="120"/>
        <w:jc w:val="both"/>
        <w:rPr>
          <w:b/>
          <w:sz w:val="26"/>
          <w:szCs w:val="26"/>
          <w:highlight w:val="yellow"/>
        </w:rPr>
      </w:pPr>
    </w:p>
    <w:p w:rsidR="0070558B" w:rsidRDefault="0070558B" w:rsidP="0070558B">
      <w:pPr>
        <w:spacing w:before="120" w:after="120"/>
        <w:jc w:val="both"/>
        <w:rPr>
          <w:b/>
          <w:sz w:val="26"/>
          <w:szCs w:val="26"/>
        </w:rPr>
      </w:pPr>
      <w:r w:rsidRPr="00310FDF">
        <w:rPr>
          <w:b/>
          <w:sz w:val="26"/>
          <w:szCs w:val="26"/>
        </w:rPr>
        <w:t>1.1.1 Климатология Макарьевского района</w:t>
      </w:r>
      <w:r w:rsidR="00F02C80">
        <w:rPr>
          <w:b/>
          <w:sz w:val="26"/>
          <w:szCs w:val="26"/>
        </w:rPr>
        <w:t xml:space="preserve"> Костромской области</w:t>
      </w:r>
    </w:p>
    <w:p w:rsidR="0070558B" w:rsidRDefault="0070558B" w:rsidP="0070558B">
      <w:pPr>
        <w:ind w:firstLine="709"/>
        <w:jc w:val="both"/>
        <w:rPr>
          <w:sz w:val="26"/>
          <w:szCs w:val="26"/>
        </w:rPr>
      </w:pPr>
      <w:r w:rsidRPr="00D940F6">
        <w:rPr>
          <w:sz w:val="26"/>
          <w:szCs w:val="26"/>
        </w:rPr>
        <w:t>Климат города Макарьева умеренно – континентальный с продолжительной холодной многоснежной зимой и сравнительно к</w:t>
      </w:r>
      <w:r>
        <w:rPr>
          <w:sz w:val="26"/>
          <w:szCs w:val="26"/>
        </w:rPr>
        <w:t>оротким тёплым дождливым летом.</w:t>
      </w:r>
    </w:p>
    <w:p w:rsidR="0070558B" w:rsidRPr="00D940F6" w:rsidRDefault="0070558B" w:rsidP="0070558B">
      <w:pPr>
        <w:ind w:firstLine="709"/>
        <w:jc w:val="both"/>
        <w:rPr>
          <w:sz w:val="26"/>
          <w:szCs w:val="26"/>
        </w:rPr>
      </w:pPr>
      <w:r w:rsidRPr="00D940F6">
        <w:rPr>
          <w:sz w:val="26"/>
          <w:szCs w:val="26"/>
        </w:rPr>
        <w:t xml:space="preserve">Преобладающее </w:t>
      </w:r>
      <w:r>
        <w:rPr>
          <w:sz w:val="26"/>
          <w:szCs w:val="26"/>
        </w:rPr>
        <w:t>направление ветра юго-западное,</w:t>
      </w:r>
      <w:r w:rsidRPr="0027196E">
        <w:rPr>
          <w:sz w:val="26"/>
          <w:szCs w:val="26"/>
        </w:rPr>
        <w:t xml:space="preserve"> средняя скорость ветра 3,9 м/с</w:t>
      </w:r>
      <w:r w:rsidR="00982187">
        <w:rPr>
          <w:sz w:val="26"/>
          <w:szCs w:val="26"/>
        </w:rPr>
        <w:t>.</w:t>
      </w:r>
    </w:p>
    <w:p w:rsidR="0070558B" w:rsidRDefault="0070558B" w:rsidP="0070558B">
      <w:pPr>
        <w:ind w:firstLine="709"/>
        <w:rPr>
          <w:sz w:val="26"/>
          <w:szCs w:val="26"/>
        </w:rPr>
      </w:pPr>
      <w:r w:rsidRPr="0027196E">
        <w:rPr>
          <w:sz w:val="26"/>
          <w:szCs w:val="26"/>
        </w:rPr>
        <w:t xml:space="preserve">Макарьевский район относится ко 2-й климатической зоне Костромской области. </w:t>
      </w:r>
    </w:p>
    <w:p w:rsidR="0070558B" w:rsidRDefault="0070558B" w:rsidP="00982187">
      <w:pPr>
        <w:ind w:firstLine="709"/>
        <w:jc w:val="both"/>
        <w:rPr>
          <w:sz w:val="26"/>
          <w:szCs w:val="26"/>
        </w:rPr>
      </w:pPr>
      <w:r w:rsidRPr="0027196E">
        <w:rPr>
          <w:sz w:val="26"/>
          <w:szCs w:val="26"/>
        </w:rPr>
        <w:t xml:space="preserve">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w:t>
      </w:r>
      <w:r w:rsidR="00372633" w:rsidRPr="009817B6">
        <w:rPr>
          <w:sz w:val="26"/>
          <w:szCs w:val="26"/>
        </w:rPr>
        <w:t>приведены в таблице 1.</w:t>
      </w:r>
      <w:r w:rsidR="00372633">
        <w:rPr>
          <w:sz w:val="26"/>
          <w:szCs w:val="26"/>
        </w:rPr>
        <w:t>1</w:t>
      </w:r>
      <w:r w:rsidR="00372633" w:rsidRPr="009817B6">
        <w:rPr>
          <w:sz w:val="26"/>
          <w:szCs w:val="26"/>
        </w:rPr>
        <w:t>.1.</w:t>
      </w:r>
      <w:r w:rsidR="00372633">
        <w:rPr>
          <w:sz w:val="26"/>
          <w:szCs w:val="26"/>
        </w:rPr>
        <w:t xml:space="preserve">1 </w:t>
      </w:r>
    </w:p>
    <w:p w:rsidR="0070558B" w:rsidRDefault="0070558B" w:rsidP="0070558B">
      <w:pPr>
        <w:spacing w:before="120" w:after="120"/>
        <w:ind w:firstLine="425"/>
        <w:jc w:val="center"/>
        <w:rPr>
          <w:sz w:val="26"/>
          <w:szCs w:val="26"/>
        </w:rPr>
      </w:pPr>
      <w:r>
        <w:rPr>
          <w:sz w:val="26"/>
          <w:szCs w:val="26"/>
        </w:rPr>
        <w:t>Таблица 1.1.1.1 Температура наружного воздуха и грунта</w:t>
      </w:r>
    </w:p>
    <w:tbl>
      <w:tblPr>
        <w:tblW w:w="10290" w:type="dxa"/>
        <w:tblInd w:w="28" w:type="dxa"/>
        <w:tblCellMar>
          <w:left w:w="28" w:type="dxa"/>
          <w:right w:w="28" w:type="dxa"/>
        </w:tblCellMar>
        <w:tblLook w:val="04A0"/>
      </w:tblPr>
      <w:tblGrid>
        <w:gridCol w:w="1701"/>
        <w:gridCol w:w="565"/>
        <w:gridCol w:w="567"/>
        <w:gridCol w:w="592"/>
        <w:gridCol w:w="620"/>
        <w:gridCol w:w="596"/>
        <w:gridCol w:w="596"/>
        <w:gridCol w:w="596"/>
        <w:gridCol w:w="596"/>
        <w:gridCol w:w="596"/>
        <w:gridCol w:w="596"/>
        <w:gridCol w:w="591"/>
        <w:gridCol w:w="594"/>
        <w:gridCol w:w="510"/>
        <w:gridCol w:w="890"/>
        <w:gridCol w:w="84"/>
      </w:tblGrid>
      <w:tr w:rsidR="0070558B" w:rsidRPr="00FA477A" w:rsidTr="00207958">
        <w:trPr>
          <w:gridAfter w:val="1"/>
          <w:wAfter w:w="84" w:type="dxa"/>
          <w:cantSplit/>
          <w:trHeight w:val="1362"/>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месяц</w:t>
            </w:r>
          </w:p>
        </w:tc>
        <w:tc>
          <w:tcPr>
            <w:tcW w:w="565"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январь</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5"/>
              <w:jc w:val="center"/>
              <w:rPr>
                <w:color w:val="282828"/>
              </w:rPr>
            </w:pPr>
            <w:r w:rsidRPr="00FA477A">
              <w:rPr>
                <w:color w:val="282828"/>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август</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сентябрь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за год</w:t>
            </w:r>
          </w:p>
        </w:tc>
        <w:tc>
          <w:tcPr>
            <w:tcW w:w="89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за отоп. период</w:t>
            </w:r>
          </w:p>
        </w:tc>
      </w:tr>
      <w:tr w:rsidR="0070558B" w:rsidRPr="00FA477A" w:rsidTr="0070558B">
        <w:trPr>
          <w:trHeight w:val="357"/>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70558B" w:rsidRPr="00FA477A" w:rsidRDefault="0070558B" w:rsidP="0070558B">
            <w:pPr>
              <w:spacing w:before="120" w:after="120"/>
              <w:jc w:val="center"/>
              <w:rPr>
                <w:color w:val="000000"/>
              </w:rPr>
            </w:pPr>
            <w:r w:rsidRPr="00FA477A">
              <w:rPr>
                <w:color w:val="000000"/>
              </w:rPr>
              <w:t>температура наружного воздуха</w:t>
            </w:r>
          </w:p>
        </w:tc>
        <w:tc>
          <w:tcPr>
            <w:tcW w:w="84" w:type="dxa"/>
            <w:vAlign w:val="bottom"/>
          </w:tcPr>
          <w:p w:rsidR="0070558B" w:rsidRPr="00FA477A" w:rsidRDefault="0070558B" w:rsidP="00207958">
            <w:pPr>
              <w:rPr>
                <w:rFonts w:ascii="Calibri" w:hAnsi="Calibri" w:cs="Calibri"/>
                <w:color w:val="000000"/>
                <w:sz w:val="22"/>
              </w:rPr>
            </w:pPr>
          </w:p>
        </w:tc>
      </w:tr>
      <w:tr w:rsidR="0070558B" w:rsidRPr="00FA477A" w:rsidTr="00207958">
        <w:trPr>
          <w:gridAfter w:val="1"/>
          <w:wAfter w:w="84" w:type="dxa"/>
          <w:trHeight w:val="40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по СП131</w:t>
            </w:r>
          </w:p>
        </w:tc>
        <w:tc>
          <w:tcPr>
            <w:tcW w:w="56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-12</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15,2</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9,5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-3,6</w:t>
            </w:r>
          </w:p>
        </w:tc>
        <w:tc>
          <w:tcPr>
            <w:tcW w:w="594"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-8,9</w:t>
            </w:r>
          </w:p>
        </w:tc>
        <w:tc>
          <w:tcPr>
            <w:tcW w:w="510"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3,0</w:t>
            </w:r>
          </w:p>
        </w:tc>
        <w:tc>
          <w:tcPr>
            <w:tcW w:w="890"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-4,2</w:t>
            </w:r>
          </w:p>
        </w:tc>
      </w:tr>
      <w:tr w:rsidR="0070558B" w:rsidRPr="00FA477A" w:rsidTr="00207958">
        <w:trPr>
          <w:gridAfter w:val="1"/>
          <w:wAfter w:w="84" w:type="dxa"/>
          <w:trHeight w:val="42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факт за 5 лет</w:t>
            </w:r>
          </w:p>
        </w:tc>
        <w:tc>
          <w:tcPr>
            <w:tcW w:w="565"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-8,64</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16,06</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9,9</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-1,5</w:t>
            </w:r>
          </w:p>
        </w:tc>
        <w:tc>
          <w:tcPr>
            <w:tcW w:w="594"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-7,4</w:t>
            </w:r>
          </w:p>
        </w:tc>
        <w:tc>
          <w:tcPr>
            <w:tcW w:w="510"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4,24</w:t>
            </w:r>
          </w:p>
        </w:tc>
        <w:tc>
          <w:tcPr>
            <w:tcW w:w="890"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-2,24</w:t>
            </w:r>
          </w:p>
        </w:tc>
      </w:tr>
      <w:tr w:rsidR="0070558B" w:rsidRPr="00FA477A" w:rsidTr="0070558B">
        <w:trPr>
          <w:gridAfter w:val="1"/>
          <w:wAfter w:w="84" w:type="dxa"/>
          <w:trHeight w:val="403"/>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70558B">
            <w:pPr>
              <w:spacing w:before="120" w:after="120"/>
              <w:jc w:val="center"/>
              <w:rPr>
                <w:color w:val="000000"/>
              </w:rPr>
            </w:pPr>
            <w:r w:rsidRPr="00FA477A">
              <w:rPr>
                <w:color w:val="000000"/>
              </w:rPr>
              <w:t>температура грунта</w:t>
            </w:r>
          </w:p>
        </w:tc>
      </w:tr>
      <w:tr w:rsidR="0070558B" w:rsidRPr="00FA477A" w:rsidTr="00207958">
        <w:trPr>
          <w:gridAfter w:val="1"/>
          <w:wAfter w:w="84" w:type="dxa"/>
          <w:trHeight w:val="395"/>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факт за 5 лет</w:t>
            </w:r>
          </w:p>
        </w:tc>
        <w:tc>
          <w:tcPr>
            <w:tcW w:w="565"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3,5</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14,02</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13,38</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7,46</w:t>
            </w:r>
          </w:p>
        </w:tc>
        <w:tc>
          <w:tcPr>
            <w:tcW w:w="594"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4,86</w:t>
            </w:r>
          </w:p>
        </w:tc>
        <w:tc>
          <w:tcPr>
            <w:tcW w:w="510"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7,51</w:t>
            </w:r>
          </w:p>
        </w:tc>
        <w:tc>
          <w:tcPr>
            <w:tcW w:w="890"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5,3</w:t>
            </w:r>
          </w:p>
        </w:tc>
      </w:tr>
    </w:tbl>
    <w:p w:rsidR="0070558B" w:rsidRPr="0027196E" w:rsidRDefault="0070558B" w:rsidP="0070558B">
      <w:pPr>
        <w:rPr>
          <w:sz w:val="26"/>
          <w:szCs w:val="26"/>
        </w:rPr>
      </w:pPr>
    </w:p>
    <w:p w:rsidR="0070558B" w:rsidRDefault="0070558B" w:rsidP="0070558B">
      <w:pPr>
        <w:spacing w:after="120"/>
        <w:ind w:firstLine="709"/>
        <w:rPr>
          <w:sz w:val="26"/>
          <w:szCs w:val="26"/>
        </w:rPr>
      </w:pPr>
    </w:p>
    <w:p w:rsidR="00372633" w:rsidRDefault="00372633" w:rsidP="0070558B">
      <w:pPr>
        <w:spacing w:after="120"/>
        <w:ind w:firstLine="709"/>
        <w:rPr>
          <w:sz w:val="26"/>
          <w:szCs w:val="26"/>
        </w:rPr>
      </w:pPr>
    </w:p>
    <w:p w:rsidR="00852C40" w:rsidRDefault="00852C40" w:rsidP="000741C2">
      <w:pPr>
        <w:spacing w:before="120" w:after="120"/>
        <w:jc w:val="both"/>
        <w:rPr>
          <w:sz w:val="26"/>
          <w:szCs w:val="26"/>
        </w:rPr>
      </w:pPr>
      <w:r>
        <w:rPr>
          <w:b/>
          <w:sz w:val="26"/>
          <w:szCs w:val="26"/>
        </w:rPr>
        <w:lastRenderedPageBreak/>
        <w:t xml:space="preserve">1.2 </w:t>
      </w:r>
      <w:r w:rsidRPr="00402ECB">
        <w:rPr>
          <w:b/>
          <w:sz w:val="26"/>
          <w:szCs w:val="26"/>
        </w:rPr>
        <w:t>Описание состояния существующих источников водоснабжения</w:t>
      </w:r>
      <w:r>
        <w:rPr>
          <w:b/>
          <w:sz w:val="26"/>
          <w:szCs w:val="26"/>
        </w:rPr>
        <w:t xml:space="preserve"> на территории района</w:t>
      </w:r>
      <w:r w:rsidRPr="00402ECB">
        <w:rPr>
          <w:b/>
          <w:sz w:val="26"/>
          <w:szCs w:val="26"/>
        </w:rPr>
        <w:t>.</w:t>
      </w:r>
    </w:p>
    <w:p w:rsidR="00E301BF" w:rsidRDefault="006D18DE" w:rsidP="00D616CD">
      <w:pPr>
        <w:spacing w:before="120"/>
        <w:ind w:firstLine="720"/>
        <w:jc w:val="both"/>
        <w:rPr>
          <w:sz w:val="26"/>
          <w:szCs w:val="26"/>
        </w:rPr>
      </w:pPr>
      <w:r w:rsidRPr="00156A2A">
        <w:rPr>
          <w:rFonts w:eastAsia="TimesNewRomanPSMT"/>
          <w:sz w:val="26"/>
          <w:szCs w:val="26"/>
        </w:rPr>
        <w:t xml:space="preserve">Основными источниками хозяйственно-питьевого и противопожарноговодоснабжения на территории </w:t>
      </w:r>
      <w:r w:rsidR="00075DBB" w:rsidRPr="00991CCB">
        <w:rPr>
          <w:rFonts w:eastAsia="TimesNewRomanPSMT"/>
          <w:sz w:val="26"/>
          <w:szCs w:val="26"/>
        </w:rPr>
        <w:t>сельских поселений</w:t>
      </w:r>
      <w:r w:rsidR="007D5719">
        <w:rPr>
          <w:spacing w:val="-10"/>
          <w:sz w:val="26"/>
          <w:szCs w:val="26"/>
        </w:rPr>
        <w:t>Макарьевского</w:t>
      </w:r>
      <w:r>
        <w:rPr>
          <w:spacing w:val="-10"/>
          <w:sz w:val="26"/>
          <w:szCs w:val="26"/>
        </w:rPr>
        <w:t>муниципального района</w:t>
      </w:r>
      <w:r w:rsidR="007D5719">
        <w:rPr>
          <w:rFonts w:eastAsia="TimesNewRomanPSMT"/>
          <w:sz w:val="26"/>
          <w:szCs w:val="26"/>
        </w:rPr>
        <w:t xml:space="preserve">Костромской области </w:t>
      </w:r>
      <w:r w:rsidRPr="00156A2A">
        <w:rPr>
          <w:rFonts w:eastAsia="TimesNewRomanPSMT"/>
          <w:sz w:val="26"/>
          <w:szCs w:val="26"/>
        </w:rPr>
        <w:t xml:space="preserve">являются подземныеартезианские </w:t>
      </w:r>
      <w:r>
        <w:rPr>
          <w:rFonts w:eastAsia="TimesNewRomanPSMT"/>
          <w:sz w:val="26"/>
          <w:szCs w:val="26"/>
        </w:rPr>
        <w:t xml:space="preserve">и грунтовые </w:t>
      </w:r>
      <w:r w:rsidRPr="00156A2A">
        <w:rPr>
          <w:rFonts w:eastAsia="TimesNewRomanPSMT"/>
          <w:sz w:val="26"/>
          <w:szCs w:val="26"/>
        </w:rPr>
        <w:t>воды.</w:t>
      </w:r>
      <w:r w:rsidR="001033AB" w:rsidRPr="00934BC1">
        <w:rPr>
          <w:sz w:val="26"/>
          <w:szCs w:val="26"/>
        </w:rPr>
        <w:t>Обеспечение населения хозяйственно-питьевой водой осуществляется за счет артезианских</w:t>
      </w:r>
      <w:r w:rsidR="00CA5CDF" w:rsidRPr="00934BC1">
        <w:rPr>
          <w:sz w:val="26"/>
          <w:szCs w:val="26"/>
        </w:rPr>
        <w:t xml:space="preserve"> скважин</w:t>
      </w:r>
      <w:r w:rsidR="0094017C">
        <w:rPr>
          <w:sz w:val="26"/>
          <w:szCs w:val="26"/>
        </w:rPr>
        <w:t xml:space="preserve"> и колодцев</w:t>
      </w:r>
      <w:r w:rsidR="001033AB" w:rsidRPr="00934BC1">
        <w:rPr>
          <w:sz w:val="26"/>
          <w:szCs w:val="26"/>
        </w:rPr>
        <w:t xml:space="preserve">. </w:t>
      </w:r>
      <w:r w:rsidR="00E301BF" w:rsidRPr="00E301BF">
        <w:rPr>
          <w:sz w:val="26"/>
          <w:szCs w:val="26"/>
        </w:rPr>
        <w:t>Водоснабжение осуществляется по смешанной схеме. Часть потребителей обеспечена централизованным водоснабжением, оставшаяся часть потребителей использует индивидуальные источники воды (скважины, колодцы).</w:t>
      </w:r>
    </w:p>
    <w:p w:rsidR="00F936CC" w:rsidRPr="00601B4B" w:rsidRDefault="00F936CC" w:rsidP="00905BCB">
      <w:pPr>
        <w:pStyle w:val="a7"/>
        <w:ind w:left="0" w:firstLine="720"/>
        <w:jc w:val="both"/>
        <w:rPr>
          <w:sz w:val="26"/>
          <w:szCs w:val="26"/>
        </w:rPr>
      </w:pPr>
      <w:r w:rsidRPr="00601B4B">
        <w:rPr>
          <w:sz w:val="26"/>
          <w:szCs w:val="26"/>
        </w:rPr>
        <w:t>Сети и скважины находятся в казне администрац</w:t>
      </w:r>
      <w:r w:rsidR="0094017C">
        <w:rPr>
          <w:sz w:val="26"/>
          <w:szCs w:val="26"/>
        </w:rPr>
        <w:t xml:space="preserve">ии Макарьевского муниципального </w:t>
      </w:r>
      <w:r w:rsidRPr="00601B4B">
        <w:rPr>
          <w:sz w:val="26"/>
          <w:szCs w:val="26"/>
        </w:rPr>
        <w:t>района, часть в казне сельских поселений.</w:t>
      </w:r>
    </w:p>
    <w:p w:rsidR="00026A3C" w:rsidRDefault="00026A3C" w:rsidP="00F936CC">
      <w:pPr>
        <w:ind w:firstLine="720"/>
        <w:jc w:val="both"/>
        <w:rPr>
          <w:sz w:val="26"/>
          <w:szCs w:val="26"/>
        </w:rPr>
      </w:pPr>
      <w:r>
        <w:rPr>
          <w:sz w:val="26"/>
          <w:szCs w:val="26"/>
        </w:rPr>
        <w:t>Макарьевский</w:t>
      </w:r>
      <w:r w:rsidR="00075DBB">
        <w:rPr>
          <w:sz w:val="26"/>
          <w:szCs w:val="26"/>
        </w:rPr>
        <w:t xml:space="preserve">муниципальный район состоит из </w:t>
      </w:r>
      <w:r w:rsidR="00E14528" w:rsidRPr="00D765BF">
        <w:rPr>
          <w:sz w:val="26"/>
          <w:szCs w:val="26"/>
        </w:rPr>
        <w:t>5</w:t>
      </w:r>
      <w:r>
        <w:rPr>
          <w:sz w:val="26"/>
          <w:szCs w:val="26"/>
        </w:rPr>
        <w:t xml:space="preserve"> сельских поселений и 1 городского поселения г. Макарьев.</w:t>
      </w:r>
    </w:p>
    <w:p w:rsidR="00026A3C" w:rsidRDefault="003064EA" w:rsidP="00A03CEE">
      <w:pPr>
        <w:ind w:firstLine="720"/>
        <w:jc w:val="both"/>
        <w:rPr>
          <w:sz w:val="26"/>
          <w:szCs w:val="26"/>
        </w:rPr>
      </w:pPr>
      <w:r w:rsidRPr="00D765BF">
        <w:rPr>
          <w:sz w:val="26"/>
          <w:szCs w:val="26"/>
        </w:rPr>
        <w:t xml:space="preserve">Сведения о </w:t>
      </w:r>
      <w:r w:rsidR="0094017C" w:rsidRPr="00D765BF">
        <w:rPr>
          <w:sz w:val="26"/>
          <w:szCs w:val="26"/>
        </w:rPr>
        <w:t xml:space="preserve">сельских поселениях </w:t>
      </w:r>
      <w:r w:rsidR="00121A55" w:rsidRPr="00D765BF">
        <w:rPr>
          <w:sz w:val="26"/>
          <w:szCs w:val="26"/>
        </w:rPr>
        <w:t xml:space="preserve">приведены </w:t>
      </w:r>
      <w:r w:rsidR="00F936CC" w:rsidRPr="00D765BF">
        <w:rPr>
          <w:sz w:val="26"/>
          <w:szCs w:val="26"/>
        </w:rPr>
        <w:t>в таблицах 1.2.1-1.2.</w:t>
      </w:r>
      <w:r w:rsidR="00146C0A" w:rsidRPr="00D765BF">
        <w:rPr>
          <w:sz w:val="26"/>
          <w:szCs w:val="26"/>
        </w:rPr>
        <w:t>5</w:t>
      </w:r>
    </w:p>
    <w:p w:rsidR="003064EA" w:rsidRDefault="00F936CC" w:rsidP="00FD249F">
      <w:pPr>
        <w:ind w:firstLine="720"/>
        <w:jc w:val="right"/>
        <w:rPr>
          <w:sz w:val="26"/>
          <w:szCs w:val="26"/>
        </w:rPr>
      </w:pPr>
      <w:r>
        <w:rPr>
          <w:sz w:val="26"/>
          <w:szCs w:val="26"/>
        </w:rPr>
        <w:t>Таблица 1.2.1</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53"/>
        <w:gridCol w:w="5952"/>
      </w:tblGrid>
      <w:tr w:rsidR="003064EA" w:rsidRPr="00601B4B" w:rsidTr="0094017C">
        <w:trPr>
          <w:trHeight w:val="227"/>
          <w:jc w:val="center"/>
        </w:trPr>
        <w:tc>
          <w:tcPr>
            <w:tcW w:w="4253"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52"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Николо-Макаровское сельское поселение</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Ф.И.О. руководителя, должность</w:t>
            </w:r>
          </w:p>
        </w:tc>
        <w:tc>
          <w:tcPr>
            <w:tcW w:w="5952"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Капустина Вера Витальевна</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Юридический адрес организации</w:t>
            </w:r>
          </w:p>
        </w:tc>
        <w:tc>
          <w:tcPr>
            <w:tcW w:w="5952" w:type="dxa"/>
            <w:shd w:val="clear" w:color="auto" w:fill="auto"/>
            <w:tcMar>
              <w:top w:w="0" w:type="dxa"/>
              <w:left w:w="28" w:type="dxa"/>
              <w:bottom w:w="0" w:type="dxa"/>
              <w:right w:w="28" w:type="dxa"/>
            </w:tcMar>
          </w:tcPr>
          <w:p w:rsidR="00350A18" w:rsidRDefault="00350A18" w:rsidP="00350A18">
            <w:pPr>
              <w:pStyle w:val="Standard"/>
              <w:snapToGrid w:val="0"/>
              <w:rPr>
                <w:szCs w:val="24"/>
              </w:rPr>
            </w:pPr>
            <w:r>
              <w:rPr>
                <w:szCs w:val="24"/>
              </w:rPr>
              <w:t xml:space="preserve">157484 </w:t>
            </w:r>
            <w:r w:rsidR="003064EA" w:rsidRPr="00601B4B">
              <w:rPr>
                <w:szCs w:val="24"/>
              </w:rPr>
              <w:t>Костромская область Макарьевский район</w:t>
            </w:r>
          </w:p>
          <w:p w:rsidR="003064EA" w:rsidRPr="00601B4B" w:rsidRDefault="003064EA" w:rsidP="0094017C">
            <w:pPr>
              <w:pStyle w:val="Standard"/>
              <w:snapToGrid w:val="0"/>
              <w:rPr>
                <w:szCs w:val="24"/>
              </w:rPr>
            </w:pPr>
            <w:r w:rsidRPr="00601B4B">
              <w:rPr>
                <w:szCs w:val="24"/>
              </w:rPr>
              <w:t xml:space="preserve"> с. Николо-Макарово ул. Коммунистическая д</w:t>
            </w:r>
            <w:r w:rsidR="0094017C">
              <w:rPr>
                <w:szCs w:val="24"/>
              </w:rPr>
              <w:t>.</w:t>
            </w:r>
            <w:r w:rsidRPr="00601B4B">
              <w:rPr>
                <w:szCs w:val="24"/>
              </w:rPr>
              <w:t>1</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52" w:type="dxa"/>
            <w:shd w:val="clear" w:color="auto" w:fill="auto"/>
            <w:tcMar>
              <w:top w:w="0" w:type="dxa"/>
              <w:left w:w="28" w:type="dxa"/>
              <w:bottom w:w="0" w:type="dxa"/>
              <w:right w:w="28" w:type="dxa"/>
            </w:tcMar>
          </w:tcPr>
          <w:p w:rsidR="00350A18" w:rsidRDefault="003064EA" w:rsidP="00350A18">
            <w:pPr>
              <w:pStyle w:val="Standard"/>
              <w:snapToGrid w:val="0"/>
              <w:rPr>
                <w:szCs w:val="24"/>
              </w:rPr>
            </w:pPr>
            <w:r w:rsidRPr="00601B4B">
              <w:rPr>
                <w:szCs w:val="24"/>
              </w:rPr>
              <w:t>157484 Костромская область Макарьевский район</w:t>
            </w:r>
          </w:p>
          <w:p w:rsidR="003064EA" w:rsidRPr="00601B4B" w:rsidRDefault="003064EA" w:rsidP="0094017C">
            <w:pPr>
              <w:pStyle w:val="Standard"/>
              <w:snapToGrid w:val="0"/>
              <w:rPr>
                <w:szCs w:val="24"/>
              </w:rPr>
            </w:pPr>
            <w:r w:rsidRPr="00601B4B">
              <w:rPr>
                <w:szCs w:val="24"/>
              </w:rPr>
              <w:t xml:space="preserve"> с. Николо-Макарово ул. Коммунистическая д</w:t>
            </w:r>
            <w:r w:rsidR="0094017C">
              <w:rPr>
                <w:szCs w:val="24"/>
              </w:rPr>
              <w:t>.</w:t>
            </w:r>
            <w:r w:rsidRPr="00601B4B">
              <w:rPr>
                <w:szCs w:val="24"/>
              </w:rPr>
              <w:t>1</w:t>
            </w:r>
          </w:p>
        </w:tc>
      </w:tr>
      <w:tr w:rsidR="003064EA" w:rsidRPr="00601B4B" w:rsidTr="007135C7">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52" w:type="dxa"/>
            <w:shd w:val="clear" w:color="auto" w:fill="auto"/>
            <w:tcMar>
              <w:top w:w="0" w:type="dxa"/>
              <w:left w:w="28" w:type="dxa"/>
              <w:bottom w:w="0" w:type="dxa"/>
              <w:right w:w="28" w:type="dxa"/>
            </w:tcMar>
            <w:vAlign w:val="center"/>
          </w:tcPr>
          <w:p w:rsidR="003064EA" w:rsidRPr="00601B4B" w:rsidRDefault="003064EA" w:rsidP="00372633">
            <w:pPr>
              <w:pStyle w:val="Standard"/>
              <w:snapToGrid w:val="0"/>
              <w:rPr>
                <w:b/>
                <w:szCs w:val="24"/>
                <w:lang w:val="en-US"/>
              </w:rPr>
            </w:pPr>
            <w:r w:rsidRPr="00F936CC">
              <w:rPr>
                <w:szCs w:val="24"/>
              </w:rPr>
              <w:t>(494</w:t>
            </w:r>
            <w:r w:rsidR="00372633">
              <w:rPr>
                <w:szCs w:val="24"/>
              </w:rPr>
              <w:t>.</w:t>
            </w:r>
            <w:r w:rsidRPr="00F936CC">
              <w:rPr>
                <w:szCs w:val="24"/>
              </w:rPr>
              <w:t>45) 99-3-</w:t>
            </w:r>
            <w:r w:rsidRPr="00350A18">
              <w:rPr>
                <w:szCs w:val="24"/>
              </w:rPr>
              <w:t>17</w:t>
            </w:r>
            <w:hyperlink r:id="rId21" w:history="1">
              <w:r w:rsidR="00F936CC" w:rsidRPr="00350A18">
                <w:rPr>
                  <w:rStyle w:val="afb"/>
                  <w:color w:val="auto"/>
                  <w:szCs w:val="24"/>
                  <w:u w:val="none"/>
                  <w:lang w:val="en-US"/>
                </w:rPr>
                <w:t>nikolo</w:t>
              </w:r>
              <w:r w:rsidR="00F936CC" w:rsidRPr="0094017C">
                <w:rPr>
                  <w:rStyle w:val="afb"/>
                  <w:color w:val="auto"/>
                  <w:szCs w:val="24"/>
                  <w:u w:val="none"/>
                </w:rPr>
                <w:t>-</w:t>
              </w:r>
              <w:r w:rsidR="00F936CC" w:rsidRPr="00350A18">
                <w:rPr>
                  <w:rStyle w:val="afb"/>
                  <w:color w:val="auto"/>
                  <w:szCs w:val="24"/>
                  <w:u w:val="none"/>
                  <w:lang w:val="en-US"/>
                </w:rPr>
                <w:t>makarovo</w:t>
              </w:r>
              <w:r w:rsidR="00F936CC" w:rsidRPr="0094017C">
                <w:rPr>
                  <w:rStyle w:val="afb"/>
                  <w:color w:val="auto"/>
                  <w:szCs w:val="24"/>
                  <w:u w:val="none"/>
                </w:rPr>
                <w:t>@</w:t>
              </w:r>
              <w:r w:rsidR="00F936CC" w:rsidRPr="00350A18">
                <w:rPr>
                  <w:rStyle w:val="afb"/>
                  <w:color w:val="auto"/>
                  <w:szCs w:val="24"/>
                  <w:u w:val="none"/>
                  <w:lang w:val="en-US"/>
                </w:rPr>
                <w:t>yandex.ru</w:t>
              </w:r>
            </w:hyperlink>
          </w:p>
        </w:tc>
      </w:tr>
    </w:tbl>
    <w:p w:rsidR="003064EA" w:rsidRDefault="00F936CC" w:rsidP="00F936CC">
      <w:pPr>
        <w:spacing w:before="120"/>
        <w:ind w:firstLine="720"/>
        <w:jc w:val="right"/>
        <w:rPr>
          <w:sz w:val="26"/>
          <w:szCs w:val="26"/>
        </w:rPr>
      </w:pPr>
      <w:r>
        <w:rPr>
          <w:sz w:val="26"/>
          <w:szCs w:val="26"/>
        </w:rPr>
        <w:t>Таблица 1.2.</w:t>
      </w:r>
      <w:r w:rsidR="00146C0A">
        <w:rPr>
          <w:sz w:val="26"/>
          <w:szCs w:val="26"/>
        </w:rPr>
        <w:t>2</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53"/>
        <w:gridCol w:w="5952"/>
      </w:tblGrid>
      <w:tr w:rsidR="003064EA" w:rsidRPr="00601B4B" w:rsidTr="00350A18">
        <w:trPr>
          <w:trHeight w:val="227"/>
          <w:jc w:val="center"/>
        </w:trPr>
        <w:tc>
          <w:tcPr>
            <w:tcW w:w="4253"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52" w:type="dxa"/>
            <w:shd w:val="clear" w:color="auto" w:fill="auto"/>
            <w:tcMar>
              <w:top w:w="0" w:type="dxa"/>
              <w:left w:w="28" w:type="dxa"/>
              <w:bottom w:w="0" w:type="dxa"/>
              <w:right w:w="28" w:type="dxa"/>
            </w:tcMar>
          </w:tcPr>
          <w:p w:rsidR="003064EA" w:rsidRPr="008B1439" w:rsidRDefault="003064EA" w:rsidP="003064EA">
            <w:pPr>
              <w:pStyle w:val="Standard"/>
              <w:jc w:val="center"/>
              <w:rPr>
                <w:b/>
                <w:szCs w:val="24"/>
              </w:rPr>
            </w:pPr>
            <w:r w:rsidRPr="008B1439">
              <w:rPr>
                <w:b/>
                <w:szCs w:val="24"/>
              </w:rPr>
              <w:t>Унженское сельское поселение</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Ф.И.О. руководителя, должность</w:t>
            </w:r>
          </w:p>
        </w:tc>
        <w:tc>
          <w:tcPr>
            <w:tcW w:w="5952" w:type="dxa"/>
            <w:shd w:val="clear" w:color="auto" w:fill="auto"/>
            <w:tcMar>
              <w:top w:w="0" w:type="dxa"/>
              <w:left w:w="28" w:type="dxa"/>
              <w:bottom w:w="0" w:type="dxa"/>
              <w:right w:w="28" w:type="dxa"/>
            </w:tcMar>
          </w:tcPr>
          <w:p w:rsidR="003064EA" w:rsidRPr="00F936CC" w:rsidRDefault="00F936CC" w:rsidP="00F936CC">
            <w:pPr>
              <w:pStyle w:val="Standard"/>
              <w:snapToGrid w:val="0"/>
              <w:rPr>
                <w:szCs w:val="24"/>
              </w:rPr>
            </w:pPr>
            <w:r>
              <w:rPr>
                <w:szCs w:val="24"/>
              </w:rPr>
              <w:t>Г</w:t>
            </w:r>
            <w:r w:rsidR="003064EA" w:rsidRPr="00F936CC">
              <w:rPr>
                <w:szCs w:val="24"/>
              </w:rPr>
              <w:t>лав</w:t>
            </w:r>
            <w:r>
              <w:rPr>
                <w:szCs w:val="24"/>
              </w:rPr>
              <w:t xml:space="preserve">а </w:t>
            </w:r>
            <w:r w:rsidR="003064EA" w:rsidRPr="00F936CC">
              <w:rPr>
                <w:szCs w:val="24"/>
              </w:rPr>
              <w:t>- Казвиров Алексей Николаевич</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52" w:type="dxa"/>
            <w:shd w:val="clear" w:color="auto" w:fill="auto"/>
            <w:tcMar>
              <w:top w:w="0" w:type="dxa"/>
              <w:left w:w="28" w:type="dxa"/>
              <w:bottom w:w="0" w:type="dxa"/>
              <w:right w:w="28" w:type="dxa"/>
            </w:tcMar>
          </w:tcPr>
          <w:p w:rsidR="0094017C" w:rsidRDefault="003064EA" w:rsidP="0094017C">
            <w:pPr>
              <w:pStyle w:val="Standard"/>
              <w:snapToGrid w:val="0"/>
              <w:rPr>
                <w:szCs w:val="24"/>
              </w:rPr>
            </w:pPr>
            <w:r w:rsidRPr="00601B4B">
              <w:rPr>
                <w:szCs w:val="24"/>
              </w:rPr>
              <w:t xml:space="preserve">157460, Костромская область, г.Макарьев, </w:t>
            </w:r>
          </w:p>
          <w:p w:rsidR="003064EA" w:rsidRPr="00601B4B" w:rsidRDefault="003064EA" w:rsidP="0094017C">
            <w:pPr>
              <w:pStyle w:val="Standard"/>
              <w:snapToGrid w:val="0"/>
              <w:rPr>
                <w:szCs w:val="24"/>
              </w:rPr>
            </w:pPr>
            <w:r w:rsidRPr="00601B4B">
              <w:rPr>
                <w:szCs w:val="24"/>
              </w:rPr>
              <w:t>ул. М.Советская, д.17а</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52" w:type="dxa"/>
            <w:shd w:val="clear" w:color="auto" w:fill="auto"/>
            <w:tcMar>
              <w:top w:w="0" w:type="dxa"/>
              <w:left w:w="28" w:type="dxa"/>
              <w:bottom w:w="0" w:type="dxa"/>
              <w:right w:w="28" w:type="dxa"/>
            </w:tcMar>
          </w:tcPr>
          <w:p w:rsidR="0094017C" w:rsidRDefault="003064EA" w:rsidP="0094017C">
            <w:pPr>
              <w:pStyle w:val="Standard"/>
              <w:snapToGrid w:val="0"/>
              <w:rPr>
                <w:szCs w:val="24"/>
              </w:rPr>
            </w:pPr>
            <w:r w:rsidRPr="00601B4B">
              <w:rPr>
                <w:szCs w:val="24"/>
              </w:rPr>
              <w:t>157460, Костромская область, г.Макарьев,</w:t>
            </w:r>
          </w:p>
          <w:p w:rsidR="003064EA" w:rsidRPr="00601B4B" w:rsidRDefault="003064EA" w:rsidP="0094017C">
            <w:pPr>
              <w:pStyle w:val="Standard"/>
              <w:snapToGrid w:val="0"/>
              <w:rPr>
                <w:szCs w:val="24"/>
              </w:rPr>
            </w:pPr>
            <w:r w:rsidRPr="00601B4B">
              <w:rPr>
                <w:szCs w:val="24"/>
              </w:rPr>
              <w:t xml:space="preserve"> ул. М.Советская, д.17а</w:t>
            </w:r>
          </w:p>
        </w:tc>
      </w:tr>
      <w:tr w:rsidR="003064EA" w:rsidRPr="00601B4B" w:rsidTr="007135C7">
        <w:trPr>
          <w:trHeight w:val="284"/>
          <w:jc w:val="center"/>
        </w:trPr>
        <w:tc>
          <w:tcPr>
            <w:tcW w:w="4253"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52" w:type="dxa"/>
            <w:shd w:val="clear" w:color="auto" w:fill="auto"/>
            <w:tcMar>
              <w:top w:w="0" w:type="dxa"/>
              <w:left w:w="28" w:type="dxa"/>
              <w:bottom w:w="0" w:type="dxa"/>
              <w:right w:w="28" w:type="dxa"/>
            </w:tcMar>
            <w:vAlign w:val="center"/>
          </w:tcPr>
          <w:p w:rsidR="003064EA" w:rsidRPr="00F936CC" w:rsidRDefault="00372633" w:rsidP="007135C7">
            <w:pPr>
              <w:pStyle w:val="Standard"/>
              <w:snapToGrid w:val="0"/>
              <w:rPr>
                <w:b/>
                <w:szCs w:val="24"/>
              </w:rPr>
            </w:pPr>
            <w:r>
              <w:rPr>
                <w:szCs w:val="24"/>
              </w:rPr>
              <w:t xml:space="preserve">(494 </w:t>
            </w:r>
            <w:r w:rsidR="003064EA" w:rsidRPr="00F936CC">
              <w:rPr>
                <w:szCs w:val="24"/>
              </w:rPr>
              <w:t>45) 55-6-66</w:t>
            </w:r>
            <w:hyperlink r:id="rId22" w:anchor="compose?to=mak-unga%40yandex.ru" w:history="1">
              <w:r w:rsidR="003064EA" w:rsidRPr="00350A18">
                <w:rPr>
                  <w:rStyle w:val="afb"/>
                  <w:color w:val="auto"/>
                  <w:szCs w:val="24"/>
                  <w:u w:val="none"/>
                </w:rPr>
                <w:t>mak-unga@yandex.ru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3</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 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Усть-Нейское сельское поселение</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50A18" w:rsidP="00350A18">
            <w:pPr>
              <w:pStyle w:val="Standard"/>
              <w:rPr>
                <w:szCs w:val="24"/>
              </w:rPr>
            </w:pPr>
            <w:r>
              <w:rPr>
                <w:szCs w:val="24"/>
              </w:rPr>
              <w:t>Ф.И.О. руководителя</w:t>
            </w:r>
            <w:r w:rsidR="003064EA" w:rsidRPr="00601B4B">
              <w:rPr>
                <w:szCs w:val="24"/>
              </w:rPr>
              <w:t>, должность</w:t>
            </w:r>
          </w:p>
        </w:tc>
        <w:tc>
          <w:tcPr>
            <w:tcW w:w="5923"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Круглов Василий Анатольевич</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 xml:space="preserve">157480,Костромская область, </w:t>
            </w:r>
          </w:p>
          <w:p w:rsidR="003064EA" w:rsidRPr="00601B4B" w:rsidRDefault="003064EA" w:rsidP="00A94962">
            <w:pPr>
              <w:pStyle w:val="Standard"/>
              <w:snapToGrid w:val="0"/>
            </w:pPr>
            <w:r w:rsidRPr="00601B4B">
              <w:t>Макарьевский район, д.Якимово, д.52</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157480,Костромская область,</w:t>
            </w:r>
          </w:p>
          <w:p w:rsidR="003064EA" w:rsidRPr="00601B4B" w:rsidRDefault="003064EA" w:rsidP="00A94962">
            <w:pPr>
              <w:pStyle w:val="Standard"/>
              <w:snapToGrid w:val="0"/>
            </w:pPr>
            <w:r w:rsidRPr="00601B4B">
              <w:t>Макарьевский район, д.Якимово, д.52</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F936CC" w:rsidRDefault="003064EA" w:rsidP="00F73F87">
            <w:pPr>
              <w:pStyle w:val="Standard"/>
              <w:snapToGrid w:val="0"/>
            </w:pPr>
            <w:r w:rsidRPr="00F936CC">
              <w:t>(49445) 97-1-37</w:t>
            </w:r>
            <w:hyperlink r:id="rId23" w:history="1">
              <w:r w:rsidR="00F936CC" w:rsidRPr="00350A18">
                <w:rPr>
                  <w:rStyle w:val="afb"/>
                  <w:color w:val="auto"/>
                  <w:u w:val="none"/>
                  <w:lang w:val="en-US"/>
                </w:rPr>
                <w:t>ustieneya@list.ru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4</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Нежитинское сельское поселение</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94017C" w:rsidP="0094017C">
            <w:pPr>
              <w:pStyle w:val="Standard"/>
              <w:rPr>
                <w:szCs w:val="24"/>
              </w:rPr>
            </w:pPr>
            <w:r>
              <w:rPr>
                <w:szCs w:val="24"/>
              </w:rPr>
              <w:t>Ф.И.О. руководителя,</w:t>
            </w:r>
            <w:r w:rsidR="003064EA" w:rsidRPr="00601B4B">
              <w:rPr>
                <w:szCs w:val="24"/>
              </w:rPr>
              <w:t xml:space="preserve"> должность</w:t>
            </w:r>
          </w:p>
        </w:tc>
        <w:tc>
          <w:tcPr>
            <w:tcW w:w="5923"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Кайкина Ольга Валерьевна</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50A18" w:rsidP="00350A18">
            <w:pPr>
              <w:pStyle w:val="Standard"/>
              <w:snapToGrid w:val="0"/>
              <w:rPr>
                <w:szCs w:val="24"/>
              </w:rPr>
            </w:pPr>
            <w:r w:rsidRPr="00601B4B">
              <w:rPr>
                <w:szCs w:val="24"/>
              </w:rPr>
              <w:t>Костромская обл</w:t>
            </w:r>
            <w:r>
              <w:rPr>
                <w:szCs w:val="24"/>
              </w:rPr>
              <w:t xml:space="preserve">асть, </w:t>
            </w:r>
            <w:r w:rsidRPr="00601B4B">
              <w:rPr>
                <w:szCs w:val="24"/>
              </w:rPr>
              <w:t>Макарьевский р-н</w:t>
            </w:r>
          </w:p>
          <w:p w:rsidR="003064EA" w:rsidRPr="00601B4B" w:rsidRDefault="003064EA" w:rsidP="00350A18">
            <w:pPr>
              <w:pStyle w:val="Standard"/>
              <w:snapToGrid w:val="0"/>
              <w:rPr>
                <w:szCs w:val="24"/>
              </w:rPr>
            </w:pPr>
            <w:r w:rsidRPr="00601B4B">
              <w:rPr>
                <w:szCs w:val="24"/>
              </w:rPr>
              <w:t>с. Н</w:t>
            </w:r>
            <w:r w:rsidR="00350A18">
              <w:rPr>
                <w:szCs w:val="24"/>
              </w:rPr>
              <w:t>ежититно, ул. Центральная д.65</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E43C40">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50A18" w:rsidP="00350A18">
            <w:pPr>
              <w:pStyle w:val="Standard"/>
              <w:snapToGrid w:val="0"/>
              <w:rPr>
                <w:szCs w:val="24"/>
              </w:rPr>
            </w:pPr>
            <w:r w:rsidRPr="00601B4B">
              <w:rPr>
                <w:szCs w:val="24"/>
              </w:rPr>
              <w:t>Костромская обл</w:t>
            </w:r>
            <w:r>
              <w:rPr>
                <w:szCs w:val="24"/>
              </w:rPr>
              <w:t xml:space="preserve">асть, </w:t>
            </w:r>
            <w:r w:rsidRPr="00601B4B">
              <w:rPr>
                <w:szCs w:val="24"/>
              </w:rPr>
              <w:t>Макарьевский р-н,</w:t>
            </w:r>
          </w:p>
          <w:p w:rsidR="003064EA" w:rsidRPr="00601B4B" w:rsidRDefault="003064EA" w:rsidP="00350A18">
            <w:pPr>
              <w:pStyle w:val="Standard"/>
              <w:snapToGrid w:val="0"/>
              <w:rPr>
                <w:szCs w:val="24"/>
              </w:rPr>
            </w:pPr>
            <w:r w:rsidRPr="00601B4B">
              <w:rPr>
                <w:szCs w:val="24"/>
              </w:rPr>
              <w:t>с</w:t>
            </w:r>
            <w:r w:rsidR="00350A18">
              <w:rPr>
                <w:szCs w:val="24"/>
              </w:rPr>
              <w:t xml:space="preserve">.  </w:t>
            </w:r>
            <w:r w:rsidR="007135C7">
              <w:rPr>
                <w:szCs w:val="24"/>
              </w:rPr>
              <w:t>Нежитино, ул. Центральная, д.65</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FD249F">
            <w:pPr>
              <w:pStyle w:val="Standard"/>
              <w:rPr>
                <w:szCs w:val="24"/>
              </w:rPr>
            </w:pPr>
            <w:r w:rsidRPr="00601B4B">
              <w:rPr>
                <w:szCs w:val="24"/>
              </w:rPr>
              <w:lastRenderedPageBreak/>
              <w:t>Телефон по факт</w:t>
            </w:r>
            <w:r w:rsidR="00FD249F">
              <w:rPr>
                <w:szCs w:val="24"/>
              </w:rPr>
              <w:t>.</w:t>
            </w:r>
            <w:r w:rsidRPr="00601B4B">
              <w:rPr>
                <w:szCs w:val="24"/>
              </w:rPr>
              <w:t>адресу,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601B4B" w:rsidRDefault="003064EA" w:rsidP="00F73F87">
            <w:pPr>
              <w:pStyle w:val="Standard"/>
              <w:snapToGrid w:val="0"/>
              <w:rPr>
                <w:b/>
                <w:szCs w:val="24"/>
                <w:lang w:val="en-US"/>
              </w:rPr>
            </w:pPr>
            <w:r w:rsidRPr="00F936CC">
              <w:rPr>
                <w:szCs w:val="24"/>
              </w:rPr>
              <w:t>(49445) 90-5-42</w:t>
            </w:r>
            <w:r w:rsidRPr="00601B4B">
              <w:rPr>
                <w:b/>
                <w:szCs w:val="24"/>
              </w:rPr>
              <w:t xml:space="preserve">, </w:t>
            </w:r>
            <w:hyperlink r:id="rId24" w:history="1">
              <w:r w:rsidR="00F936CC" w:rsidRPr="00350A18">
                <w:rPr>
                  <w:rStyle w:val="afb"/>
                  <w:color w:val="auto"/>
                  <w:szCs w:val="24"/>
                  <w:u w:val="none"/>
                  <w:lang w:val="en-US"/>
                </w:rPr>
                <w:t>admnegitino@yandex.ru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5</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 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Горчухинское сельское поселение</w:t>
            </w:r>
          </w:p>
        </w:tc>
      </w:tr>
      <w:tr w:rsidR="003064EA" w:rsidRPr="00601B4B" w:rsidTr="00A22B85">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Ф.И.О. руководителя организации, должность</w:t>
            </w:r>
          </w:p>
        </w:tc>
        <w:tc>
          <w:tcPr>
            <w:tcW w:w="5923" w:type="dxa"/>
            <w:shd w:val="clear" w:color="auto" w:fill="auto"/>
            <w:tcMar>
              <w:top w:w="0" w:type="dxa"/>
              <w:left w:w="28" w:type="dxa"/>
              <w:bottom w:w="0" w:type="dxa"/>
              <w:right w:w="28" w:type="dxa"/>
            </w:tcMar>
            <w:vAlign w:val="center"/>
          </w:tcPr>
          <w:p w:rsidR="003064EA" w:rsidRPr="00F936CC" w:rsidRDefault="00F936CC" w:rsidP="00A22B85">
            <w:pPr>
              <w:pStyle w:val="Standard"/>
              <w:snapToGrid w:val="0"/>
              <w:rPr>
                <w:szCs w:val="24"/>
              </w:rPr>
            </w:pPr>
            <w:r w:rsidRPr="00F936CC">
              <w:rPr>
                <w:szCs w:val="24"/>
              </w:rPr>
              <w:t>Г</w:t>
            </w:r>
            <w:r w:rsidR="003064EA" w:rsidRPr="00F936CC">
              <w:rPr>
                <w:szCs w:val="24"/>
              </w:rPr>
              <w:t>лава- Хопин Алексей Геннадьевич</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157483 Костромская обл., Макарьевский район,</w:t>
            </w:r>
          </w:p>
          <w:p w:rsidR="003064EA" w:rsidRPr="00601B4B" w:rsidRDefault="003064EA" w:rsidP="00350A18">
            <w:pPr>
              <w:pStyle w:val="Standard"/>
              <w:snapToGrid w:val="0"/>
            </w:pPr>
            <w:r w:rsidRPr="00601B4B">
              <w:t xml:space="preserve"> п.Горчуха, ул. 1 Мая</w:t>
            </w:r>
            <w:r w:rsidR="00350A18">
              <w:t>,</w:t>
            </w:r>
            <w:r w:rsidRPr="00601B4B">
              <w:t xml:space="preserve"> д. 8</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 xml:space="preserve">157483 Костромская обл., Макарьевский район, </w:t>
            </w:r>
          </w:p>
          <w:p w:rsidR="003064EA" w:rsidRPr="00601B4B" w:rsidRDefault="003064EA" w:rsidP="00A94962">
            <w:pPr>
              <w:pStyle w:val="Standard"/>
              <w:snapToGrid w:val="0"/>
            </w:pPr>
            <w:r w:rsidRPr="00601B4B">
              <w:t>п.</w:t>
            </w:r>
            <w:r w:rsidR="00350A18">
              <w:t>Горчуха, ул. 1 Мая,</w:t>
            </w:r>
            <w:r w:rsidRPr="00601B4B">
              <w:t xml:space="preserve"> д. 8</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601B4B" w:rsidRDefault="003064EA" w:rsidP="00F73F87">
            <w:pPr>
              <w:pStyle w:val="Standard"/>
              <w:snapToGrid w:val="0"/>
              <w:rPr>
                <w:lang w:val="en-US"/>
              </w:rPr>
            </w:pPr>
            <w:r w:rsidRPr="00F936CC">
              <w:t>(49445) 71-1-87</w:t>
            </w:r>
            <w:r w:rsidRPr="00601B4B">
              <w:rPr>
                <w:lang w:val="en-US"/>
              </w:rPr>
              <w:t>admi-Gsp@yandex.ru</w:t>
            </w:r>
          </w:p>
        </w:tc>
      </w:tr>
    </w:tbl>
    <w:p w:rsidR="003064EA" w:rsidRPr="00146C0A" w:rsidRDefault="00526A48" w:rsidP="00A22B85">
      <w:pPr>
        <w:spacing w:before="120"/>
        <w:ind w:firstLine="709"/>
        <w:jc w:val="both"/>
        <w:rPr>
          <w:sz w:val="26"/>
          <w:szCs w:val="26"/>
        </w:rPr>
      </w:pPr>
      <w:r>
        <w:rPr>
          <w:sz w:val="26"/>
          <w:szCs w:val="26"/>
        </w:rPr>
        <w:t xml:space="preserve">В период, предшествующий актуализации схемы водоснабжения, </w:t>
      </w:r>
      <w:r w:rsidR="00F73F87">
        <w:rPr>
          <w:sz w:val="26"/>
          <w:szCs w:val="26"/>
        </w:rPr>
        <w:t xml:space="preserve">Тимошинское сельское </w:t>
      </w:r>
      <w:r w:rsidR="003064EA" w:rsidRPr="00146C0A">
        <w:rPr>
          <w:sz w:val="26"/>
          <w:szCs w:val="26"/>
        </w:rPr>
        <w:t>п</w:t>
      </w:r>
      <w:r w:rsidR="00F73F87">
        <w:rPr>
          <w:sz w:val="26"/>
          <w:szCs w:val="26"/>
        </w:rPr>
        <w:t>оселение</w:t>
      </w:r>
      <w:r w:rsidR="00BA1361">
        <w:rPr>
          <w:sz w:val="26"/>
          <w:szCs w:val="26"/>
        </w:rPr>
        <w:t xml:space="preserve"> вошло в состав Унженского сельского поселения</w:t>
      </w:r>
      <w:r w:rsidR="00A22B85">
        <w:rPr>
          <w:sz w:val="26"/>
          <w:szCs w:val="26"/>
        </w:rPr>
        <w:t>,</w:t>
      </w:r>
      <w:r w:rsidR="00A22B85" w:rsidRPr="00146C0A">
        <w:rPr>
          <w:sz w:val="26"/>
          <w:szCs w:val="26"/>
        </w:rPr>
        <w:t>централизованного водоснабжения не имеет</w:t>
      </w:r>
      <w:r w:rsidR="007135C7">
        <w:rPr>
          <w:sz w:val="26"/>
          <w:szCs w:val="26"/>
        </w:rPr>
        <w:t>.</w:t>
      </w:r>
    </w:p>
    <w:p w:rsidR="00D45225" w:rsidRDefault="00FC056B" w:rsidP="00A03CEE">
      <w:pPr>
        <w:ind w:firstLine="720"/>
        <w:jc w:val="both"/>
        <w:rPr>
          <w:sz w:val="26"/>
          <w:szCs w:val="26"/>
        </w:rPr>
      </w:pPr>
      <w:r>
        <w:rPr>
          <w:sz w:val="26"/>
          <w:szCs w:val="26"/>
        </w:rPr>
        <w:t xml:space="preserve">Сведения об источниках водоснабжения </w:t>
      </w:r>
      <w:r w:rsidR="006311E7">
        <w:rPr>
          <w:sz w:val="26"/>
          <w:szCs w:val="26"/>
        </w:rPr>
        <w:t xml:space="preserve">на территориях </w:t>
      </w:r>
      <w:r w:rsidR="00075DBB" w:rsidRPr="00991CCB">
        <w:rPr>
          <w:rFonts w:eastAsia="TimesNewRomanPSMT"/>
          <w:sz w:val="26"/>
          <w:szCs w:val="26"/>
        </w:rPr>
        <w:t>сельских поселений</w:t>
      </w:r>
      <w:r>
        <w:rPr>
          <w:sz w:val="26"/>
          <w:szCs w:val="26"/>
        </w:rPr>
        <w:t>Макарьев</w:t>
      </w:r>
      <w:r w:rsidR="00A94962">
        <w:rPr>
          <w:sz w:val="26"/>
          <w:szCs w:val="26"/>
        </w:rPr>
        <w:t xml:space="preserve">ского муниципального района </w:t>
      </w:r>
      <w:r w:rsidR="006311E7">
        <w:rPr>
          <w:sz w:val="26"/>
          <w:szCs w:val="26"/>
        </w:rPr>
        <w:t>и ответственные за экспл</w:t>
      </w:r>
      <w:r w:rsidR="00F73F87">
        <w:rPr>
          <w:sz w:val="26"/>
          <w:szCs w:val="26"/>
        </w:rPr>
        <w:t xml:space="preserve">уатацию объектов водоснабжения </w:t>
      </w:r>
      <w:r>
        <w:rPr>
          <w:sz w:val="26"/>
          <w:szCs w:val="26"/>
        </w:rPr>
        <w:t>приведены в таблице 1.2.</w:t>
      </w:r>
      <w:r w:rsidR="00146C0A">
        <w:rPr>
          <w:sz w:val="26"/>
          <w:szCs w:val="26"/>
        </w:rPr>
        <w:t>6</w:t>
      </w:r>
    </w:p>
    <w:p w:rsidR="006311E7" w:rsidRDefault="006311E7" w:rsidP="00F73F87">
      <w:pPr>
        <w:spacing w:before="120" w:after="120"/>
        <w:ind w:firstLine="720"/>
        <w:jc w:val="center"/>
        <w:rPr>
          <w:sz w:val="26"/>
          <w:szCs w:val="26"/>
        </w:rPr>
      </w:pPr>
      <w:r>
        <w:rPr>
          <w:sz w:val="26"/>
          <w:szCs w:val="26"/>
        </w:rPr>
        <w:t xml:space="preserve">Таблица 1.2.6 Сведения об источниках водоснабжения в </w:t>
      </w:r>
      <w:r w:rsidR="00A22B85">
        <w:rPr>
          <w:sz w:val="26"/>
          <w:szCs w:val="26"/>
        </w:rPr>
        <w:t>сельских поселениях</w:t>
      </w:r>
      <w:r>
        <w:rPr>
          <w:sz w:val="26"/>
          <w:szCs w:val="26"/>
        </w:rPr>
        <w:t>Ма</w:t>
      </w:r>
      <w:r w:rsidR="00A22B85">
        <w:rPr>
          <w:sz w:val="26"/>
          <w:szCs w:val="26"/>
        </w:rPr>
        <w:t>к</w:t>
      </w:r>
      <w:r>
        <w:rPr>
          <w:sz w:val="26"/>
          <w:szCs w:val="26"/>
        </w:rPr>
        <w:t>арьевского муниципального района</w:t>
      </w:r>
    </w:p>
    <w:tbl>
      <w:tblPr>
        <w:tblStyle w:val="a9"/>
        <w:tblW w:w="10196" w:type="dxa"/>
        <w:tblLayout w:type="fixed"/>
        <w:tblCellMar>
          <w:left w:w="57" w:type="dxa"/>
          <w:right w:w="57" w:type="dxa"/>
        </w:tblCellMar>
        <w:tblLook w:val="04A0"/>
      </w:tblPr>
      <w:tblGrid>
        <w:gridCol w:w="1637"/>
        <w:gridCol w:w="2327"/>
        <w:gridCol w:w="1055"/>
        <w:gridCol w:w="3402"/>
        <w:gridCol w:w="1775"/>
      </w:tblGrid>
      <w:tr w:rsidR="006311E7" w:rsidRPr="00704E04" w:rsidTr="006311E7">
        <w:trPr>
          <w:trHeight w:val="20"/>
        </w:trPr>
        <w:tc>
          <w:tcPr>
            <w:tcW w:w="1637" w:type="dxa"/>
          </w:tcPr>
          <w:p w:rsidR="006311E7" w:rsidRPr="00704E04" w:rsidRDefault="006311E7" w:rsidP="006311E7">
            <w:pPr>
              <w:jc w:val="center"/>
            </w:pPr>
            <w:r w:rsidRPr="00704E04">
              <w:t>наименование сельского поселения</w:t>
            </w:r>
          </w:p>
        </w:tc>
        <w:tc>
          <w:tcPr>
            <w:tcW w:w="2327" w:type="dxa"/>
          </w:tcPr>
          <w:p w:rsidR="006311E7" w:rsidRPr="00704E04" w:rsidRDefault="006311E7" w:rsidP="006311E7">
            <w:pPr>
              <w:jc w:val="center"/>
            </w:pPr>
            <w:r w:rsidRPr="00704E04">
              <w:t>название населенного пункта</w:t>
            </w:r>
          </w:p>
        </w:tc>
        <w:tc>
          <w:tcPr>
            <w:tcW w:w="1055" w:type="dxa"/>
          </w:tcPr>
          <w:p w:rsidR="006311E7" w:rsidRPr="00704E04" w:rsidRDefault="006311E7" w:rsidP="006311E7">
            <w:pPr>
              <w:jc w:val="center"/>
            </w:pPr>
            <w:r w:rsidRPr="00704E04">
              <w:t xml:space="preserve">проживает, </w:t>
            </w:r>
          </w:p>
          <w:p w:rsidR="006311E7" w:rsidRPr="00704E04" w:rsidRDefault="006311E7" w:rsidP="006311E7">
            <w:pPr>
              <w:jc w:val="center"/>
            </w:pPr>
            <w:r w:rsidRPr="00704E04">
              <w:t>чел.</w:t>
            </w:r>
          </w:p>
        </w:tc>
        <w:tc>
          <w:tcPr>
            <w:tcW w:w="3402" w:type="dxa"/>
          </w:tcPr>
          <w:p w:rsidR="006311E7" w:rsidRPr="00704E04" w:rsidRDefault="006311E7" w:rsidP="006311E7">
            <w:pPr>
              <w:jc w:val="center"/>
            </w:pPr>
            <w:r w:rsidRPr="00704E04">
              <w:t>организация водоснабжения (скважина, ВНБ, колонки, колодцы)</w:t>
            </w:r>
          </w:p>
        </w:tc>
        <w:tc>
          <w:tcPr>
            <w:tcW w:w="1775" w:type="dxa"/>
          </w:tcPr>
          <w:p w:rsidR="006311E7" w:rsidRPr="00704E04" w:rsidRDefault="00F73F87" w:rsidP="00A22B85">
            <w:pPr>
              <w:jc w:val="center"/>
            </w:pPr>
            <w:r>
              <w:t>К</w:t>
            </w:r>
            <w:r w:rsidR="006311E7" w:rsidRPr="00704E04">
              <w:t xml:space="preserve">то эксплуатирует объекты ВС (МП, админ.СП, </w:t>
            </w:r>
            <w:r w:rsidR="00A22B85">
              <w:t>население</w:t>
            </w:r>
            <w:r w:rsidR="006311E7" w:rsidRPr="00704E04">
              <w:t>)</w:t>
            </w:r>
          </w:p>
        </w:tc>
      </w:tr>
      <w:tr w:rsidR="006311E7" w:rsidRPr="00704E04" w:rsidTr="006311E7">
        <w:trPr>
          <w:trHeight w:val="20"/>
        </w:trPr>
        <w:tc>
          <w:tcPr>
            <w:tcW w:w="1637" w:type="dxa"/>
            <w:vMerge w:val="restart"/>
          </w:tcPr>
          <w:p w:rsidR="006311E7" w:rsidRPr="00704E04" w:rsidRDefault="006311E7" w:rsidP="00D16C26">
            <w:r w:rsidRPr="00704E04">
              <w:t>Горчухинское</w:t>
            </w:r>
          </w:p>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Большая Торзать</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Большие Рымы</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982187">
        <w:trPr>
          <w:trHeight w:val="20"/>
        </w:trPr>
        <w:tc>
          <w:tcPr>
            <w:tcW w:w="1637" w:type="dxa"/>
            <w:vMerge/>
          </w:tcPr>
          <w:p w:rsidR="006311E7" w:rsidRPr="00704E04" w:rsidRDefault="006311E7" w:rsidP="006311E7"/>
        </w:tc>
        <w:tc>
          <w:tcPr>
            <w:tcW w:w="2327" w:type="dxa"/>
            <w:vAlign w:val="center"/>
          </w:tcPr>
          <w:p w:rsidR="006311E7" w:rsidRPr="00C92C90" w:rsidRDefault="006311E7" w:rsidP="00A03CEE">
            <w:pPr>
              <w:pStyle w:val="ConsPlusNormal0"/>
              <w:ind w:firstLine="0"/>
              <w:rPr>
                <w:rFonts w:ascii="Times New Roman" w:hAnsi="Times New Roman" w:cs="Times New Roman"/>
                <w:sz w:val="24"/>
                <w:szCs w:val="24"/>
                <w:highlight w:val="yellow"/>
              </w:rPr>
            </w:pPr>
            <w:r w:rsidRPr="00FD249F">
              <w:rPr>
                <w:rFonts w:ascii="Times New Roman" w:hAnsi="Times New Roman" w:cs="Times New Roman"/>
                <w:sz w:val="24"/>
                <w:szCs w:val="24"/>
              </w:rPr>
              <w:t>п. Горчуха</w:t>
            </w:r>
          </w:p>
        </w:tc>
        <w:tc>
          <w:tcPr>
            <w:tcW w:w="1055"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767</w:t>
            </w:r>
          </w:p>
        </w:tc>
        <w:tc>
          <w:tcPr>
            <w:tcW w:w="3402" w:type="dxa"/>
          </w:tcPr>
          <w:p w:rsidR="006311E7" w:rsidRPr="00704E04" w:rsidRDefault="006311E7" w:rsidP="006311E7">
            <w:r w:rsidRPr="00D765BF">
              <w:t>Арт</w:t>
            </w:r>
            <w:r w:rsidR="00E14528" w:rsidRPr="00D765BF">
              <w:t>.</w:t>
            </w:r>
            <w:r w:rsidRPr="00D765BF">
              <w:t>скважин</w:t>
            </w:r>
            <w:r w:rsidR="00891EDB" w:rsidRPr="00D765BF">
              <w:t>а</w:t>
            </w:r>
            <w:r w:rsidR="00E14528" w:rsidRPr="00D765BF">
              <w:t xml:space="preserve"> б/н</w:t>
            </w:r>
          </w:p>
          <w:p w:rsidR="006311E7" w:rsidRPr="00704E04" w:rsidRDefault="006311E7" w:rsidP="006311E7">
            <w:r w:rsidRPr="00704E04">
              <w:t>колодцы, частные скважины</w:t>
            </w:r>
          </w:p>
        </w:tc>
        <w:tc>
          <w:tcPr>
            <w:tcW w:w="1775" w:type="dxa"/>
          </w:tcPr>
          <w:p w:rsidR="006311E7" w:rsidRPr="00704E04" w:rsidRDefault="006311E7" w:rsidP="006311E7">
            <w:r w:rsidRPr="00704E04">
              <w:t>МП Сервисбыт</w:t>
            </w:r>
          </w:p>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Дорогиня</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Любимовка</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Малая Торзать</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Малые Рымы</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Первомайка</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609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Побоишня</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Юрово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291</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val="restart"/>
          </w:tcPr>
          <w:p w:rsidR="006311E7" w:rsidRPr="00704E04" w:rsidRDefault="006311E7" w:rsidP="00905BCB">
            <w:r w:rsidRPr="00704E04">
              <w:t>Нежитинское</w:t>
            </w:r>
          </w:p>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Высоково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Журавлёво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D765BF" w:rsidRDefault="006311E7" w:rsidP="00E14528">
            <w:r w:rsidRPr="00D765BF">
              <w:t>Арт</w:t>
            </w:r>
            <w:r w:rsidR="00E14528" w:rsidRPr="00D765BF">
              <w:t>.</w:t>
            </w:r>
            <w:r w:rsidRPr="00D765BF">
              <w:t>скважин</w:t>
            </w:r>
            <w:r w:rsidR="00891EDB" w:rsidRPr="00D765BF">
              <w:t>а№</w:t>
            </w:r>
            <w:r w:rsidR="00C92C90" w:rsidRPr="00D765BF">
              <w:t>2781</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Иваново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Козлово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Кондратово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Нежитино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346</w:t>
            </w:r>
          </w:p>
        </w:tc>
        <w:tc>
          <w:tcPr>
            <w:tcW w:w="3402" w:type="dxa"/>
          </w:tcPr>
          <w:p w:rsidR="006311E7" w:rsidRPr="00704E04" w:rsidRDefault="006311E7" w:rsidP="00E14528">
            <w:r w:rsidRPr="00D765BF">
              <w:t>Арт</w:t>
            </w:r>
            <w:r w:rsidR="00E14528" w:rsidRPr="00D765BF">
              <w:t>.</w:t>
            </w:r>
            <w:r w:rsidRPr="00D765BF">
              <w:t>скважин</w:t>
            </w:r>
            <w:r w:rsidR="00891EDB" w:rsidRPr="00D765BF">
              <w:t>а№</w:t>
            </w:r>
            <w:r w:rsidR="00C92C90" w:rsidRPr="00D765BF">
              <w:t>3577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Овсяниково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Хмельничное</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val="restart"/>
          </w:tcPr>
          <w:p w:rsidR="006311E7" w:rsidRPr="00704E04" w:rsidRDefault="006311E7" w:rsidP="006311E7">
            <w:r w:rsidRPr="00704E04">
              <w:t>Николо-Макаровское</w:t>
            </w:r>
          </w:p>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Блиново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Верхник</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Власово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0C5F0E">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Волошново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Горюшкино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Гребенец</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Ефимово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Инково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Лаптево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0C5F0E">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Мартыново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Микушино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Николо-Макарово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194</w:t>
            </w:r>
          </w:p>
        </w:tc>
        <w:tc>
          <w:tcPr>
            <w:tcW w:w="3402" w:type="dxa"/>
          </w:tcPr>
          <w:p w:rsidR="006311E7" w:rsidRPr="00704E04" w:rsidRDefault="006311E7" w:rsidP="00E14528">
            <w:r w:rsidRPr="00D765BF">
              <w:t>Арт</w:t>
            </w:r>
            <w:r w:rsidR="00E14528" w:rsidRPr="00D765BF">
              <w:t>.</w:t>
            </w:r>
            <w:r w:rsidRPr="00D765BF">
              <w:t>скважин</w:t>
            </w:r>
            <w:r w:rsidR="00C92C90" w:rsidRPr="00D765BF">
              <w:t xml:space="preserve">а </w:t>
            </w:r>
            <w:r w:rsidR="00891EDB" w:rsidRPr="00D765BF">
              <w:t>№</w:t>
            </w:r>
            <w:r w:rsidR="00C92C90" w:rsidRPr="00D765BF">
              <w:t>3872</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Огарково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Сокольское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Сокорново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1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Соловатово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149</w:t>
            </w:r>
          </w:p>
        </w:tc>
        <w:tc>
          <w:tcPr>
            <w:tcW w:w="3402" w:type="dxa"/>
          </w:tcPr>
          <w:p w:rsidR="006311E7" w:rsidRPr="00704E04" w:rsidRDefault="006311E7" w:rsidP="00876054">
            <w:r w:rsidRPr="00D765BF">
              <w:t>Арт</w:t>
            </w:r>
            <w:r w:rsidR="00C92C90" w:rsidRPr="00D765BF">
              <w:t>.</w:t>
            </w:r>
            <w:r w:rsidRPr="00D765BF">
              <w:t>скважин</w:t>
            </w:r>
            <w:r w:rsidR="00C92C90" w:rsidRPr="00D765BF">
              <w:t>а</w:t>
            </w:r>
            <w:r w:rsidR="00E14528" w:rsidRPr="00D765BF">
              <w:t>№</w:t>
            </w:r>
            <w:r w:rsidR="00C92C90" w:rsidRPr="00D765BF">
              <w:t>3835</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Татариново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Трещаткино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Федотово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A03CEE">
        <w:trPr>
          <w:trHeight w:val="20"/>
        </w:trPr>
        <w:tc>
          <w:tcPr>
            <w:tcW w:w="1637" w:type="dxa"/>
            <w:vMerge/>
            <w:tcBorders>
              <w:bottom w:val="single" w:sz="4" w:space="0" w:color="auto"/>
            </w:tcBorders>
          </w:tcPr>
          <w:p w:rsidR="006311E7" w:rsidRPr="00704E04" w:rsidRDefault="006311E7" w:rsidP="006311E7"/>
        </w:tc>
        <w:tc>
          <w:tcPr>
            <w:tcW w:w="2327" w:type="dxa"/>
            <w:tcBorders>
              <w:bottom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Чумиково</w:t>
            </w:r>
          </w:p>
        </w:tc>
        <w:tc>
          <w:tcPr>
            <w:tcW w:w="1055" w:type="dxa"/>
            <w:tcBorders>
              <w:bottom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Borders>
              <w:bottom w:val="single" w:sz="4" w:space="0" w:color="auto"/>
            </w:tcBorders>
          </w:tcPr>
          <w:p w:rsidR="006311E7" w:rsidRPr="00704E04" w:rsidRDefault="006311E7" w:rsidP="006311E7">
            <w:r w:rsidRPr="00704E04">
              <w:t>Колодцы, частные скважины</w:t>
            </w:r>
          </w:p>
        </w:tc>
        <w:tc>
          <w:tcPr>
            <w:tcW w:w="1775" w:type="dxa"/>
            <w:tcBorders>
              <w:bottom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val="restart"/>
            <w:tcBorders>
              <w:top w:val="single" w:sz="4" w:space="0" w:color="auto"/>
              <w:left w:val="single" w:sz="4" w:space="0" w:color="auto"/>
              <w:bottom w:val="single" w:sz="4" w:space="0" w:color="auto"/>
              <w:right w:val="single" w:sz="4" w:space="0" w:color="auto"/>
            </w:tcBorders>
          </w:tcPr>
          <w:p w:rsidR="006311E7" w:rsidRPr="00704E04" w:rsidRDefault="006311E7" w:rsidP="00D16C26">
            <w:r w:rsidRPr="00704E04">
              <w:t>Унженское</w:t>
            </w:r>
          </w:p>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Аманово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Бакшеево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Быково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Выгорки</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Гребенец</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Дешуково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C92C90" w:rsidRPr="00D765BF">
              <w:t>5268</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Ильинское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119</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.с</w:t>
            </w:r>
            <w:r w:rsidRPr="00D765BF">
              <w:t>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Родина</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Карьково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4944F9"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4944F9" w:rsidRPr="00704E04" w:rsidRDefault="004944F9" w:rsidP="006311E7"/>
        </w:tc>
        <w:tc>
          <w:tcPr>
            <w:tcW w:w="2327" w:type="dxa"/>
            <w:tcBorders>
              <w:top w:val="single" w:sz="4" w:space="0" w:color="auto"/>
              <w:left w:val="single" w:sz="4" w:space="0" w:color="auto"/>
              <w:bottom w:val="single" w:sz="4" w:space="0" w:color="auto"/>
              <w:right w:val="single" w:sz="4" w:space="0" w:color="auto"/>
            </w:tcBorders>
          </w:tcPr>
          <w:p w:rsidR="004944F9" w:rsidRPr="00704E04" w:rsidRDefault="004944F9" w:rsidP="000C5F0E">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д. Кукуй-1</w:t>
            </w:r>
          </w:p>
        </w:tc>
        <w:tc>
          <w:tcPr>
            <w:tcW w:w="1055" w:type="dxa"/>
            <w:tcBorders>
              <w:top w:val="single" w:sz="4" w:space="0" w:color="auto"/>
              <w:left w:val="single" w:sz="4" w:space="0" w:color="auto"/>
              <w:bottom w:val="single" w:sz="4" w:space="0" w:color="auto"/>
              <w:right w:val="single" w:sz="4" w:space="0" w:color="auto"/>
            </w:tcBorders>
          </w:tcPr>
          <w:p w:rsidR="004944F9" w:rsidRPr="00704E04" w:rsidRDefault="004944F9" w:rsidP="000C5F0E">
            <w:pPr>
              <w:pStyle w:val="ConsPlusNormal0"/>
              <w:ind w:firstLine="0"/>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4944F9" w:rsidRPr="00704E04" w:rsidRDefault="004944F9" w:rsidP="006311E7">
            <w:r>
              <w:t>Колодец</w:t>
            </w:r>
          </w:p>
        </w:tc>
        <w:tc>
          <w:tcPr>
            <w:tcW w:w="1775" w:type="dxa"/>
            <w:tcBorders>
              <w:top w:val="single" w:sz="4" w:space="0" w:color="auto"/>
              <w:left w:val="single" w:sz="4" w:space="0" w:color="auto"/>
              <w:bottom w:val="single" w:sz="4" w:space="0" w:color="auto"/>
              <w:right w:val="single" w:sz="4" w:space="0" w:color="auto"/>
            </w:tcBorders>
          </w:tcPr>
          <w:p w:rsidR="004944F9" w:rsidRDefault="004944F9"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Лодыгино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Лопалово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Моловые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Нестерово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Никольское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Никулино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143</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Никулино</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Опалихино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52</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Родина</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Половчиново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36</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.с</w:t>
            </w:r>
            <w:r w:rsidRPr="00D765BF">
              <w:t>кважин</w:t>
            </w:r>
            <w:r w:rsidR="004656EA" w:rsidRPr="00D765BF">
              <w:t>а</w:t>
            </w:r>
            <w:r w:rsidR="00E14528" w:rsidRPr="00D765BF">
              <w:t xml:space="preserve"> №</w:t>
            </w:r>
            <w:r w:rsidR="00C92C90" w:rsidRPr="00D765BF">
              <w:t>4907</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Пузыри</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Сивково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Тимошино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145</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Торино</w:t>
            </w:r>
          </w:p>
        </w:tc>
        <w:tc>
          <w:tcPr>
            <w:tcW w:w="1055"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rPr>
                <w:rFonts w:ascii="Times New Roman" w:hAnsi="Times New Roman" w:cs="Times New Roman"/>
                <w:sz w:val="24"/>
                <w:szCs w:val="24"/>
              </w:rPr>
            </w:pPr>
            <w:r w:rsidRPr="00FD249F">
              <w:rPr>
                <w:rFonts w:ascii="Times New Roman" w:hAnsi="Times New Roman" w:cs="Times New Roman"/>
                <w:sz w:val="24"/>
                <w:szCs w:val="24"/>
              </w:rPr>
              <w:t>80</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Унжа</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259</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F73F87">
            <w:r w:rsidRPr="00704E04">
              <w:t>Адм</w:t>
            </w:r>
            <w:r w:rsidR="00A03CEE">
              <w:t xml:space="preserve">. </w:t>
            </w:r>
            <w:r w:rsidRPr="00704E04">
              <w:t>Унж</w:t>
            </w:r>
            <w:r w:rsidR="00A03CEE">
              <w:t xml:space="preserve">. </w:t>
            </w:r>
            <w:r w:rsidR="00F73F87">
              <w:t>СП</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Федоровское</w:t>
            </w:r>
          </w:p>
        </w:tc>
        <w:tc>
          <w:tcPr>
            <w:tcW w:w="1055"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rPr>
                <w:rFonts w:ascii="Times New Roman" w:hAnsi="Times New Roman" w:cs="Times New Roman"/>
                <w:sz w:val="24"/>
                <w:szCs w:val="24"/>
              </w:rPr>
            </w:pPr>
            <w:r w:rsidRPr="00FD249F">
              <w:rPr>
                <w:rFonts w:ascii="Times New Roman" w:hAnsi="Times New Roman" w:cs="Times New Roman"/>
                <w:sz w:val="24"/>
                <w:szCs w:val="24"/>
              </w:rPr>
              <w:t>45</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Халабурдиха</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Шемятино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175</w:t>
            </w:r>
          </w:p>
        </w:tc>
        <w:tc>
          <w:tcPr>
            <w:tcW w:w="3402" w:type="dxa"/>
            <w:tcBorders>
              <w:top w:val="single" w:sz="4" w:space="0" w:color="auto"/>
              <w:left w:val="single" w:sz="4" w:space="0" w:color="auto"/>
              <w:bottom w:val="single" w:sz="4" w:space="0" w:color="auto"/>
              <w:right w:val="single" w:sz="4" w:space="0" w:color="auto"/>
            </w:tcBorders>
          </w:tcPr>
          <w:p w:rsidR="006311E7" w:rsidRPr="00E14528" w:rsidRDefault="006311E7" w:rsidP="00E14528">
            <w:pPr>
              <w:rPr>
                <w:highlight w:val="yellow"/>
              </w:rPr>
            </w:pPr>
            <w:r w:rsidRPr="00D765BF">
              <w:t>Арт</w:t>
            </w:r>
            <w:r w:rsidR="00E14528" w:rsidRPr="00D765BF">
              <w:t>.</w:t>
            </w:r>
            <w:r w:rsidRPr="00D765BF">
              <w:t>скважин</w:t>
            </w:r>
            <w:r w:rsidR="00891EDB" w:rsidRPr="00D765BF">
              <w:t>а</w:t>
            </w:r>
            <w:r w:rsidR="00C92C90"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Ярцево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45</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val="restart"/>
            <w:tcBorders>
              <w:top w:val="single" w:sz="4" w:space="0" w:color="auto"/>
              <w:left w:val="single" w:sz="4" w:space="0" w:color="auto"/>
              <w:bottom w:val="single" w:sz="4" w:space="0" w:color="auto"/>
              <w:right w:val="single" w:sz="4" w:space="0" w:color="auto"/>
            </w:tcBorders>
          </w:tcPr>
          <w:p w:rsidR="006311E7" w:rsidRPr="00704E04" w:rsidRDefault="006311E7" w:rsidP="00D16C26">
            <w:r w:rsidRPr="00704E04">
              <w:t>Усть-Нейское</w:t>
            </w:r>
          </w:p>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Быстрово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58</w:t>
            </w:r>
          </w:p>
        </w:tc>
        <w:tc>
          <w:tcPr>
            <w:tcW w:w="3402" w:type="dxa"/>
            <w:tcBorders>
              <w:top w:val="single" w:sz="4" w:space="0" w:color="auto"/>
              <w:left w:val="single" w:sz="4" w:space="0" w:color="auto"/>
              <w:bottom w:val="single" w:sz="4" w:space="0" w:color="auto"/>
              <w:right w:val="single" w:sz="4" w:space="0" w:color="auto"/>
            </w:tcBorders>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4768</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Власово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Выломы</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tcBorders>
          </w:tcPr>
          <w:p w:rsidR="006311E7" w:rsidRPr="00704E04" w:rsidRDefault="006311E7" w:rsidP="006311E7"/>
        </w:tc>
        <w:tc>
          <w:tcPr>
            <w:tcW w:w="2327" w:type="dxa"/>
            <w:tcBorders>
              <w:top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Высоковка</w:t>
            </w:r>
          </w:p>
        </w:tc>
        <w:tc>
          <w:tcPr>
            <w:tcW w:w="1055" w:type="dxa"/>
            <w:tcBorders>
              <w:top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Borders>
              <w:top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tcBorders>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Вышково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Домань</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Ефино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82</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4787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Заречье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Киселиха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982187">
        <w:trPr>
          <w:trHeight w:val="20"/>
        </w:trPr>
        <w:tc>
          <w:tcPr>
            <w:tcW w:w="1637" w:type="dxa"/>
            <w:vMerge/>
          </w:tcPr>
          <w:p w:rsidR="006311E7" w:rsidRPr="00704E04" w:rsidRDefault="006311E7" w:rsidP="006311E7"/>
        </w:tc>
        <w:tc>
          <w:tcPr>
            <w:tcW w:w="2327"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д. Климитино</w:t>
            </w:r>
          </w:p>
        </w:tc>
        <w:tc>
          <w:tcPr>
            <w:tcW w:w="1055"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118</w:t>
            </w:r>
          </w:p>
        </w:tc>
        <w:tc>
          <w:tcPr>
            <w:tcW w:w="3402" w:type="dxa"/>
            <w:vAlign w:val="center"/>
          </w:tcPr>
          <w:p w:rsidR="006311E7" w:rsidRPr="00E14528" w:rsidRDefault="006311E7" w:rsidP="00982187">
            <w:pPr>
              <w:rPr>
                <w:highlight w:val="yellow"/>
              </w:rPr>
            </w:pPr>
            <w:r w:rsidRPr="00D765BF">
              <w:t>Арт</w:t>
            </w:r>
            <w:r w:rsidR="00E14528" w:rsidRPr="00D765BF">
              <w:t>.</w:t>
            </w:r>
            <w:r w:rsidRPr="00D765BF">
              <w:t>скважина</w:t>
            </w:r>
            <w:r w:rsidR="00E14528" w:rsidRPr="00D765BF">
              <w:t xml:space="preserve"> б/н</w:t>
            </w:r>
          </w:p>
        </w:tc>
        <w:tc>
          <w:tcPr>
            <w:tcW w:w="1775" w:type="dxa"/>
          </w:tcPr>
          <w:p w:rsidR="006311E7" w:rsidRPr="00704E04" w:rsidRDefault="006311E7" w:rsidP="006311E7">
            <w:r w:rsidRPr="00704E04">
              <w:t>СПК Новая Русь</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Колбино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Кондратово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Красногорье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47</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1066</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Куриловка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п. </w:t>
            </w:r>
            <w:r w:rsidRPr="00FD249F">
              <w:rPr>
                <w:rFonts w:ascii="Times New Roman" w:hAnsi="Times New Roman" w:cs="Times New Roman"/>
                <w:sz w:val="24"/>
                <w:szCs w:val="24"/>
              </w:rPr>
              <w:t>Лопаты</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119</w:t>
            </w:r>
          </w:p>
        </w:tc>
        <w:tc>
          <w:tcPr>
            <w:tcW w:w="3402" w:type="dxa"/>
          </w:tcPr>
          <w:p w:rsidR="006311E7" w:rsidRPr="00E14528" w:rsidRDefault="006311E7" w:rsidP="00E14528">
            <w:pPr>
              <w:rPr>
                <w:highlight w:val="yellow"/>
              </w:rPr>
            </w:pPr>
            <w:r w:rsidRPr="00D765BF">
              <w:t>Арт</w:t>
            </w:r>
            <w:r w:rsidR="00E14528" w:rsidRPr="00D765BF">
              <w:t>.с</w:t>
            </w:r>
            <w:r w:rsidRPr="00D765BF">
              <w:t>кважин</w:t>
            </w:r>
            <w:r w:rsidR="00C92C90" w:rsidRPr="00D765BF">
              <w:t xml:space="preserve">а </w:t>
            </w:r>
            <w:r w:rsidR="00E14528" w:rsidRPr="00D765BF">
              <w:t>№</w:t>
            </w:r>
            <w:r w:rsidR="00C92C90" w:rsidRPr="00D765BF">
              <w:t>2090</w:t>
            </w:r>
          </w:p>
        </w:tc>
        <w:tc>
          <w:tcPr>
            <w:tcW w:w="1775" w:type="dxa"/>
          </w:tcPr>
          <w:p w:rsidR="006311E7" w:rsidRPr="00704E04" w:rsidRDefault="00873669" w:rsidP="00873669">
            <w:r>
              <w:t xml:space="preserve">МП </w:t>
            </w:r>
            <w:r w:rsidR="006311E7" w:rsidRPr="00704E04">
              <w:t>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Малое Ивакино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Манылово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Марковица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16</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891EDB" w:rsidRPr="00D765BF">
              <w:t>а№</w:t>
            </w:r>
            <w:r w:rsidR="00C92C90" w:rsidRPr="00D765BF">
              <w:t>1735</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Никулиха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Новоселки</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Полома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Селище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Сосновка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Стариково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58</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494495" w:rsidRPr="00D765BF">
              <w:t xml:space="preserve">а </w:t>
            </w:r>
            <w:r w:rsidR="00891EDB" w:rsidRPr="00D765BF">
              <w:t>№</w:t>
            </w:r>
            <w:r w:rsidR="00494495" w:rsidRPr="00D765BF">
              <w:t>2717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Старово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w:t>
            </w:r>
            <w:r w:rsidRPr="00FD249F">
              <w:rPr>
                <w:rFonts w:ascii="Times New Roman" w:hAnsi="Times New Roman" w:cs="Times New Roman"/>
                <w:sz w:val="24"/>
                <w:szCs w:val="24"/>
              </w:rPr>
              <w:t>. Усть-Нея</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494495" w:rsidRPr="00D765BF">
              <w:t>а</w:t>
            </w:r>
            <w:r w:rsidR="00E14528" w:rsidRPr="00D765BF">
              <w:t xml:space="preserve"> б/н</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Хмелёвка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Юркино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217</w:t>
            </w:r>
          </w:p>
        </w:tc>
        <w:tc>
          <w:tcPr>
            <w:tcW w:w="3402" w:type="dxa"/>
          </w:tcPr>
          <w:p w:rsidR="006311E7" w:rsidRPr="00D765BF" w:rsidRDefault="006311E7" w:rsidP="00E14528">
            <w:r w:rsidRPr="00D765BF">
              <w:t>Арт</w:t>
            </w:r>
            <w:r w:rsidR="00E14528" w:rsidRPr="00D765BF">
              <w:t>.</w:t>
            </w:r>
            <w:r w:rsidRPr="00D765BF">
              <w:t>скважин</w:t>
            </w:r>
            <w:r w:rsidR="00494495" w:rsidRPr="00D765BF">
              <w:t xml:space="preserve">а </w:t>
            </w:r>
            <w:r w:rsidR="00891EDB" w:rsidRPr="00D765BF">
              <w:t>№</w:t>
            </w:r>
            <w:r w:rsidR="00494495" w:rsidRPr="00D765BF">
              <w:t>4776</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Якимово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211</w:t>
            </w:r>
          </w:p>
        </w:tc>
        <w:tc>
          <w:tcPr>
            <w:tcW w:w="3402" w:type="dxa"/>
          </w:tcPr>
          <w:p w:rsidR="006311E7" w:rsidRPr="00D765BF" w:rsidRDefault="006311E7" w:rsidP="00E14528">
            <w:r w:rsidRPr="00D765BF">
              <w:t>Арт</w:t>
            </w:r>
            <w:r w:rsidR="00E14528" w:rsidRPr="00D765BF">
              <w:t>.</w:t>
            </w:r>
            <w:r w:rsidRPr="00D765BF">
              <w:t>скважин</w:t>
            </w:r>
            <w:r w:rsidR="00C92C90" w:rsidRPr="00D765BF">
              <w:t xml:space="preserve">а </w:t>
            </w:r>
            <w:r w:rsidR="00891EDB" w:rsidRPr="00D765BF">
              <w:t>№</w:t>
            </w:r>
            <w:r w:rsidR="00C92C90" w:rsidRPr="00D765BF">
              <w:t>4519</w:t>
            </w:r>
          </w:p>
        </w:tc>
        <w:tc>
          <w:tcPr>
            <w:tcW w:w="1775" w:type="dxa"/>
          </w:tcPr>
          <w:p w:rsidR="006311E7" w:rsidRPr="00704E04" w:rsidRDefault="006311E7" w:rsidP="006311E7">
            <w:r w:rsidRPr="00704E04">
              <w:t>МП Сервисбыт</w:t>
            </w:r>
          </w:p>
        </w:tc>
      </w:tr>
    </w:tbl>
    <w:p w:rsidR="0072609C" w:rsidRDefault="00FB66D0" w:rsidP="00F81BD4">
      <w:pPr>
        <w:spacing w:before="240"/>
        <w:ind w:firstLine="720"/>
        <w:jc w:val="both"/>
        <w:rPr>
          <w:sz w:val="26"/>
          <w:szCs w:val="26"/>
        </w:rPr>
      </w:pPr>
      <w:r w:rsidRPr="00D765BF">
        <w:rPr>
          <w:sz w:val="26"/>
          <w:szCs w:val="26"/>
        </w:rPr>
        <w:t>Распоряжением</w:t>
      </w:r>
      <w:r w:rsidR="005D1864">
        <w:rPr>
          <w:sz w:val="26"/>
          <w:szCs w:val="26"/>
        </w:rPr>
        <w:t xml:space="preserve"> Администрации Унженского сельского поселения Макарьевского муниципального района №12-АРА от </w:t>
      </w:r>
      <w:r w:rsidR="005D1864" w:rsidRPr="00D765BF">
        <w:rPr>
          <w:sz w:val="26"/>
          <w:szCs w:val="26"/>
        </w:rPr>
        <w:t>2</w:t>
      </w:r>
      <w:r w:rsidRPr="00D765BF">
        <w:rPr>
          <w:sz w:val="26"/>
          <w:szCs w:val="26"/>
        </w:rPr>
        <w:t>0</w:t>
      </w:r>
      <w:r w:rsidR="005D1864" w:rsidRPr="00D765BF">
        <w:rPr>
          <w:sz w:val="26"/>
          <w:szCs w:val="26"/>
        </w:rPr>
        <w:t>.03.2020гг</w:t>
      </w:r>
      <w:r w:rsidR="005D1864">
        <w:rPr>
          <w:sz w:val="26"/>
          <w:szCs w:val="26"/>
        </w:rPr>
        <w:t xml:space="preserve">. «О передаче систем водоснабжения Унженского СП МП «Сервисбыт» для бесперебойного водоснабжения передать муниципальному предприятию «Сервисбыт» </w:t>
      </w:r>
      <w:r w:rsidRPr="00D765BF">
        <w:rPr>
          <w:sz w:val="26"/>
          <w:szCs w:val="26"/>
        </w:rPr>
        <w:t xml:space="preserve">полномочия по </w:t>
      </w:r>
      <w:r w:rsidR="005D1864" w:rsidRPr="00D765BF">
        <w:rPr>
          <w:sz w:val="26"/>
          <w:szCs w:val="26"/>
        </w:rPr>
        <w:t>организаци</w:t>
      </w:r>
      <w:r w:rsidRPr="00D765BF">
        <w:rPr>
          <w:sz w:val="26"/>
          <w:szCs w:val="26"/>
        </w:rPr>
        <w:t>и</w:t>
      </w:r>
      <w:r w:rsidR="005D1864" w:rsidRPr="00D765BF">
        <w:rPr>
          <w:sz w:val="26"/>
          <w:szCs w:val="26"/>
        </w:rPr>
        <w:t xml:space="preserve"> водоснабжения в д. Торино и д. Федоровское.</w:t>
      </w:r>
    </w:p>
    <w:p w:rsidR="00D45225" w:rsidRDefault="00F81BD4" w:rsidP="005232AD">
      <w:pPr>
        <w:ind w:firstLine="720"/>
        <w:jc w:val="both"/>
        <w:rPr>
          <w:sz w:val="26"/>
          <w:szCs w:val="26"/>
        </w:rPr>
      </w:pPr>
      <w:r>
        <w:rPr>
          <w:sz w:val="26"/>
          <w:szCs w:val="26"/>
        </w:rPr>
        <w:t>Характеристика д</w:t>
      </w:r>
      <w:r w:rsidR="00930C55">
        <w:rPr>
          <w:sz w:val="26"/>
          <w:szCs w:val="26"/>
        </w:rPr>
        <w:t>ействующи</w:t>
      </w:r>
      <w:r>
        <w:rPr>
          <w:sz w:val="26"/>
          <w:szCs w:val="26"/>
        </w:rPr>
        <w:t>х</w:t>
      </w:r>
      <w:r w:rsidR="00930C55">
        <w:rPr>
          <w:sz w:val="26"/>
          <w:szCs w:val="26"/>
        </w:rPr>
        <w:t xml:space="preserve"> скважин на территории сельск</w:t>
      </w:r>
      <w:r>
        <w:rPr>
          <w:sz w:val="26"/>
          <w:szCs w:val="26"/>
        </w:rPr>
        <w:t>их</w:t>
      </w:r>
      <w:r w:rsidR="00930C55">
        <w:rPr>
          <w:sz w:val="26"/>
          <w:szCs w:val="26"/>
        </w:rPr>
        <w:t xml:space="preserve"> поселени</w:t>
      </w:r>
      <w:r>
        <w:rPr>
          <w:sz w:val="26"/>
          <w:szCs w:val="26"/>
        </w:rPr>
        <w:t>й</w:t>
      </w:r>
      <w:r w:rsidR="00930C55">
        <w:rPr>
          <w:sz w:val="26"/>
          <w:szCs w:val="26"/>
        </w:rPr>
        <w:t>Макарьевско</w:t>
      </w:r>
      <w:r>
        <w:rPr>
          <w:sz w:val="26"/>
          <w:szCs w:val="26"/>
        </w:rPr>
        <w:t>го</w:t>
      </w:r>
      <w:r w:rsidR="00930C55">
        <w:rPr>
          <w:sz w:val="26"/>
          <w:szCs w:val="26"/>
        </w:rPr>
        <w:t xml:space="preserve"> муниципального района приведен</w:t>
      </w:r>
      <w:r w:rsidR="007135C7">
        <w:rPr>
          <w:sz w:val="26"/>
          <w:szCs w:val="26"/>
        </w:rPr>
        <w:t>а</w:t>
      </w:r>
      <w:r w:rsidR="00930C55">
        <w:rPr>
          <w:sz w:val="26"/>
          <w:szCs w:val="26"/>
        </w:rPr>
        <w:t xml:space="preserve"> в </w:t>
      </w:r>
      <w:r w:rsidR="00930C55" w:rsidRPr="00D765BF">
        <w:rPr>
          <w:sz w:val="26"/>
          <w:szCs w:val="26"/>
        </w:rPr>
        <w:t>таблице 1.2.</w:t>
      </w:r>
      <w:r w:rsidR="00FB66D0" w:rsidRPr="00D765BF">
        <w:rPr>
          <w:sz w:val="26"/>
          <w:szCs w:val="26"/>
        </w:rPr>
        <w:t>7</w:t>
      </w:r>
    </w:p>
    <w:p w:rsidR="00350A18" w:rsidRDefault="00D45225" w:rsidP="00D45225">
      <w:pPr>
        <w:spacing w:after="120"/>
        <w:ind w:firstLine="720"/>
        <w:jc w:val="both"/>
        <w:rPr>
          <w:sz w:val="26"/>
          <w:szCs w:val="26"/>
        </w:rPr>
      </w:pPr>
      <w:r>
        <w:rPr>
          <w:sz w:val="26"/>
          <w:szCs w:val="26"/>
        </w:rPr>
        <w:t>Т</w:t>
      </w:r>
      <w:r w:rsidR="00FC056B">
        <w:rPr>
          <w:sz w:val="26"/>
          <w:szCs w:val="26"/>
        </w:rPr>
        <w:t xml:space="preserve">аблица </w:t>
      </w:r>
      <w:r w:rsidR="00FC056B" w:rsidRPr="00D765BF">
        <w:rPr>
          <w:sz w:val="26"/>
          <w:szCs w:val="26"/>
        </w:rPr>
        <w:t>1.2.</w:t>
      </w:r>
      <w:r w:rsidR="00FB66D0" w:rsidRPr="00D765BF">
        <w:rPr>
          <w:sz w:val="26"/>
          <w:szCs w:val="26"/>
        </w:rPr>
        <w:t>7</w:t>
      </w:r>
      <w:r w:rsidR="007135C7">
        <w:rPr>
          <w:sz w:val="26"/>
          <w:szCs w:val="26"/>
        </w:rPr>
        <w:t>Характеристика а</w:t>
      </w:r>
      <w:r>
        <w:rPr>
          <w:sz w:val="26"/>
          <w:szCs w:val="26"/>
        </w:rPr>
        <w:t>ртезиански</w:t>
      </w:r>
      <w:r w:rsidR="007135C7">
        <w:rPr>
          <w:sz w:val="26"/>
          <w:szCs w:val="26"/>
        </w:rPr>
        <w:t>х</w:t>
      </w:r>
      <w:r>
        <w:rPr>
          <w:sz w:val="26"/>
          <w:szCs w:val="26"/>
        </w:rPr>
        <w:t xml:space="preserve"> скважин </w:t>
      </w:r>
      <w:r w:rsidR="00075DBB" w:rsidRPr="00991CCB">
        <w:rPr>
          <w:rFonts w:eastAsia="TimesNewRomanPSMT"/>
          <w:sz w:val="26"/>
          <w:szCs w:val="26"/>
        </w:rPr>
        <w:t>сельских поселений</w:t>
      </w:r>
      <w:r>
        <w:rPr>
          <w:sz w:val="26"/>
          <w:szCs w:val="26"/>
        </w:rPr>
        <w:t>Макарьевского муниципального района</w:t>
      </w:r>
    </w:p>
    <w:tbl>
      <w:tblPr>
        <w:tblW w:w="100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01"/>
        <w:gridCol w:w="2977"/>
        <w:gridCol w:w="1559"/>
        <w:gridCol w:w="1559"/>
        <w:gridCol w:w="1134"/>
        <w:gridCol w:w="1134"/>
      </w:tblGrid>
      <w:tr w:rsidR="00876054" w:rsidRPr="00D765BF" w:rsidTr="00876054">
        <w:trPr>
          <w:trHeight w:val="20"/>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Адрес водоисточника</w:t>
            </w:r>
          </w:p>
          <w:p w:rsidR="00876054" w:rsidRPr="00D765BF" w:rsidRDefault="00876054" w:rsidP="00A94962">
            <w:pPr>
              <w:overflowPunct w:val="0"/>
              <w:autoSpaceDN w:val="0"/>
              <w:adjustRightInd w:val="0"/>
              <w:spacing w:line="221" w:lineRule="auto"/>
              <w:ind w:right="62"/>
              <w:jc w:val="center"/>
              <w:rPr>
                <w:sz w:val="22"/>
                <w:szCs w:val="22"/>
              </w:rPr>
            </w:pPr>
          </w:p>
        </w:tc>
        <w:tc>
          <w:tcPr>
            <w:tcW w:w="2977" w:type="dxa"/>
            <w:vAlign w:val="center"/>
          </w:tcPr>
          <w:p w:rsidR="00876054" w:rsidRPr="00D765BF" w:rsidRDefault="00876054" w:rsidP="00BD2DAD">
            <w:pPr>
              <w:overflowPunct w:val="0"/>
              <w:autoSpaceDN w:val="0"/>
              <w:adjustRightInd w:val="0"/>
              <w:spacing w:line="221" w:lineRule="auto"/>
              <w:ind w:right="62"/>
              <w:jc w:val="center"/>
              <w:rPr>
                <w:sz w:val="22"/>
                <w:szCs w:val="22"/>
              </w:rPr>
            </w:pPr>
            <w:r w:rsidRPr="00D765BF">
              <w:rPr>
                <w:sz w:val="22"/>
                <w:szCs w:val="22"/>
              </w:rPr>
              <w:t>Тип водоисточника</w:t>
            </w:r>
          </w:p>
          <w:p w:rsidR="00876054" w:rsidRPr="00D765BF" w:rsidRDefault="00876054" w:rsidP="00BD2DAD">
            <w:pPr>
              <w:overflowPunct w:val="0"/>
              <w:autoSpaceDN w:val="0"/>
              <w:adjustRightInd w:val="0"/>
              <w:spacing w:line="221" w:lineRule="auto"/>
              <w:ind w:right="62"/>
              <w:jc w:val="center"/>
              <w:rPr>
                <w:sz w:val="22"/>
                <w:szCs w:val="22"/>
              </w:rPr>
            </w:pPr>
            <w:r w:rsidRPr="00D765BF">
              <w:rPr>
                <w:sz w:val="22"/>
                <w:szCs w:val="22"/>
              </w:rPr>
              <w:t xml:space="preserve">(водозабор </w:t>
            </w:r>
          </w:p>
          <w:p w:rsidR="00876054" w:rsidRPr="00D765BF" w:rsidRDefault="00876054" w:rsidP="00BD2DAD">
            <w:pPr>
              <w:overflowPunct w:val="0"/>
              <w:autoSpaceDN w:val="0"/>
              <w:adjustRightInd w:val="0"/>
              <w:spacing w:after="120" w:line="221" w:lineRule="auto"/>
              <w:ind w:right="62"/>
              <w:jc w:val="center"/>
              <w:rPr>
                <w:i/>
                <w:sz w:val="22"/>
                <w:szCs w:val="22"/>
              </w:rPr>
            </w:pPr>
            <w:r w:rsidRPr="00D765BF">
              <w:rPr>
                <w:sz w:val="22"/>
                <w:szCs w:val="22"/>
              </w:rPr>
              <w:t>артскважина)</w:t>
            </w:r>
          </w:p>
        </w:tc>
        <w:tc>
          <w:tcPr>
            <w:tcW w:w="1559" w:type="dxa"/>
            <w:shd w:val="clear" w:color="auto" w:fill="auto"/>
            <w:vAlign w:val="center"/>
          </w:tcPr>
          <w:p w:rsidR="00876054" w:rsidRPr="00D765BF" w:rsidRDefault="00876054" w:rsidP="008C130F">
            <w:pPr>
              <w:overflowPunct w:val="0"/>
              <w:autoSpaceDN w:val="0"/>
              <w:adjustRightInd w:val="0"/>
              <w:ind w:right="62"/>
              <w:jc w:val="center"/>
              <w:rPr>
                <w:sz w:val="22"/>
                <w:szCs w:val="22"/>
              </w:rPr>
            </w:pPr>
            <w:r w:rsidRPr="00D765BF">
              <w:rPr>
                <w:sz w:val="22"/>
                <w:szCs w:val="22"/>
              </w:rPr>
              <w:t>Обслуживае-</w:t>
            </w:r>
          </w:p>
          <w:p w:rsidR="00876054" w:rsidRPr="00D765BF" w:rsidRDefault="00876054" w:rsidP="008C130F">
            <w:pPr>
              <w:overflowPunct w:val="0"/>
              <w:autoSpaceDN w:val="0"/>
              <w:adjustRightInd w:val="0"/>
              <w:ind w:right="62"/>
              <w:jc w:val="center"/>
              <w:rPr>
                <w:sz w:val="22"/>
                <w:szCs w:val="22"/>
              </w:rPr>
            </w:pPr>
            <w:r w:rsidRPr="00D765BF">
              <w:rPr>
                <w:sz w:val="22"/>
                <w:szCs w:val="22"/>
              </w:rPr>
              <w:t>мая числен-ность населения, чел.</w:t>
            </w:r>
          </w:p>
        </w:tc>
        <w:tc>
          <w:tcPr>
            <w:tcW w:w="1559" w:type="dxa"/>
            <w:vAlign w:val="center"/>
          </w:tcPr>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Год ввода в эксплуатацию</w:t>
            </w:r>
          </w:p>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(год бурения)</w:t>
            </w:r>
          </w:p>
        </w:tc>
        <w:tc>
          <w:tcPr>
            <w:tcW w:w="1134" w:type="dxa"/>
            <w:shd w:val="clear" w:color="auto" w:fill="auto"/>
            <w:vAlign w:val="center"/>
          </w:tcPr>
          <w:p w:rsidR="00876054" w:rsidRPr="00D765BF" w:rsidRDefault="00876054" w:rsidP="00A94962">
            <w:pPr>
              <w:overflowPunct w:val="0"/>
              <w:autoSpaceDN w:val="0"/>
              <w:adjustRightInd w:val="0"/>
              <w:spacing w:line="221" w:lineRule="auto"/>
              <w:ind w:right="-21"/>
              <w:jc w:val="center"/>
              <w:rPr>
                <w:sz w:val="22"/>
                <w:szCs w:val="22"/>
              </w:rPr>
            </w:pPr>
            <w:r w:rsidRPr="00D765BF">
              <w:rPr>
                <w:sz w:val="22"/>
                <w:szCs w:val="22"/>
              </w:rPr>
              <w:t>Наличие водонапор-</w:t>
            </w:r>
          </w:p>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ной башни</w:t>
            </w:r>
          </w:p>
        </w:tc>
        <w:tc>
          <w:tcPr>
            <w:tcW w:w="1134" w:type="dxa"/>
            <w:vAlign w:val="center"/>
          </w:tcPr>
          <w:p w:rsidR="00876054" w:rsidRPr="00D765BF" w:rsidRDefault="00876054" w:rsidP="00A94962">
            <w:pPr>
              <w:overflowPunct w:val="0"/>
              <w:autoSpaceDN w:val="0"/>
              <w:adjustRightInd w:val="0"/>
              <w:ind w:right="62"/>
              <w:jc w:val="center"/>
              <w:rPr>
                <w:sz w:val="22"/>
                <w:szCs w:val="22"/>
              </w:rPr>
            </w:pPr>
            <w:r w:rsidRPr="00D765BF">
              <w:rPr>
                <w:bCs/>
                <w:w w:val="98"/>
                <w:sz w:val="22"/>
                <w:szCs w:val="22"/>
              </w:rPr>
              <w:t xml:space="preserve">Глубина </w:t>
            </w:r>
            <w:r w:rsidRPr="00D765BF">
              <w:rPr>
                <w:bCs/>
                <w:sz w:val="22"/>
                <w:szCs w:val="22"/>
              </w:rPr>
              <w:t>скважины, м</w:t>
            </w:r>
          </w:p>
        </w:tc>
      </w:tr>
      <w:tr w:rsidR="00876054" w:rsidRPr="00D765BF" w:rsidTr="00FC0296">
        <w:trPr>
          <w:trHeight w:val="20"/>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jc w:val="center"/>
              <w:rPr>
                <w:sz w:val="22"/>
                <w:szCs w:val="22"/>
              </w:rPr>
            </w:pPr>
          </w:p>
        </w:tc>
        <w:tc>
          <w:tcPr>
            <w:tcW w:w="8363" w:type="dxa"/>
            <w:gridSpan w:val="5"/>
            <w:vAlign w:val="center"/>
          </w:tcPr>
          <w:p w:rsidR="00876054" w:rsidRPr="00D765BF" w:rsidRDefault="00876054" w:rsidP="00A94962">
            <w:pPr>
              <w:overflowPunct w:val="0"/>
              <w:autoSpaceDN w:val="0"/>
              <w:adjustRightInd w:val="0"/>
              <w:ind w:right="62"/>
              <w:jc w:val="center"/>
              <w:rPr>
                <w:b/>
                <w:bCs/>
                <w:w w:val="98"/>
                <w:sz w:val="22"/>
                <w:szCs w:val="22"/>
              </w:rPr>
            </w:pPr>
            <w:r w:rsidRPr="00D765BF">
              <w:rPr>
                <w:b/>
              </w:rPr>
              <w:t>МП «Сервисбыт»</w:t>
            </w:r>
          </w:p>
        </w:tc>
      </w:tr>
      <w:tr w:rsidR="00876054" w:rsidRPr="00D765BF" w:rsidTr="00876054">
        <w:trPr>
          <w:trHeight w:val="20"/>
        </w:trPr>
        <w:tc>
          <w:tcPr>
            <w:tcW w:w="1701" w:type="dxa"/>
            <w:shd w:val="clear" w:color="auto" w:fill="auto"/>
            <w:vAlign w:val="center"/>
          </w:tcPr>
          <w:p w:rsidR="00876054" w:rsidRPr="00D765BF" w:rsidRDefault="00876054" w:rsidP="005A1E66">
            <w:pPr>
              <w:overflowPunct w:val="0"/>
              <w:autoSpaceDN w:val="0"/>
              <w:adjustRightInd w:val="0"/>
              <w:spacing w:line="221" w:lineRule="auto"/>
              <w:ind w:right="62"/>
            </w:pPr>
            <w:r w:rsidRPr="00D765BF">
              <w:t>с.Н.-Макарово</w:t>
            </w:r>
          </w:p>
        </w:tc>
        <w:tc>
          <w:tcPr>
            <w:tcW w:w="2977" w:type="dxa"/>
            <w:vAlign w:val="center"/>
          </w:tcPr>
          <w:p w:rsidR="00876054" w:rsidRPr="00D765BF" w:rsidRDefault="00876054" w:rsidP="00FF532E">
            <w:r w:rsidRPr="00D765BF">
              <w:t>артскважина №3872</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180</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1981</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77,0</w:t>
            </w:r>
          </w:p>
        </w:tc>
      </w:tr>
      <w:tr w:rsidR="00876054" w:rsidRPr="00D765BF" w:rsidTr="00F92B2B">
        <w:trPr>
          <w:trHeight w:val="20"/>
        </w:trPr>
        <w:tc>
          <w:tcPr>
            <w:tcW w:w="1701" w:type="dxa"/>
            <w:shd w:val="clear" w:color="auto" w:fill="auto"/>
            <w:vAlign w:val="center"/>
          </w:tcPr>
          <w:p w:rsidR="00876054" w:rsidRPr="00D765BF" w:rsidRDefault="00876054" w:rsidP="00F92B2B">
            <w:pPr>
              <w:overflowPunct w:val="0"/>
              <w:autoSpaceDN w:val="0"/>
              <w:adjustRightInd w:val="0"/>
              <w:spacing w:line="221" w:lineRule="auto"/>
              <w:ind w:right="62"/>
            </w:pPr>
            <w:r w:rsidRPr="00D765BF">
              <w:t>д.Соловатово</w:t>
            </w:r>
          </w:p>
        </w:tc>
        <w:tc>
          <w:tcPr>
            <w:tcW w:w="2977" w:type="dxa"/>
            <w:vAlign w:val="center"/>
          </w:tcPr>
          <w:p w:rsidR="00876054" w:rsidRPr="00D765BF" w:rsidRDefault="00876054" w:rsidP="00FF532E">
            <w:r w:rsidRPr="00D765BF">
              <w:t>артскважина №3835</w:t>
            </w:r>
          </w:p>
        </w:tc>
        <w:tc>
          <w:tcPr>
            <w:tcW w:w="1559" w:type="dxa"/>
            <w:shd w:val="clear" w:color="auto" w:fill="auto"/>
            <w:vAlign w:val="center"/>
          </w:tcPr>
          <w:p w:rsidR="00876054" w:rsidRPr="00D765BF" w:rsidRDefault="00876054" w:rsidP="00257AC0">
            <w:pPr>
              <w:overflowPunct w:val="0"/>
              <w:autoSpaceDN w:val="0"/>
              <w:adjustRightInd w:val="0"/>
              <w:spacing w:after="120" w:line="221" w:lineRule="auto"/>
              <w:ind w:right="62"/>
              <w:jc w:val="center"/>
            </w:pPr>
            <w:r w:rsidRPr="00D765BF">
              <w:t>85</w:t>
            </w:r>
          </w:p>
        </w:tc>
        <w:tc>
          <w:tcPr>
            <w:tcW w:w="1559" w:type="dxa"/>
            <w:vAlign w:val="center"/>
          </w:tcPr>
          <w:p w:rsidR="00876054" w:rsidRPr="00D765BF" w:rsidRDefault="00876054" w:rsidP="00257AC0">
            <w:pPr>
              <w:overflowPunct w:val="0"/>
              <w:autoSpaceDN w:val="0"/>
              <w:adjustRightInd w:val="0"/>
              <w:spacing w:after="120" w:line="221" w:lineRule="auto"/>
              <w:ind w:right="62"/>
              <w:jc w:val="center"/>
            </w:pPr>
            <w:r w:rsidRPr="00D765BF">
              <w:t>1981</w:t>
            </w:r>
          </w:p>
        </w:tc>
        <w:tc>
          <w:tcPr>
            <w:tcW w:w="1134" w:type="dxa"/>
            <w:shd w:val="clear" w:color="auto" w:fill="auto"/>
            <w:vAlign w:val="center"/>
          </w:tcPr>
          <w:p w:rsidR="00876054" w:rsidRPr="00D765BF" w:rsidRDefault="00876054" w:rsidP="00257AC0">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257AC0">
            <w:pPr>
              <w:overflowPunct w:val="0"/>
              <w:autoSpaceDN w:val="0"/>
              <w:adjustRightInd w:val="0"/>
              <w:spacing w:after="120" w:line="221" w:lineRule="auto"/>
              <w:ind w:right="62"/>
              <w:jc w:val="center"/>
            </w:pPr>
            <w:r w:rsidRPr="00D765BF">
              <w:t>75,0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д.Торино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76</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1966</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д.Половчиново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№4907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36</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1990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75,0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д.Дешуково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№5268</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1995</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д.Шемятино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69</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2010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д.Федоровское</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34</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д.Быстрово</w:t>
            </w:r>
          </w:p>
        </w:tc>
        <w:tc>
          <w:tcPr>
            <w:tcW w:w="2977" w:type="dxa"/>
            <w:vAlign w:val="center"/>
          </w:tcPr>
          <w:p w:rsidR="00876054" w:rsidRPr="00D765BF" w:rsidRDefault="00876054" w:rsidP="00FF532E">
            <w:r w:rsidRPr="00D765BF">
              <w:t>артскважина №4768</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27</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д.Ефино</w:t>
            </w:r>
          </w:p>
        </w:tc>
        <w:tc>
          <w:tcPr>
            <w:tcW w:w="2977" w:type="dxa"/>
            <w:vAlign w:val="center"/>
          </w:tcPr>
          <w:p w:rsidR="00876054" w:rsidRPr="00D765BF" w:rsidRDefault="00876054" w:rsidP="00FF532E">
            <w:r w:rsidRPr="00D765BF">
              <w:t>артскважина №4787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82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с.Красногорье</w:t>
            </w:r>
          </w:p>
        </w:tc>
        <w:tc>
          <w:tcPr>
            <w:tcW w:w="2977" w:type="dxa"/>
            <w:vAlign w:val="center"/>
          </w:tcPr>
          <w:p w:rsidR="00876054" w:rsidRPr="00D765BF" w:rsidRDefault="00876054" w:rsidP="00FF532E">
            <w:r w:rsidRPr="00D765BF">
              <w:t>артскважина №1066</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23</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1966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д.Лопаты</w:t>
            </w:r>
          </w:p>
        </w:tc>
        <w:tc>
          <w:tcPr>
            <w:tcW w:w="2977" w:type="dxa"/>
            <w:vAlign w:val="center"/>
          </w:tcPr>
          <w:p w:rsidR="00876054" w:rsidRPr="00D765BF" w:rsidRDefault="00876054" w:rsidP="00FF532E">
            <w:r w:rsidRPr="00D765BF">
              <w:t>артскважина №2090</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1971</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д.Стариково</w:t>
            </w:r>
          </w:p>
        </w:tc>
        <w:tc>
          <w:tcPr>
            <w:tcW w:w="2977" w:type="dxa"/>
            <w:vAlign w:val="center"/>
          </w:tcPr>
          <w:p w:rsidR="00876054" w:rsidRPr="00D765BF" w:rsidRDefault="00876054" w:rsidP="00FF532E">
            <w:r w:rsidRPr="00D765BF">
              <w:t>артскважина №2717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46</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1974</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д.Якимово</w:t>
            </w:r>
          </w:p>
        </w:tc>
        <w:tc>
          <w:tcPr>
            <w:tcW w:w="2977" w:type="dxa"/>
            <w:vAlign w:val="center"/>
          </w:tcPr>
          <w:p w:rsidR="00876054" w:rsidRPr="00D765BF" w:rsidRDefault="00876054" w:rsidP="00FF532E">
            <w:r w:rsidRPr="00D765BF">
              <w:t>артскважина №4519</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167</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1987</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д.Юркино</w:t>
            </w:r>
          </w:p>
        </w:tc>
        <w:tc>
          <w:tcPr>
            <w:tcW w:w="2977" w:type="dxa"/>
            <w:vAlign w:val="center"/>
          </w:tcPr>
          <w:p w:rsidR="00876054" w:rsidRPr="00D765BF" w:rsidRDefault="00876054" w:rsidP="00FF532E">
            <w:r w:rsidRPr="00D765BF">
              <w:t>артскважина №4776</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101</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90,0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lastRenderedPageBreak/>
              <w:t>д.Марковица</w:t>
            </w:r>
          </w:p>
        </w:tc>
        <w:tc>
          <w:tcPr>
            <w:tcW w:w="2977" w:type="dxa"/>
            <w:vAlign w:val="center"/>
          </w:tcPr>
          <w:p w:rsidR="00876054" w:rsidRPr="00D765BF" w:rsidRDefault="00876054" w:rsidP="00FF532E">
            <w:r w:rsidRPr="00D765BF">
              <w:t>артскважина №1735</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8</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1969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90,0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д.У-Нея</w:t>
            </w:r>
          </w:p>
        </w:tc>
        <w:tc>
          <w:tcPr>
            <w:tcW w:w="2977" w:type="dxa"/>
            <w:vAlign w:val="center"/>
          </w:tcPr>
          <w:p w:rsidR="00876054" w:rsidRPr="00D765BF" w:rsidRDefault="00876054" w:rsidP="00FF532E">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школа</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д.Журавлево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№2781</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1974</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с.Нежитино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№3577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242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w:t>
            </w:r>
          </w:p>
        </w:tc>
      </w:tr>
      <w:tr w:rsidR="00876054" w:rsidRPr="00D765BF" w:rsidTr="00F92B2B">
        <w:trPr>
          <w:trHeight w:val="20"/>
        </w:trPr>
        <w:tc>
          <w:tcPr>
            <w:tcW w:w="1701" w:type="dxa"/>
            <w:shd w:val="clear" w:color="auto" w:fill="auto"/>
            <w:vAlign w:val="center"/>
          </w:tcPr>
          <w:p w:rsidR="00876054" w:rsidRPr="00D765BF" w:rsidRDefault="00876054" w:rsidP="00F92B2B">
            <w:pPr>
              <w:overflowPunct w:val="0"/>
              <w:autoSpaceDN w:val="0"/>
              <w:adjustRightInd w:val="0"/>
              <w:spacing w:line="221" w:lineRule="auto"/>
              <w:ind w:right="62"/>
            </w:pPr>
            <w:r w:rsidRPr="00D765BF">
              <w:t>п.Горчуха</w:t>
            </w:r>
          </w:p>
        </w:tc>
        <w:tc>
          <w:tcPr>
            <w:tcW w:w="2977" w:type="dxa"/>
            <w:vAlign w:val="center"/>
          </w:tcPr>
          <w:p w:rsidR="00876054" w:rsidRPr="00D765BF" w:rsidRDefault="00876054" w:rsidP="00FF532E">
            <w:pPr>
              <w:overflowPunct w:val="0"/>
              <w:autoSpaceDN w:val="0"/>
              <w:adjustRightInd w:val="0"/>
              <w:spacing w:line="221" w:lineRule="auto"/>
              <w:ind w:right="62"/>
            </w:pPr>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line="221" w:lineRule="auto"/>
              <w:ind w:right="62"/>
              <w:jc w:val="center"/>
            </w:pPr>
            <w:r w:rsidRPr="00D765BF">
              <w:t>2 юр.лица</w:t>
            </w:r>
          </w:p>
        </w:tc>
        <w:tc>
          <w:tcPr>
            <w:tcW w:w="1559" w:type="dxa"/>
            <w:vAlign w:val="center"/>
          </w:tcPr>
          <w:p w:rsidR="00876054" w:rsidRPr="00D765BF" w:rsidRDefault="00876054" w:rsidP="00FC0296">
            <w:pPr>
              <w:overflowPunct w:val="0"/>
              <w:autoSpaceDN w:val="0"/>
              <w:adjustRightInd w:val="0"/>
              <w:spacing w:line="221" w:lineRule="auto"/>
              <w:ind w:right="62"/>
              <w:jc w:val="center"/>
            </w:pPr>
            <w:r w:rsidRPr="00D765BF">
              <w:t>1987</w:t>
            </w:r>
          </w:p>
        </w:tc>
        <w:tc>
          <w:tcPr>
            <w:tcW w:w="1134" w:type="dxa"/>
            <w:shd w:val="clear" w:color="auto" w:fill="auto"/>
            <w:vAlign w:val="center"/>
          </w:tcPr>
          <w:p w:rsidR="00876054" w:rsidRPr="00D765BF" w:rsidRDefault="00876054" w:rsidP="00FC0296">
            <w:pPr>
              <w:overflowPunct w:val="0"/>
              <w:autoSpaceDN w:val="0"/>
              <w:adjustRightInd w:val="0"/>
              <w:spacing w:line="221" w:lineRule="auto"/>
              <w:ind w:right="-21"/>
              <w:jc w:val="center"/>
            </w:pPr>
            <w:r w:rsidRPr="00D765BF">
              <w:t>да</w:t>
            </w:r>
          </w:p>
        </w:tc>
        <w:tc>
          <w:tcPr>
            <w:tcW w:w="1134" w:type="dxa"/>
            <w:vAlign w:val="center"/>
          </w:tcPr>
          <w:p w:rsidR="00876054" w:rsidRPr="00D765BF" w:rsidRDefault="00876054" w:rsidP="00FC0296">
            <w:pPr>
              <w:overflowPunct w:val="0"/>
              <w:autoSpaceDN w:val="0"/>
              <w:adjustRightInd w:val="0"/>
              <w:ind w:right="62"/>
              <w:jc w:val="center"/>
              <w:rPr>
                <w:bCs/>
                <w:w w:val="98"/>
                <w:sz w:val="26"/>
                <w:szCs w:val="26"/>
              </w:rPr>
            </w:pPr>
            <w:r w:rsidRPr="00D765BF">
              <w:rPr>
                <w:bCs/>
                <w:w w:val="98"/>
                <w:sz w:val="26"/>
                <w:szCs w:val="26"/>
              </w:rPr>
              <w:t>17,5</w:t>
            </w:r>
          </w:p>
        </w:tc>
      </w:tr>
      <w:tr w:rsidR="00876054" w:rsidRPr="00D765BF" w:rsidTr="00FC0296">
        <w:trPr>
          <w:trHeight w:val="20"/>
        </w:trPr>
        <w:tc>
          <w:tcPr>
            <w:tcW w:w="1701" w:type="dxa"/>
            <w:shd w:val="clear" w:color="auto" w:fill="auto"/>
            <w:vAlign w:val="center"/>
          </w:tcPr>
          <w:p w:rsidR="00876054" w:rsidRPr="00D765BF" w:rsidRDefault="00876054" w:rsidP="00FC0296">
            <w:pPr>
              <w:overflowPunct w:val="0"/>
              <w:autoSpaceDN w:val="0"/>
              <w:adjustRightInd w:val="0"/>
              <w:spacing w:line="221" w:lineRule="auto"/>
              <w:ind w:right="62"/>
            </w:pPr>
          </w:p>
        </w:tc>
        <w:tc>
          <w:tcPr>
            <w:tcW w:w="8363" w:type="dxa"/>
            <w:gridSpan w:val="5"/>
            <w:vAlign w:val="center"/>
          </w:tcPr>
          <w:p w:rsidR="00876054" w:rsidRPr="00D765BF" w:rsidRDefault="00876054" w:rsidP="00FC0296">
            <w:pPr>
              <w:overflowPunct w:val="0"/>
              <w:autoSpaceDN w:val="0"/>
              <w:adjustRightInd w:val="0"/>
              <w:ind w:right="62"/>
              <w:jc w:val="center"/>
              <w:rPr>
                <w:b/>
                <w:bCs/>
                <w:w w:val="98"/>
                <w:sz w:val="26"/>
                <w:szCs w:val="26"/>
              </w:rPr>
            </w:pPr>
            <w:r w:rsidRPr="00D765BF">
              <w:rPr>
                <w:b/>
              </w:rPr>
              <w:t>администрация Унженского СП</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с.Унжа</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210</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2003</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88,0</w:t>
            </w:r>
          </w:p>
        </w:tc>
      </w:tr>
      <w:tr w:rsidR="00876054" w:rsidRPr="00D765BF" w:rsidTr="00FC0296">
        <w:trPr>
          <w:trHeight w:val="20"/>
        </w:trPr>
        <w:tc>
          <w:tcPr>
            <w:tcW w:w="1701" w:type="dxa"/>
            <w:shd w:val="clear" w:color="auto" w:fill="auto"/>
          </w:tcPr>
          <w:p w:rsidR="00876054" w:rsidRPr="00D765BF" w:rsidRDefault="00876054" w:rsidP="00FC0296">
            <w:pPr>
              <w:pStyle w:val="Standard"/>
              <w:snapToGrid w:val="0"/>
              <w:rPr>
                <w:szCs w:val="24"/>
              </w:rPr>
            </w:pPr>
          </w:p>
        </w:tc>
        <w:tc>
          <w:tcPr>
            <w:tcW w:w="8363" w:type="dxa"/>
            <w:gridSpan w:val="5"/>
            <w:vAlign w:val="center"/>
          </w:tcPr>
          <w:p w:rsidR="00876054" w:rsidRPr="00D765BF" w:rsidRDefault="00876054" w:rsidP="00FC0296">
            <w:pPr>
              <w:overflowPunct w:val="0"/>
              <w:autoSpaceDN w:val="0"/>
              <w:adjustRightInd w:val="0"/>
              <w:spacing w:after="120" w:line="221" w:lineRule="auto"/>
              <w:ind w:right="62"/>
              <w:jc w:val="center"/>
              <w:rPr>
                <w:b/>
              </w:rPr>
            </w:pPr>
            <w:r w:rsidRPr="00D765BF">
              <w:rPr>
                <w:b/>
              </w:rPr>
              <w:t>СПК «Родина»</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д.Ильинское</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157</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1986</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д.Опалихино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34</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1990</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65,0</w:t>
            </w:r>
          </w:p>
        </w:tc>
      </w:tr>
      <w:tr w:rsidR="00876054" w:rsidRPr="00D765BF" w:rsidTr="00F92B2B">
        <w:trPr>
          <w:trHeight w:val="20"/>
        </w:trPr>
        <w:tc>
          <w:tcPr>
            <w:tcW w:w="1701" w:type="dxa"/>
            <w:shd w:val="clear" w:color="auto" w:fill="auto"/>
          </w:tcPr>
          <w:p w:rsidR="00876054" w:rsidRPr="00D765BF" w:rsidRDefault="00876054" w:rsidP="005A1E66">
            <w:pPr>
              <w:pStyle w:val="Standard"/>
              <w:snapToGrid w:val="0"/>
              <w:rPr>
                <w:szCs w:val="24"/>
              </w:rPr>
            </w:pPr>
          </w:p>
        </w:tc>
        <w:tc>
          <w:tcPr>
            <w:tcW w:w="8363" w:type="dxa"/>
            <w:gridSpan w:val="5"/>
            <w:vAlign w:val="center"/>
          </w:tcPr>
          <w:p w:rsidR="00876054" w:rsidRPr="00D765BF" w:rsidRDefault="00876054" w:rsidP="00F92B2B">
            <w:pPr>
              <w:overflowPunct w:val="0"/>
              <w:autoSpaceDN w:val="0"/>
              <w:adjustRightInd w:val="0"/>
              <w:spacing w:after="120" w:line="221" w:lineRule="auto"/>
              <w:ind w:right="62"/>
              <w:jc w:val="center"/>
              <w:rPr>
                <w:b/>
              </w:rPr>
            </w:pPr>
            <w:r w:rsidRPr="00D765BF">
              <w:rPr>
                <w:b/>
              </w:rPr>
              <w:t>СПК «Никулина»</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д.Никулино</w:t>
            </w:r>
          </w:p>
        </w:tc>
        <w:tc>
          <w:tcPr>
            <w:tcW w:w="2977" w:type="dxa"/>
            <w:vAlign w:val="center"/>
          </w:tcPr>
          <w:p w:rsidR="00876054" w:rsidRPr="00D765BF" w:rsidRDefault="00876054" w:rsidP="00F92B2B">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51</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tcPr>
          <w:p w:rsidR="00876054" w:rsidRPr="00D765BF" w:rsidRDefault="00876054" w:rsidP="005A1E66">
            <w:pPr>
              <w:pStyle w:val="Standard"/>
              <w:snapToGrid w:val="0"/>
              <w:rPr>
                <w:szCs w:val="24"/>
              </w:rPr>
            </w:pPr>
          </w:p>
        </w:tc>
        <w:tc>
          <w:tcPr>
            <w:tcW w:w="8363" w:type="dxa"/>
            <w:gridSpan w:val="5"/>
            <w:vAlign w:val="center"/>
          </w:tcPr>
          <w:p w:rsidR="00876054" w:rsidRPr="00D765BF" w:rsidRDefault="00876054" w:rsidP="00F92B2B">
            <w:pPr>
              <w:overflowPunct w:val="0"/>
              <w:autoSpaceDN w:val="0"/>
              <w:adjustRightInd w:val="0"/>
              <w:spacing w:after="120" w:line="221" w:lineRule="auto"/>
              <w:ind w:right="62"/>
              <w:jc w:val="center"/>
              <w:rPr>
                <w:b/>
              </w:rPr>
            </w:pPr>
            <w:r w:rsidRPr="00D765BF">
              <w:rPr>
                <w:b/>
              </w:rPr>
              <w:t>СПК «Новая Русь»</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д.Климитино</w:t>
            </w:r>
          </w:p>
        </w:tc>
        <w:tc>
          <w:tcPr>
            <w:tcW w:w="2977" w:type="dxa"/>
            <w:vAlign w:val="center"/>
          </w:tcPr>
          <w:p w:rsidR="00876054" w:rsidRPr="00D765BF" w:rsidRDefault="00876054" w:rsidP="00F92B2B">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13</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601B4B" w:rsidTr="00876054">
        <w:trPr>
          <w:trHeight w:val="361"/>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pPr>
          </w:p>
        </w:tc>
        <w:tc>
          <w:tcPr>
            <w:tcW w:w="2977" w:type="dxa"/>
            <w:vAlign w:val="center"/>
          </w:tcPr>
          <w:p w:rsidR="00876054" w:rsidRPr="00D765BF" w:rsidRDefault="00876054" w:rsidP="00BD2DAD">
            <w:pPr>
              <w:overflowPunct w:val="0"/>
              <w:autoSpaceDN w:val="0"/>
              <w:adjustRightInd w:val="0"/>
              <w:spacing w:line="221" w:lineRule="auto"/>
              <w:ind w:right="62"/>
              <w:jc w:val="center"/>
              <w:rPr>
                <w:b/>
              </w:rPr>
            </w:pPr>
            <w:r w:rsidRPr="00D765BF">
              <w:rPr>
                <w:b/>
              </w:rPr>
              <w:t>Итого:</w:t>
            </w:r>
          </w:p>
        </w:tc>
        <w:tc>
          <w:tcPr>
            <w:tcW w:w="1559" w:type="dxa"/>
            <w:shd w:val="clear" w:color="auto" w:fill="auto"/>
            <w:vAlign w:val="center"/>
          </w:tcPr>
          <w:p w:rsidR="00876054" w:rsidRPr="00A30670" w:rsidRDefault="00876054" w:rsidP="00A30670">
            <w:pPr>
              <w:overflowPunct w:val="0"/>
              <w:autoSpaceDN w:val="0"/>
              <w:adjustRightInd w:val="0"/>
              <w:spacing w:line="221" w:lineRule="auto"/>
              <w:ind w:right="62"/>
              <w:jc w:val="center"/>
              <w:rPr>
                <w:b/>
              </w:rPr>
            </w:pPr>
            <w:r w:rsidRPr="00D765BF">
              <w:rPr>
                <w:b/>
              </w:rPr>
              <w:t>1669</w:t>
            </w:r>
          </w:p>
        </w:tc>
        <w:tc>
          <w:tcPr>
            <w:tcW w:w="1559" w:type="dxa"/>
            <w:vAlign w:val="center"/>
          </w:tcPr>
          <w:p w:rsidR="00876054" w:rsidRDefault="00876054" w:rsidP="00A94962">
            <w:pPr>
              <w:overflowPunct w:val="0"/>
              <w:autoSpaceDN w:val="0"/>
              <w:adjustRightInd w:val="0"/>
              <w:spacing w:line="221" w:lineRule="auto"/>
              <w:ind w:right="62"/>
              <w:jc w:val="center"/>
            </w:pPr>
          </w:p>
        </w:tc>
        <w:tc>
          <w:tcPr>
            <w:tcW w:w="1134" w:type="dxa"/>
            <w:shd w:val="clear" w:color="auto" w:fill="auto"/>
            <w:vAlign w:val="center"/>
          </w:tcPr>
          <w:p w:rsidR="00876054" w:rsidRPr="00601B4B" w:rsidRDefault="00876054" w:rsidP="00A94962">
            <w:pPr>
              <w:overflowPunct w:val="0"/>
              <w:autoSpaceDN w:val="0"/>
              <w:adjustRightInd w:val="0"/>
              <w:spacing w:line="221" w:lineRule="auto"/>
              <w:ind w:right="-21"/>
              <w:jc w:val="center"/>
            </w:pPr>
          </w:p>
        </w:tc>
        <w:tc>
          <w:tcPr>
            <w:tcW w:w="1134" w:type="dxa"/>
            <w:vAlign w:val="center"/>
          </w:tcPr>
          <w:p w:rsidR="00876054" w:rsidRPr="00601B4B" w:rsidRDefault="00876054" w:rsidP="00A94962">
            <w:pPr>
              <w:overflowPunct w:val="0"/>
              <w:autoSpaceDN w:val="0"/>
              <w:adjustRightInd w:val="0"/>
              <w:ind w:right="62"/>
              <w:jc w:val="center"/>
              <w:rPr>
                <w:bCs/>
                <w:w w:val="98"/>
                <w:sz w:val="26"/>
                <w:szCs w:val="26"/>
              </w:rPr>
            </w:pPr>
          </w:p>
        </w:tc>
      </w:tr>
    </w:tbl>
    <w:p w:rsidR="00CF1BE5" w:rsidRDefault="00156A2A" w:rsidP="00E301BF">
      <w:pPr>
        <w:autoSpaceDE w:val="0"/>
        <w:autoSpaceDN w:val="0"/>
        <w:adjustRightInd w:val="0"/>
        <w:spacing w:before="120"/>
        <w:ind w:firstLine="709"/>
        <w:jc w:val="both"/>
        <w:rPr>
          <w:rFonts w:eastAsia="TimesNewRomanPSMT"/>
          <w:sz w:val="26"/>
          <w:szCs w:val="26"/>
        </w:rPr>
      </w:pPr>
      <w:r w:rsidRPr="00156A2A">
        <w:rPr>
          <w:rFonts w:eastAsia="TimesNewRomanPSMT"/>
          <w:sz w:val="26"/>
          <w:szCs w:val="26"/>
        </w:rPr>
        <w:t xml:space="preserve">Всостав водозаборных сооружений входят </w:t>
      </w:r>
      <w:r w:rsidR="0020352B">
        <w:rPr>
          <w:rFonts w:eastAsia="TimesNewRomanPSMT"/>
          <w:sz w:val="26"/>
          <w:szCs w:val="26"/>
        </w:rPr>
        <w:t xml:space="preserve">скважинные насосы, </w:t>
      </w:r>
      <w:r w:rsidRPr="00156A2A">
        <w:rPr>
          <w:rFonts w:eastAsia="TimesNewRomanPSMT"/>
          <w:sz w:val="26"/>
          <w:szCs w:val="26"/>
        </w:rPr>
        <w:t>водонапорные башни и разводящие водопроводные сети</w:t>
      </w:r>
      <w:r w:rsidR="008C6D9A">
        <w:rPr>
          <w:rFonts w:eastAsia="TimesNewRomanPSMT"/>
          <w:sz w:val="26"/>
          <w:szCs w:val="26"/>
        </w:rPr>
        <w:t xml:space="preserve"> до водопроводных колонок</w:t>
      </w:r>
      <w:r w:rsidR="0020352B">
        <w:rPr>
          <w:rFonts w:eastAsia="TimesNewRomanPSMT"/>
          <w:sz w:val="26"/>
          <w:szCs w:val="26"/>
        </w:rPr>
        <w:t xml:space="preserve"> и отдельных потребителей</w:t>
      </w:r>
      <w:r w:rsidRPr="00156A2A">
        <w:rPr>
          <w:rFonts w:eastAsia="TimesNewRomanPSMT"/>
          <w:sz w:val="26"/>
          <w:szCs w:val="26"/>
        </w:rPr>
        <w:t>.</w:t>
      </w:r>
    </w:p>
    <w:p w:rsidR="00156A2A" w:rsidRDefault="00D45225" w:rsidP="001E2DB8">
      <w:pPr>
        <w:autoSpaceDE w:val="0"/>
        <w:autoSpaceDN w:val="0"/>
        <w:adjustRightInd w:val="0"/>
        <w:ind w:firstLine="709"/>
        <w:jc w:val="both"/>
        <w:rPr>
          <w:rFonts w:eastAsia="TimesNewRomanPS-BoldMT"/>
          <w:bCs/>
          <w:sz w:val="26"/>
          <w:szCs w:val="26"/>
        </w:rPr>
      </w:pPr>
      <w:r>
        <w:rPr>
          <w:rFonts w:eastAsia="TimesNewRomanPS-BoldMT"/>
          <w:bCs/>
          <w:sz w:val="26"/>
          <w:szCs w:val="26"/>
        </w:rPr>
        <w:t>Технические характеристики оборудования</w:t>
      </w:r>
      <w:r w:rsidR="00F72EF7">
        <w:rPr>
          <w:rFonts w:eastAsia="TimesNewRomanPS-BoldMT"/>
          <w:bCs/>
          <w:sz w:val="26"/>
          <w:szCs w:val="26"/>
        </w:rPr>
        <w:t xml:space="preserve">,установленного </w:t>
      </w:r>
      <w:r>
        <w:rPr>
          <w:rFonts w:eastAsia="TimesNewRomanPS-BoldMT"/>
          <w:bCs/>
          <w:sz w:val="26"/>
          <w:szCs w:val="26"/>
        </w:rPr>
        <w:t xml:space="preserve">на источниках водоснабжения </w:t>
      </w:r>
      <w:r w:rsidR="00BC1B83">
        <w:rPr>
          <w:rFonts w:eastAsia="TimesNewRomanPS-BoldMT"/>
          <w:bCs/>
          <w:sz w:val="26"/>
          <w:szCs w:val="26"/>
        </w:rPr>
        <w:t>на территории</w:t>
      </w:r>
      <w:r w:rsidR="00075DBB" w:rsidRPr="00991CCB">
        <w:rPr>
          <w:rFonts w:eastAsia="TimesNewRomanPSMT"/>
          <w:sz w:val="26"/>
          <w:szCs w:val="26"/>
        </w:rPr>
        <w:t>сельских поселений</w:t>
      </w:r>
      <w:r w:rsidR="00CF1BE5">
        <w:rPr>
          <w:rFonts w:eastAsia="TimesNewRomanPS-BoldMT"/>
          <w:bCs/>
          <w:sz w:val="26"/>
          <w:szCs w:val="26"/>
        </w:rPr>
        <w:t>Макарьев</w:t>
      </w:r>
      <w:r>
        <w:rPr>
          <w:rFonts w:eastAsia="TimesNewRomanPS-BoldMT"/>
          <w:bCs/>
          <w:sz w:val="26"/>
          <w:szCs w:val="26"/>
        </w:rPr>
        <w:t>ского муниципального района</w:t>
      </w:r>
      <w:r w:rsidR="00F81BD4">
        <w:rPr>
          <w:rFonts w:eastAsia="TimesNewRomanPS-BoldMT"/>
          <w:bCs/>
          <w:sz w:val="26"/>
          <w:szCs w:val="26"/>
        </w:rPr>
        <w:t>,</w:t>
      </w:r>
      <w:r w:rsidR="008C6D9A">
        <w:rPr>
          <w:rFonts w:eastAsia="TimesNewRomanPS-BoldMT"/>
          <w:bCs/>
          <w:sz w:val="26"/>
          <w:szCs w:val="26"/>
        </w:rPr>
        <w:t>приведены в таблице 1.</w:t>
      </w:r>
      <w:r w:rsidR="00543A5C">
        <w:rPr>
          <w:rFonts w:eastAsia="TimesNewRomanPS-BoldMT"/>
          <w:bCs/>
          <w:sz w:val="26"/>
          <w:szCs w:val="26"/>
        </w:rPr>
        <w:t>2</w:t>
      </w:r>
      <w:r w:rsidR="008C6D9A">
        <w:rPr>
          <w:rFonts w:eastAsia="TimesNewRomanPS-BoldMT"/>
          <w:bCs/>
          <w:sz w:val="26"/>
          <w:szCs w:val="26"/>
        </w:rPr>
        <w:t>.</w:t>
      </w:r>
      <w:r w:rsidR="00A30670">
        <w:rPr>
          <w:rFonts w:eastAsia="TimesNewRomanPS-BoldMT"/>
          <w:bCs/>
          <w:sz w:val="26"/>
          <w:szCs w:val="26"/>
        </w:rPr>
        <w:t>8</w:t>
      </w:r>
    </w:p>
    <w:p w:rsidR="00D45225" w:rsidRDefault="00D45225" w:rsidP="009E469D">
      <w:pPr>
        <w:overflowPunct w:val="0"/>
        <w:autoSpaceDN w:val="0"/>
        <w:adjustRightInd w:val="0"/>
        <w:spacing w:after="120"/>
        <w:ind w:right="62"/>
        <w:jc w:val="center"/>
        <w:rPr>
          <w:sz w:val="26"/>
          <w:szCs w:val="26"/>
        </w:rPr>
      </w:pPr>
      <w:r w:rsidRPr="00601B4B">
        <w:rPr>
          <w:sz w:val="26"/>
          <w:szCs w:val="26"/>
        </w:rPr>
        <w:t xml:space="preserve">Таблица </w:t>
      </w:r>
      <w:r>
        <w:rPr>
          <w:sz w:val="26"/>
          <w:szCs w:val="26"/>
        </w:rPr>
        <w:t>1.2.</w:t>
      </w:r>
      <w:r w:rsidR="00A30670">
        <w:rPr>
          <w:sz w:val="26"/>
          <w:szCs w:val="26"/>
        </w:rPr>
        <w:t>8</w:t>
      </w:r>
      <w:r w:rsidR="00F73F87">
        <w:rPr>
          <w:sz w:val="26"/>
          <w:szCs w:val="26"/>
        </w:rPr>
        <w:t>.</w:t>
      </w:r>
      <w:r w:rsidR="00F72EF7">
        <w:rPr>
          <w:sz w:val="26"/>
          <w:szCs w:val="26"/>
        </w:rPr>
        <w:t xml:space="preserve"> Технические характеристики оборудования, установленного на источниках водоснабжения</w:t>
      </w:r>
      <w:r w:rsidR="009D6296">
        <w:rPr>
          <w:sz w:val="26"/>
          <w:szCs w:val="26"/>
        </w:rPr>
        <w:t xml:space="preserve">обслуживаемых </w:t>
      </w:r>
      <w:r w:rsidR="006F3DE9">
        <w:rPr>
          <w:sz w:val="26"/>
          <w:szCs w:val="26"/>
        </w:rPr>
        <w:t>МП «Сервисбыт»</w:t>
      </w:r>
    </w:p>
    <w:tbl>
      <w:tblPr>
        <w:tblStyle w:val="a9"/>
        <w:tblW w:w="10230" w:type="dxa"/>
        <w:tblInd w:w="-5" w:type="dxa"/>
        <w:tblLayout w:type="fixed"/>
        <w:tblCellMar>
          <w:left w:w="28" w:type="dxa"/>
          <w:right w:w="28" w:type="dxa"/>
        </w:tblCellMar>
        <w:tblLook w:val="04A0"/>
      </w:tblPr>
      <w:tblGrid>
        <w:gridCol w:w="2443"/>
        <w:gridCol w:w="997"/>
        <w:gridCol w:w="1685"/>
        <w:gridCol w:w="1938"/>
        <w:gridCol w:w="1192"/>
        <w:gridCol w:w="1134"/>
        <w:gridCol w:w="841"/>
      </w:tblGrid>
      <w:tr w:rsidR="00F72EF7" w:rsidRPr="00FF532E" w:rsidTr="006F3DE9">
        <w:tc>
          <w:tcPr>
            <w:tcW w:w="2443" w:type="dxa"/>
            <w:vMerge w:val="restart"/>
            <w:vAlign w:val="center"/>
          </w:tcPr>
          <w:p w:rsidR="00F72EF7" w:rsidRPr="00FF532E" w:rsidRDefault="00F81BD4" w:rsidP="00F81BD4">
            <w:pPr>
              <w:pStyle w:val="a7"/>
              <w:ind w:left="0"/>
              <w:contextualSpacing w:val="0"/>
              <w:jc w:val="center"/>
            </w:pPr>
            <w:r w:rsidRPr="00FF532E">
              <w:t>№ скважины</w:t>
            </w:r>
          </w:p>
        </w:tc>
        <w:tc>
          <w:tcPr>
            <w:tcW w:w="997" w:type="dxa"/>
            <w:vMerge w:val="restart"/>
            <w:vAlign w:val="center"/>
          </w:tcPr>
          <w:p w:rsidR="00F72EF7" w:rsidRPr="00FF532E" w:rsidRDefault="00F72EF7" w:rsidP="002933DD">
            <w:pPr>
              <w:pStyle w:val="a7"/>
              <w:ind w:left="0"/>
              <w:contextualSpacing w:val="0"/>
              <w:jc w:val="center"/>
            </w:pPr>
            <w:r w:rsidRPr="00FF532E">
              <w:t>Год ввода в эксплуа-тацию</w:t>
            </w:r>
          </w:p>
        </w:tc>
        <w:tc>
          <w:tcPr>
            <w:tcW w:w="1685" w:type="dxa"/>
            <w:vMerge w:val="restart"/>
            <w:vAlign w:val="center"/>
          </w:tcPr>
          <w:p w:rsidR="00F72EF7" w:rsidRPr="00FF532E" w:rsidRDefault="00F81BD4" w:rsidP="00F81BD4">
            <w:pPr>
              <w:pStyle w:val="a7"/>
              <w:ind w:left="0"/>
              <w:contextualSpacing w:val="0"/>
              <w:jc w:val="center"/>
            </w:pPr>
            <w:r w:rsidRPr="00FF532E">
              <w:t xml:space="preserve">Место </w:t>
            </w:r>
            <w:r w:rsidR="00F72EF7" w:rsidRPr="00FF532E">
              <w:t>расположен</w:t>
            </w:r>
            <w:r w:rsidRPr="00FF532E">
              <w:t>ия</w:t>
            </w:r>
            <w:r w:rsidR="00F72EF7" w:rsidRPr="00FF532E">
              <w:t xml:space="preserve"> (нас</w:t>
            </w:r>
            <w:r w:rsidRPr="00FF532E">
              <w:t>еленный</w:t>
            </w:r>
            <w:r w:rsidR="00F72EF7" w:rsidRPr="00FF532E">
              <w:t xml:space="preserve"> пункт)</w:t>
            </w:r>
          </w:p>
        </w:tc>
        <w:tc>
          <w:tcPr>
            <w:tcW w:w="1938" w:type="dxa"/>
            <w:vMerge w:val="restart"/>
            <w:vAlign w:val="center"/>
          </w:tcPr>
          <w:p w:rsidR="00F72EF7" w:rsidRPr="00FF532E" w:rsidRDefault="00F72EF7" w:rsidP="00F81BD4">
            <w:pPr>
              <w:pStyle w:val="a7"/>
              <w:ind w:left="0"/>
              <w:contextualSpacing w:val="0"/>
              <w:jc w:val="center"/>
            </w:pPr>
            <w:r w:rsidRPr="00FF532E">
              <w:t>Маркаустановленного насоса</w:t>
            </w:r>
          </w:p>
        </w:tc>
        <w:tc>
          <w:tcPr>
            <w:tcW w:w="3167" w:type="dxa"/>
            <w:gridSpan w:val="3"/>
          </w:tcPr>
          <w:p w:rsidR="00F72EF7" w:rsidRPr="00FF532E" w:rsidRDefault="00F81BD4" w:rsidP="006311E7">
            <w:pPr>
              <w:pStyle w:val="a7"/>
              <w:ind w:left="0"/>
              <w:contextualSpacing w:val="0"/>
              <w:jc w:val="center"/>
            </w:pPr>
            <w:r w:rsidRPr="00FF532E">
              <w:t>О</w:t>
            </w:r>
            <w:r w:rsidR="00F72EF7" w:rsidRPr="00FF532E">
              <w:t>борудование</w:t>
            </w:r>
          </w:p>
        </w:tc>
      </w:tr>
      <w:tr w:rsidR="00F72EF7" w:rsidRPr="00FF532E" w:rsidTr="009E469D">
        <w:trPr>
          <w:trHeight w:val="776"/>
        </w:trPr>
        <w:tc>
          <w:tcPr>
            <w:tcW w:w="2443" w:type="dxa"/>
            <w:vMerge/>
          </w:tcPr>
          <w:p w:rsidR="00F72EF7" w:rsidRPr="00FF532E" w:rsidRDefault="00F72EF7" w:rsidP="006311E7">
            <w:pPr>
              <w:pStyle w:val="a7"/>
              <w:ind w:left="0"/>
              <w:contextualSpacing w:val="0"/>
            </w:pPr>
          </w:p>
        </w:tc>
        <w:tc>
          <w:tcPr>
            <w:tcW w:w="997" w:type="dxa"/>
            <w:vMerge/>
          </w:tcPr>
          <w:p w:rsidR="00F72EF7" w:rsidRPr="00FF532E" w:rsidRDefault="00F72EF7" w:rsidP="006311E7">
            <w:pPr>
              <w:pStyle w:val="a7"/>
              <w:ind w:left="0"/>
              <w:contextualSpacing w:val="0"/>
            </w:pPr>
          </w:p>
        </w:tc>
        <w:tc>
          <w:tcPr>
            <w:tcW w:w="1685" w:type="dxa"/>
            <w:vMerge/>
          </w:tcPr>
          <w:p w:rsidR="00F72EF7" w:rsidRPr="00FF532E" w:rsidRDefault="00F72EF7" w:rsidP="006311E7">
            <w:pPr>
              <w:pStyle w:val="a7"/>
              <w:ind w:left="0"/>
              <w:contextualSpacing w:val="0"/>
            </w:pPr>
          </w:p>
        </w:tc>
        <w:tc>
          <w:tcPr>
            <w:tcW w:w="1938" w:type="dxa"/>
            <w:vMerge/>
          </w:tcPr>
          <w:p w:rsidR="00F72EF7" w:rsidRPr="00FF532E" w:rsidRDefault="00F72EF7" w:rsidP="006311E7">
            <w:pPr>
              <w:pStyle w:val="a7"/>
              <w:ind w:left="0"/>
              <w:contextualSpacing w:val="0"/>
            </w:pPr>
          </w:p>
        </w:tc>
        <w:tc>
          <w:tcPr>
            <w:tcW w:w="1192" w:type="dxa"/>
          </w:tcPr>
          <w:p w:rsidR="00F72EF7" w:rsidRPr="00FF532E" w:rsidRDefault="00F72EF7" w:rsidP="006311E7">
            <w:pPr>
              <w:pStyle w:val="a7"/>
              <w:ind w:left="0"/>
              <w:contextualSpacing w:val="0"/>
              <w:jc w:val="center"/>
            </w:pPr>
            <w:r w:rsidRPr="00FF532E">
              <w:t>ВНБ или бак запаса воды, их емкость, м</w:t>
            </w:r>
            <w:r w:rsidRPr="00FF532E">
              <w:rPr>
                <w:vertAlign w:val="superscript"/>
              </w:rPr>
              <w:t>3</w:t>
            </w:r>
          </w:p>
        </w:tc>
        <w:tc>
          <w:tcPr>
            <w:tcW w:w="1134" w:type="dxa"/>
          </w:tcPr>
          <w:p w:rsidR="00F72EF7" w:rsidRPr="00FF532E" w:rsidRDefault="00F72EF7" w:rsidP="006311E7">
            <w:pPr>
              <w:pStyle w:val="a7"/>
              <w:ind w:left="0"/>
              <w:contextualSpacing w:val="0"/>
              <w:jc w:val="center"/>
            </w:pPr>
            <w:r w:rsidRPr="00FF532E">
              <w:t>водо-счетчик, марка</w:t>
            </w:r>
          </w:p>
        </w:tc>
        <w:tc>
          <w:tcPr>
            <w:tcW w:w="841" w:type="dxa"/>
          </w:tcPr>
          <w:p w:rsidR="009E469D" w:rsidRDefault="00F72EF7" w:rsidP="006311E7">
            <w:pPr>
              <w:pStyle w:val="a7"/>
              <w:ind w:left="0"/>
              <w:contextualSpacing w:val="0"/>
              <w:jc w:val="center"/>
            </w:pPr>
            <w:r w:rsidRPr="00FF532E">
              <w:t>частотный регуля</w:t>
            </w:r>
          </w:p>
          <w:p w:rsidR="009E469D" w:rsidRDefault="00F72EF7" w:rsidP="006311E7">
            <w:pPr>
              <w:pStyle w:val="a7"/>
              <w:ind w:left="0"/>
              <w:contextualSpacing w:val="0"/>
              <w:jc w:val="center"/>
            </w:pPr>
            <w:r w:rsidRPr="00FF532E">
              <w:t>тор давле</w:t>
            </w:r>
          </w:p>
          <w:p w:rsidR="00F72EF7" w:rsidRPr="00FF532E" w:rsidRDefault="00F72EF7" w:rsidP="006311E7">
            <w:pPr>
              <w:pStyle w:val="a7"/>
              <w:ind w:left="0"/>
              <w:contextualSpacing w:val="0"/>
              <w:jc w:val="center"/>
            </w:pPr>
            <w:r w:rsidRPr="00FF532E">
              <w:t>ния</w:t>
            </w:r>
          </w:p>
        </w:tc>
      </w:tr>
      <w:tr w:rsidR="00F72EF7" w:rsidRPr="00FF532E" w:rsidTr="009E469D">
        <w:tc>
          <w:tcPr>
            <w:tcW w:w="2443" w:type="dxa"/>
          </w:tcPr>
          <w:p w:rsidR="00F72EF7" w:rsidRPr="00FF532E" w:rsidRDefault="006F3DE9" w:rsidP="00FF532E">
            <w:r w:rsidRPr="00FF532E">
              <w:t>а</w:t>
            </w:r>
            <w:r w:rsidR="00F72EF7" w:rsidRPr="00FF532E">
              <w:t>ртскважина№3872</w:t>
            </w:r>
          </w:p>
        </w:tc>
        <w:tc>
          <w:tcPr>
            <w:tcW w:w="997" w:type="dxa"/>
            <w:vAlign w:val="center"/>
          </w:tcPr>
          <w:p w:rsidR="00F72EF7" w:rsidRPr="00FF532E" w:rsidRDefault="00F72EF7" w:rsidP="006311E7">
            <w:pPr>
              <w:overflowPunct w:val="0"/>
              <w:autoSpaceDN w:val="0"/>
              <w:adjustRightInd w:val="0"/>
              <w:ind w:right="62"/>
              <w:jc w:val="center"/>
            </w:pPr>
            <w:r w:rsidRPr="00FF532E">
              <w:t>1981</w:t>
            </w:r>
          </w:p>
        </w:tc>
        <w:tc>
          <w:tcPr>
            <w:tcW w:w="1685" w:type="dxa"/>
            <w:vAlign w:val="center"/>
          </w:tcPr>
          <w:p w:rsidR="00F72EF7" w:rsidRPr="00FF532E" w:rsidRDefault="00F72EF7" w:rsidP="00FF532E">
            <w:pPr>
              <w:overflowPunct w:val="0"/>
              <w:autoSpaceDN w:val="0"/>
              <w:adjustRightInd w:val="0"/>
              <w:ind w:right="62"/>
            </w:pPr>
            <w:r w:rsidRPr="00FF532E">
              <w:t>с.Н-Макарово</w:t>
            </w:r>
          </w:p>
        </w:tc>
        <w:tc>
          <w:tcPr>
            <w:tcW w:w="1938" w:type="dxa"/>
            <w:vAlign w:val="center"/>
          </w:tcPr>
          <w:p w:rsidR="00F72EF7" w:rsidRPr="00FF532E" w:rsidRDefault="00F72EF7" w:rsidP="00FF532E">
            <w:r w:rsidRPr="00FF532E">
              <w:t>ЭЦВ 6-6,5-85</w:t>
            </w:r>
          </w:p>
        </w:tc>
        <w:tc>
          <w:tcPr>
            <w:tcW w:w="1192" w:type="dxa"/>
            <w:vAlign w:val="center"/>
          </w:tcPr>
          <w:p w:rsidR="00F72EF7" w:rsidRPr="00FF532E" w:rsidRDefault="00F72EF7" w:rsidP="002933DD">
            <w:pPr>
              <w:pStyle w:val="a7"/>
              <w:ind w:left="0"/>
              <w:contextualSpacing w:val="0"/>
              <w:jc w:val="center"/>
            </w:pPr>
            <w:r w:rsidRPr="00FF532E">
              <w:t>да</w:t>
            </w:r>
          </w:p>
        </w:tc>
        <w:tc>
          <w:tcPr>
            <w:tcW w:w="1134" w:type="dxa"/>
            <w:vAlign w:val="center"/>
          </w:tcPr>
          <w:p w:rsidR="00F72EF7" w:rsidRPr="00FF532E" w:rsidRDefault="00F72EF7" w:rsidP="002933DD">
            <w:pPr>
              <w:pStyle w:val="a7"/>
              <w:ind w:left="0"/>
              <w:contextualSpacing w:val="0"/>
              <w:jc w:val="center"/>
            </w:pPr>
            <w:r w:rsidRPr="00FF532E">
              <w:t>нет</w:t>
            </w:r>
          </w:p>
        </w:tc>
        <w:tc>
          <w:tcPr>
            <w:tcW w:w="841" w:type="dxa"/>
            <w:vAlign w:val="center"/>
          </w:tcPr>
          <w:p w:rsidR="00F72EF7" w:rsidRPr="00FF532E" w:rsidRDefault="00F72EF7" w:rsidP="002933DD">
            <w:pPr>
              <w:pStyle w:val="a7"/>
              <w:ind w:left="0"/>
              <w:contextualSpacing w:val="0"/>
              <w:jc w:val="center"/>
            </w:pPr>
            <w:r w:rsidRPr="00FF532E">
              <w:t>-</w:t>
            </w:r>
          </w:p>
        </w:tc>
      </w:tr>
      <w:tr w:rsidR="00F72EF7" w:rsidRPr="00FF532E" w:rsidTr="009E469D">
        <w:tc>
          <w:tcPr>
            <w:tcW w:w="2443" w:type="dxa"/>
          </w:tcPr>
          <w:p w:rsidR="00F72EF7" w:rsidRPr="00FF532E" w:rsidRDefault="006F3DE9" w:rsidP="00FF532E">
            <w:r w:rsidRPr="00FF532E">
              <w:t>а</w:t>
            </w:r>
            <w:r w:rsidR="00F72EF7" w:rsidRPr="00FF532E">
              <w:t>ртскважина№3835</w:t>
            </w:r>
          </w:p>
        </w:tc>
        <w:tc>
          <w:tcPr>
            <w:tcW w:w="997" w:type="dxa"/>
            <w:vAlign w:val="center"/>
          </w:tcPr>
          <w:p w:rsidR="00F72EF7" w:rsidRPr="00FF532E" w:rsidRDefault="00F72EF7" w:rsidP="006311E7">
            <w:pPr>
              <w:overflowPunct w:val="0"/>
              <w:autoSpaceDN w:val="0"/>
              <w:adjustRightInd w:val="0"/>
              <w:ind w:right="62"/>
              <w:jc w:val="center"/>
            </w:pPr>
            <w:r w:rsidRPr="00FF532E">
              <w:t>1981</w:t>
            </w:r>
          </w:p>
        </w:tc>
        <w:tc>
          <w:tcPr>
            <w:tcW w:w="1685" w:type="dxa"/>
            <w:vAlign w:val="center"/>
          </w:tcPr>
          <w:p w:rsidR="00F72EF7" w:rsidRPr="00FF532E" w:rsidRDefault="00F72EF7" w:rsidP="00FF532E">
            <w:pPr>
              <w:overflowPunct w:val="0"/>
              <w:autoSpaceDN w:val="0"/>
              <w:adjustRightInd w:val="0"/>
              <w:ind w:right="62"/>
            </w:pPr>
            <w:r w:rsidRPr="00FF532E">
              <w:t>д.Соловатово</w:t>
            </w:r>
          </w:p>
        </w:tc>
        <w:tc>
          <w:tcPr>
            <w:tcW w:w="1938" w:type="dxa"/>
            <w:vAlign w:val="center"/>
          </w:tcPr>
          <w:p w:rsidR="00F72EF7" w:rsidRPr="00FF532E" w:rsidRDefault="00F72EF7" w:rsidP="00FF532E">
            <w:r w:rsidRPr="00FF532E">
              <w:t>ЭЦВ 6-6,5-85</w:t>
            </w:r>
          </w:p>
        </w:tc>
        <w:tc>
          <w:tcPr>
            <w:tcW w:w="1192" w:type="dxa"/>
            <w:vAlign w:val="center"/>
          </w:tcPr>
          <w:p w:rsidR="00F72EF7" w:rsidRPr="00FF532E" w:rsidRDefault="00F72EF7" w:rsidP="002933DD">
            <w:pPr>
              <w:pStyle w:val="a7"/>
              <w:ind w:left="0"/>
              <w:contextualSpacing w:val="0"/>
              <w:jc w:val="center"/>
            </w:pPr>
            <w:r w:rsidRPr="00FF532E">
              <w:t>да</w:t>
            </w:r>
          </w:p>
        </w:tc>
        <w:tc>
          <w:tcPr>
            <w:tcW w:w="1134" w:type="dxa"/>
            <w:vAlign w:val="center"/>
          </w:tcPr>
          <w:p w:rsidR="00F72EF7" w:rsidRPr="00FF532E" w:rsidRDefault="00F72EF7" w:rsidP="002933DD">
            <w:pPr>
              <w:pStyle w:val="a7"/>
              <w:ind w:left="0"/>
              <w:contextualSpacing w:val="0"/>
              <w:jc w:val="center"/>
            </w:pPr>
            <w:r w:rsidRPr="00FF532E">
              <w:t>нет</w:t>
            </w:r>
          </w:p>
        </w:tc>
        <w:tc>
          <w:tcPr>
            <w:tcW w:w="841" w:type="dxa"/>
            <w:vAlign w:val="center"/>
          </w:tcPr>
          <w:p w:rsidR="00F72EF7" w:rsidRPr="00FF532E" w:rsidRDefault="00F72EF7" w:rsidP="002933DD">
            <w:pPr>
              <w:pStyle w:val="a7"/>
              <w:ind w:left="0"/>
              <w:contextualSpacing w:val="0"/>
              <w:jc w:val="center"/>
            </w:pPr>
            <w:r w:rsidRPr="00FF532E">
              <w:t>-</w:t>
            </w:r>
          </w:p>
        </w:tc>
      </w:tr>
      <w:tr w:rsidR="00A30670" w:rsidRPr="00FF532E" w:rsidTr="009E469D">
        <w:tc>
          <w:tcPr>
            <w:tcW w:w="2443" w:type="dxa"/>
            <w:vAlign w:val="center"/>
          </w:tcPr>
          <w:p w:rsidR="00A30670" w:rsidRPr="00FF532E" w:rsidRDefault="006F3DE9"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BD2DAD">
            <w:pPr>
              <w:overflowPunct w:val="0"/>
              <w:autoSpaceDN w:val="0"/>
              <w:adjustRightInd w:val="0"/>
              <w:ind w:right="62"/>
              <w:jc w:val="center"/>
            </w:pPr>
            <w:r w:rsidRPr="00FF532E">
              <w:t>1966</w:t>
            </w:r>
          </w:p>
        </w:tc>
        <w:tc>
          <w:tcPr>
            <w:tcW w:w="1685" w:type="dxa"/>
            <w:vAlign w:val="center"/>
          </w:tcPr>
          <w:p w:rsidR="00A30670" w:rsidRPr="00FF532E" w:rsidRDefault="00A30670" w:rsidP="00FF532E">
            <w:pPr>
              <w:pStyle w:val="Standard"/>
              <w:snapToGrid w:val="0"/>
              <w:rPr>
                <w:szCs w:val="24"/>
              </w:rPr>
            </w:pPr>
            <w:r w:rsidRPr="00FF532E">
              <w:rPr>
                <w:szCs w:val="24"/>
              </w:rPr>
              <w:t>д.Торино</w:t>
            </w:r>
          </w:p>
        </w:tc>
        <w:tc>
          <w:tcPr>
            <w:tcW w:w="1938" w:type="dxa"/>
            <w:vAlign w:val="center"/>
          </w:tcPr>
          <w:p w:rsidR="00A30670" w:rsidRPr="00FF532E" w:rsidRDefault="00F933B1" w:rsidP="00FF532E">
            <w:r w:rsidRPr="00FF532E">
              <w:t xml:space="preserve">ЭЦВ </w:t>
            </w:r>
            <w:r w:rsidR="00A30670" w:rsidRPr="00FF532E">
              <w:t>6,5-6,5-85</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 xml:space="preserve">артскважина №4907 </w:t>
            </w:r>
          </w:p>
        </w:tc>
        <w:tc>
          <w:tcPr>
            <w:tcW w:w="997" w:type="dxa"/>
            <w:vAlign w:val="center"/>
          </w:tcPr>
          <w:p w:rsidR="00A30670" w:rsidRPr="00FF532E" w:rsidRDefault="00A30670" w:rsidP="00BD2DAD">
            <w:pPr>
              <w:overflowPunct w:val="0"/>
              <w:autoSpaceDN w:val="0"/>
              <w:adjustRightInd w:val="0"/>
              <w:ind w:right="62"/>
              <w:jc w:val="center"/>
            </w:pPr>
            <w:r w:rsidRPr="00FF532E">
              <w:t>1990</w:t>
            </w:r>
          </w:p>
        </w:tc>
        <w:tc>
          <w:tcPr>
            <w:tcW w:w="1685" w:type="dxa"/>
            <w:vAlign w:val="center"/>
          </w:tcPr>
          <w:p w:rsidR="00A30670" w:rsidRPr="00FF532E" w:rsidRDefault="00A30670" w:rsidP="00FF532E">
            <w:pPr>
              <w:pStyle w:val="Standard"/>
              <w:snapToGrid w:val="0"/>
              <w:rPr>
                <w:szCs w:val="24"/>
              </w:rPr>
            </w:pPr>
            <w:r w:rsidRPr="00FF532E">
              <w:rPr>
                <w:szCs w:val="24"/>
              </w:rPr>
              <w:t>д.Половчиново</w:t>
            </w:r>
          </w:p>
        </w:tc>
        <w:tc>
          <w:tcPr>
            <w:tcW w:w="1938" w:type="dxa"/>
            <w:vAlign w:val="center"/>
          </w:tcPr>
          <w:p w:rsidR="00A30670" w:rsidRPr="00FF532E" w:rsidRDefault="00A30670" w:rsidP="00FF532E">
            <w:r w:rsidRPr="00FF532E">
              <w:t>ЭЦВ 6-6,3-85</w:t>
            </w:r>
          </w:p>
        </w:tc>
        <w:tc>
          <w:tcPr>
            <w:tcW w:w="1192" w:type="dxa"/>
            <w:vAlign w:val="center"/>
          </w:tcPr>
          <w:p w:rsidR="00A30670" w:rsidRPr="00FF532E" w:rsidRDefault="00A30670" w:rsidP="00BD2DAD">
            <w:pPr>
              <w:pStyle w:val="a7"/>
              <w:ind w:left="0"/>
              <w:contextualSpacing w:val="0"/>
              <w:jc w:val="center"/>
            </w:pPr>
            <w:r w:rsidRPr="00FF532E">
              <w:t>да</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№5268</w:t>
            </w:r>
          </w:p>
        </w:tc>
        <w:tc>
          <w:tcPr>
            <w:tcW w:w="997" w:type="dxa"/>
            <w:vAlign w:val="center"/>
          </w:tcPr>
          <w:p w:rsidR="00A30670" w:rsidRPr="00FF532E" w:rsidRDefault="00A30670" w:rsidP="00BD2DAD">
            <w:pPr>
              <w:overflowPunct w:val="0"/>
              <w:autoSpaceDN w:val="0"/>
              <w:adjustRightInd w:val="0"/>
              <w:ind w:right="62"/>
              <w:jc w:val="center"/>
            </w:pPr>
            <w:r w:rsidRPr="00FF532E">
              <w:t>1995</w:t>
            </w:r>
          </w:p>
        </w:tc>
        <w:tc>
          <w:tcPr>
            <w:tcW w:w="1685" w:type="dxa"/>
            <w:vAlign w:val="center"/>
          </w:tcPr>
          <w:p w:rsidR="00A30670" w:rsidRPr="00FF532E" w:rsidRDefault="00A30670" w:rsidP="00FF532E">
            <w:pPr>
              <w:pStyle w:val="Standard"/>
              <w:snapToGrid w:val="0"/>
              <w:rPr>
                <w:szCs w:val="24"/>
              </w:rPr>
            </w:pPr>
            <w:r w:rsidRPr="00FF532E">
              <w:rPr>
                <w:szCs w:val="24"/>
              </w:rPr>
              <w:t>д.Дешуково</w:t>
            </w:r>
          </w:p>
        </w:tc>
        <w:tc>
          <w:tcPr>
            <w:tcW w:w="1938" w:type="dxa"/>
            <w:vAlign w:val="center"/>
          </w:tcPr>
          <w:p w:rsidR="00A30670" w:rsidRPr="00FF532E" w:rsidRDefault="00A30670" w:rsidP="00FF532E">
            <w:r w:rsidRPr="00FF532E">
              <w:t>ЭЦВ 6-16-75</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BD2DAD">
            <w:pPr>
              <w:overflowPunct w:val="0"/>
              <w:autoSpaceDN w:val="0"/>
              <w:adjustRightInd w:val="0"/>
              <w:ind w:right="62"/>
              <w:jc w:val="center"/>
            </w:pPr>
            <w:r w:rsidRPr="00FF532E">
              <w:t>2010</w:t>
            </w:r>
          </w:p>
        </w:tc>
        <w:tc>
          <w:tcPr>
            <w:tcW w:w="1685" w:type="dxa"/>
            <w:vAlign w:val="center"/>
          </w:tcPr>
          <w:p w:rsidR="00A30670" w:rsidRPr="00FF532E" w:rsidRDefault="00A30670" w:rsidP="00FF532E">
            <w:pPr>
              <w:pStyle w:val="Standard"/>
              <w:snapToGrid w:val="0"/>
              <w:rPr>
                <w:szCs w:val="24"/>
              </w:rPr>
            </w:pPr>
            <w:r w:rsidRPr="00FF532E">
              <w:rPr>
                <w:szCs w:val="24"/>
              </w:rPr>
              <w:t>д.Шемятино</w:t>
            </w:r>
          </w:p>
        </w:tc>
        <w:tc>
          <w:tcPr>
            <w:tcW w:w="1938" w:type="dxa"/>
            <w:vAlign w:val="center"/>
          </w:tcPr>
          <w:p w:rsidR="00A30670" w:rsidRPr="00FF532E" w:rsidRDefault="00A30670" w:rsidP="00FF532E">
            <w:r w:rsidRPr="00FF532E">
              <w:t>БЦПЭ 0,5-80 У</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6311E7">
            <w:pPr>
              <w:overflowPunct w:val="0"/>
              <w:autoSpaceDN w:val="0"/>
              <w:adjustRightInd w:val="0"/>
              <w:ind w:right="62"/>
              <w:jc w:val="center"/>
            </w:pPr>
            <w:r w:rsidRPr="00FF532E">
              <w:t>1986</w:t>
            </w:r>
          </w:p>
        </w:tc>
        <w:tc>
          <w:tcPr>
            <w:tcW w:w="1685" w:type="dxa"/>
            <w:vAlign w:val="center"/>
          </w:tcPr>
          <w:p w:rsidR="00A30670" w:rsidRPr="00FF532E" w:rsidRDefault="00A30670" w:rsidP="00FF532E">
            <w:pPr>
              <w:pStyle w:val="Standard"/>
              <w:snapToGrid w:val="0"/>
              <w:rPr>
                <w:szCs w:val="24"/>
              </w:rPr>
            </w:pPr>
            <w:r w:rsidRPr="00FF532E">
              <w:rPr>
                <w:szCs w:val="24"/>
              </w:rPr>
              <w:t>д.Федоровское</w:t>
            </w:r>
          </w:p>
        </w:tc>
        <w:tc>
          <w:tcPr>
            <w:tcW w:w="1938" w:type="dxa"/>
            <w:vAlign w:val="center"/>
          </w:tcPr>
          <w:p w:rsidR="00A30670" w:rsidRPr="00FF532E" w:rsidRDefault="00A30670" w:rsidP="00FF532E">
            <w:r w:rsidRPr="00FF532E">
              <w:t>ЭЦВ 6,5-6,5-85</w:t>
            </w:r>
          </w:p>
        </w:tc>
        <w:tc>
          <w:tcPr>
            <w:tcW w:w="1192" w:type="dxa"/>
            <w:vAlign w:val="center"/>
          </w:tcPr>
          <w:p w:rsidR="00A30670" w:rsidRPr="00FF532E" w:rsidRDefault="00A30670" w:rsidP="002933DD">
            <w:pPr>
              <w:pStyle w:val="a7"/>
              <w:ind w:left="0"/>
              <w:contextualSpacing w:val="0"/>
              <w:jc w:val="center"/>
            </w:pPr>
            <w:r w:rsidRPr="00FF532E">
              <w:t>-</w:t>
            </w:r>
          </w:p>
        </w:tc>
        <w:tc>
          <w:tcPr>
            <w:tcW w:w="1134" w:type="dxa"/>
            <w:vAlign w:val="center"/>
          </w:tcPr>
          <w:p w:rsidR="00A30670" w:rsidRPr="00FF532E" w:rsidRDefault="00A30670" w:rsidP="002933DD">
            <w:pPr>
              <w:pStyle w:val="a7"/>
              <w:ind w:left="0"/>
              <w:contextualSpacing w:val="0"/>
              <w:jc w:val="center"/>
            </w:pPr>
            <w:r w:rsidRPr="00FF532E">
              <w:t>нет</w:t>
            </w:r>
          </w:p>
        </w:tc>
        <w:tc>
          <w:tcPr>
            <w:tcW w:w="841" w:type="dxa"/>
            <w:vAlign w:val="center"/>
          </w:tcPr>
          <w:p w:rsidR="00A30670" w:rsidRPr="00FF532E" w:rsidRDefault="00A30670" w:rsidP="002933D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№4768</w:t>
            </w:r>
          </w:p>
        </w:tc>
        <w:tc>
          <w:tcPr>
            <w:tcW w:w="997" w:type="dxa"/>
            <w:vAlign w:val="center"/>
          </w:tcPr>
          <w:p w:rsidR="00F933B1" w:rsidRPr="00FF532E" w:rsidRDefault="00F933B1" w:rsidP="00BD2DAD">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д.Быстрово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№4787</w:t>
            </w:r>
          </w:p>
        </w:tc>
        <w:tc>
          <w:tcPr>
            <w:tcW w:w="997" w:type="dxa"/>
            <w:vAlign w:val="center"/>
          </w:tcPr>
          <w:p w:rsidR="00F933B1" w:rsidRPr="00FF532E" w:rsidRDefault="00F933B1" w:rsidP="00BD2DAD">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д.Ефино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№1066</w:t>
            </w:r>
          </w:p>
        </w:tc>
        <w:tc>
          <w:tcPr>
            <w:tcW w:w="997" w:type="dxa"/>
            <w:vAlign w:val="center"/>
          </w:tcPr>
          <w:p w:rsidR="00F933B1" w:rsidRPr="00FF532E" w:rsidRDefault="00F933B1" w:rsidP="00BD2DAD">
            <w:pPr>
              <w:overflowPunct w:val="0"/>
              <w:autoSpaceDN w:val="0"/>
              <w:adjustRightInd w:val="0"/>
              <w:ind w:right="62"/>
              <w:jc w:val="center"/>
            </w:pPr>
            <w:r w:rsidRPr="00FF532E">
              <w:t>1966</w:t>
            </w:r>
          </w:p>
        </w:tc>
        <w:tc>
          <w:tcPr>
            <w:tcW w:w="1685" w:type="dxa"/>
            <w:vAlign w:val="center"/>
          </w:tcPr>
          <w:p w:rsidR="00F933B1" w:rsidRPr="00FF532E" w:rsidRDefault="00F933B1" w:rsidP="00FF532E">
            <w:pPr>
              <w:pStyle w:val="Standard"/>
              <w:snapToGrid w:val="0"/>
              <w:rPr>
                <w:szCs w:val="24"/>
              </w:rPr>
            </w:pPr>
            <w:r w:rsidRPr="00FF532E">
              <w:rPr>
                <w:szCs w:val="24"/>
              </w:rPr>
              <w:t>с.Красногорье</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№2090</w:t>
            </w:r>
          </w:p>
        </w:tc>
        <w:tc>
          <w:tcPr>
            <w:tcW w:w="997" w:type="dxa"/>
            <w:vAlign w:val="center"/>
          </w:tcPr>
          <w:p w:rsidR="00F933B1" w:rsidRPr="00FF532E" w:rsidRDefault="00F933B1" w:rsidP="00BD2DAD">
            <w:pPr>
              <w:overflowPunct w:val="0"/>
              <w:autoSpaceDN w:val="0"/>
              <w:adjustRightInd w:val="0"/>
              <w:ind w:right="62"/>
              <w:jc w:val="center"/>
            </w:pPr>
            <w:r w:rsidRPr="00FF532E">
              <w:t>1971</w:t>
            </w:r>
          </w:p>
        </w:tc>
        <w:tc>
          <w:tcPr>
            <w:tcW w:w="1685" w:type="dxa"/>
            <w:vAlign w:val="center"/>
          </w:tcPr>
          <w:p w:rsidR="00F933B1" w:rsidRPr="00FF532E" w:rsidRDefault="00F933B1" w:rsidP="00FF532E">
            <w:pPr>
              <w:pStyle w:val="Standard"/>
              <w:snapToGrid w:val="0"/>
              <w:rPr>
                <w:szCs w:val="24"/>
              </w:rPr>
            </w:pPr>
            <w:r w:rsidRPr="00FF532E">
              <w:rPr>
                <w:szCs w:val="24"/>
              </w:rPr>
              <w:t>д.Лопаты</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1D5C55"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№2717</w:t>
            </w:r>
          </w:p>
        </w:tc>
        <w:tc>
          <w:tcPr>
            <w:tcW w:w="997" w:type="dxa"/>
            <w:vAlign w:val="center"/>
          </w:tcPr>
          <w:p w:rsidR="00F933B1" w:rsidRPr="00FF532E" w:rsidRDefault="00F933B1" w:rsidP="00BD2DAD">
            <w:pPr>
              <w:overflowPunct w:val="0"/>
              <w:autoSpaceDN w:val="0"/>
              <w:adjustRightInd w:val="0"/>
              <w:ind w:right="62"/>
              <w:jc w:val="center"/>
            </w:pPr>
            <w:r w:rsidRPr="00FF532E">
              <w:t>1974</w:t>
            </w:r>
          </w:p>
        </w:tc>
        <w:tc>
          <w:tcPr>
            <w:tcW w:w="1685" w:type="dxa"/>
            <w:vAlign w:val="center"/>
          </w:tcPr>
          <w:p w:rsidR="00F933B1" w:rsidRPr="00FF532E" w:rsidRDefault="00F933B1" w:rsidP="00FF532E">
            <w:pPr>
              <w:pStyle w:val="Standard"/>
              <w:snapToGrid w:val="0"/>
              <w:rPr>
                <w:szCs w:val="24"/>
              </w:rPr>
            </w:pPr>
            <w:r w:rsidRPr="00FF532E">
              <w:rPr>
                <w:szCs w:val="24"/>
              </w:rPr>
              <w:t>д.Стариково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№4519</w:t>
            </w:r>
          </w:p>
        </w:tc>
        <w:tc>
          <w:tcPr>
            <w:tcW w:w="997" w:type="dxa"/>
            <w:vAlign w:val="center"/>
          </w:tcPr>
          <w:p w:rsidR="00F933B1" w:rsidRPr="00FF532E" w:rsidRDefault="00F933B1" w:rsidP="00BD2DAD">
            <w:pPr>
              <w:overflowPunct w:val="0"/>
              <w:autoSpaceDN w:val="0"/>
              <w:adjustRightInd w:val="0"/>
              <w:ind w:right="62"/>
              <w:jc w:val="center"/>
            </w:pPr>
            <w:r w:rsidRPr="00FF532E">
              <w:t>1987</w:t>
            </w:r>
          </w:p>
        </w:tc>
        <w:tc>
          <w:tcPr>
            <w:tcW w:w="1685" w:type="dxa"/>
            <w:vAlign w:val="center"/>
          </w:tcPr>
          <w:p w:rsidR="00F933B1" w:rsidRPr="00FF532E" w:rsidRDefault="00F933B1" w:rsidP="00FF532E">
            <w:pPr>
              <w:pStyle w:val="Standard"/>
              <w:snapToGrid w:val="0"/>
              <w:rPr>
                <w:szCs w:val="24"/>
              </w:rPr>
            </w:pPr>
            <w:r w:rsidRPr="00FF532E">
              <w:rPr>
                <w:szCs w:val="24"/>
              </w:rPr>
              <w:t>д.Якимово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№4776</w:t>
            </w:r>
          </w:p>
        </w:tc>
        <w:tc>
          <w:tcPr>
            <w:tcW w:w="997" w:type="dxa"/>
            <w:vAlign w:val="center"/>
          </w:tcPr>
          <w:p w:rsidR="00F933B1" w:rsidRPr="00FF532E" w:rsidRDefault="00F933B1" w:rsidP="00F933B1">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д.Юркино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№1735</w:t>
            </w:r>
          </w:p>
        </w:tc>
        <w:tc>
          <w:tcPr>
            <w:tcW w:w="997" w:type="dxa"/>
            <w:vAlign w:val="center"/>
          </w:tcPr>
          <w:p w:rsidR="00F933B1" w:rsidRPr="00FF532E" w:rsidRDefault="00F933B1" w:rsidP="006311E7">
            <w:pPr>
              <w:overflowPunct w:val="0"/>
              <w:autoSpaceDN w:val="0"/>
              <w:adjustRightInd w:val="0"/>
              <w:ind w:right="62"/>
              <w:jc w:val="center"/>
            </w:pPr>
            <w:r w:rsidRPr="00FF532E">
              <w:t>1969</w:t>
            </w:r>
          </w:p>
        </w:tc>
        <w:tc>
          <w:tcPr>
            <w:tcW w:w="1685" w:type="dxa"/>
            <w:vAlign w:val="center"/>
          </w:tcPr>
          <w:p w:rsidR="00F933B1" w:rsidRPr="00FF532E" w:rsidRDefault="00F933B1" w:rsidP="00FF532E">
            <w:pPr>
              <w:pStyle w:val="Standard"/>
              <w:snapToGrid w:val="0"/>
              <w:rPr>
                <w:szCs w:val="24"/>
              </w:rPr>
            </w:pPr>
            <w:r w:rsidRPr="00FF532E">
              <w:rPr>
                <w:szCs w:val="24"/>
              </w:rPr>
              <w:t>д.Марковица</w:t>
            </w:r>
          </w:p>
        </w:tc>
        <w:tc>
          <w:tcPr>
            <w:tcW w:w="1938" w:type="dxa"/>
            <w:vAlign w:val="center"/>
          </w:tcPr>
          <w:p w:rsidR="00F933B1" w:rsidRPr="00FF532E" w:rsidRDefault="00F933B1" w:rsidP="00FF532E">
            <w:r w:rsidRPr="00FF532E">
              <w:t>ЭЦВ 6-10-80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б/н</w:t>
            </w:r>
          </w:p>
        </w:tc>
        <w:tc>
          <w:tcPr>
            <w:tcW w:w="997" w:type="dxa"/>
            <w:vAlign w:val="center"/>
          </w:tcPr>
          <w:p w:rsidR="00F933B1" w:rsidRPr="00FF532E" w:rsidRDefault="00F933B1" w:rsidP="00BD2DAD">
            <w:pPr>
              <w:overflowPunct w:val="0"/>
              <w:autoSpaceDN w:val="0"/>
              <w:adjustRightInd w:val="0"/>
              <w:ind w:right="62"/>
              <w:jc w:val="center"/>
            </w:pPr>
            <w:r w:rsidRPr="00FF532E">
              <w:t>1970</w:t>
            </w:r>
          </w:p>
        </w:tc>
        <w:tc>
          <w:tcPr>
            <w:tcW w:w="1685" w:type="dxa"/>
            <w:vAlign w:val="center"/>
          </w:tcPr>
          <w:p w:rsidR="00F933B1" w:rsidRPr="00FF532E" w:rsidRDefault="00F933B1" w:rsidP="00FF532E">
            <w:pPr>
              <w:pStyle w:val="Standard"/>
              <w:snapToGrid w:val="0"/>
              <w:rPr>
                <w:szCs w:val="24"/>
              </w:rPr>
            </w:pPr>
            <w:r w:rsidRPr="00FF532E">
              <w:rPr>
                <w:szCs w:val="24"/>
              </w:rPr>
              <w:t>д. У. Нея</w:t>
            </w:r>
          </w:p>
        </w:tc>
        <w:tc>
          <w:tcPr>
            <w:tcW w:w="1938" w:type="dxa"/>
            <w:vAlign w:val="center"/>
          </w:tcPr>
          <w:p w:rsidR="00F933B1" w:rsidRPr="00FF532E" w:rsidRDefault="00F933B1" w:rsidP="00FF532E"/>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pStyle w:val="Standard"/>
              <w:snapToGrid w:val="0"/>
              <w:ind w:right="-108"/>
              <w:rPr>
                <w:szCs w:val="24"/>
              </w:rPr>
            </w:pPr>
            <w:r w:rsidRPr="00FF532E">
              <w:rPr>
                <w:szCs w:val="24"/>
              </w:rPr>
              <w:t>артскважина №2781</w:t>
            </w:r>
          </w:p>
        </w:tc>
        <w:tc>
          <w:tcPr>
            <w:tcW w:w="997" w:type="dxa"/>
            <w:vAlign w:val="center"/>
          </w:tcPr>
          <w:p w:rsidR="00F933B1" w:rsidRPr="00FF532E" w:rsidRDefault="00F933B1" w:rsidP="006311E7">
            <w:pPr>
              <w:overflowPunct w:val="0"/>
              <w:autoSpaceDN w:val="0"/>
              <w:adjustRightInd w:val="0"/>
              <w:ind w:right="62"/>
              <w:jc w:val="center"/>
            </w:pPr>
            <w:r w:rsidRPr="00FF532E">
              <w:t>1974</w:t>
            </w:r>
          </w:p>
        </w:tc>
        <w:tc>
          <w:tcPr>
            <w:tcW w:w="1685" w:type="dxa"/>
            <w:vAlign w:val="center"/>
          </w:tcPr>
          <w:p w:rsidR="00F933B1" w:rsidRPr="00FF532E" w:rsidRDefault="00F933B1" w:rsidP="00FF532E">
            <w:pPr>
              <w:pStyle w:val="Standard"/>
              <w:snapToGrid w:val="0"/>
              <w:rPr>
                <w:szCs w:val="24"/>
              </w:rPr>
            </w:pPr>
            <w:r w:rsidRPr="00FF532E">
              <w:rPr>
                <w:szCs w:val="24"/>
              </w:rPr>
              <w:t>д.Журавлево</w:t>
            </w:r>
          </w:p>
        </w:tc>
        <w:tc>
          <w:tcPr>
            <w:tcW w:w="1938" w:type="dxa"/>
            <w:vAlign w:val="center"/>
          </w:tcPr>
          <w:p w:rsidR="00F933B1" w:rsidRPr="00FF532E" w:rsidRDefault="00F933B1" w:rsidP="00FF532E">
            <w:r w:rsidRPr="00FF532E">
              <w:t>ЭЦВ 6- 6,3-80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pStyle w:val="Standard"/>
              <w:snapToGrid w:val="0"/>
              <w:ind w:right="-108"/>
              <w:rPr>
                <w:szCs w:val="24"/>
              </w:rPr>
            </w:pPr>
            <w:r w:rsidRPr="00FF532E">
              <w:rPr>
                <w:szCs w:val="24"/>
              </w:rPr>
              <w:lastRenderedPageBreak/>
              <w:t>артскважина №3577</w:t>
            </w:r>
          </w:p>
        </w:tc>
        <w:tc>
          <w:tcPr>
            <w:tcW w:w="997" w:type="dxa"/>
            <w:vAlign w:val="center"/>
          </w:tcPr>
          <w:p w:rsidR="00F933B1" w:rsidRPr="00FF532E" w:rsidRDefault="00F933B1" w:rsidP="00F933B1">
            <w:pPr>
              <w:overflowPunct w:val="0"/>
              <w:autoSpaceDN w:val="0"/>
              <w:adjustRightInd w:val="0"/>
              <w:ind w:right="62"/>
              <w:jc w:val="center"/>
            </w:pPr>
            <w:r w:rsidRPr="00FF532E">
              <w:t>1979</w:t>
            </w:r>
          </w:p>
        </w:tc>
        <w:tc>
          <w:tcPr>
            <w:tcW w:w="1685" w:type="dxa"/>
            <w:vAlign w:val="center"/>
          </w:tcPr>
          <w:p w:rsidR="00F933B1" w:rsidRPr="00FF532E" w:rsidRDefault="00F933B1" w:rsidP="00FF532E">
            <w:pPr>
              <w:pStyle w:val="Standard"/>
              <w:snapToGrid w:val="0"/>
              <w:rPr>
                <w:szCs w:val="24"/>
              </w:rPr>
            </w:pPr>
            <w:r w:rsidRPr="00FF532E">
              <w:rPr>
                <w:szCs w:val="24"/>
              </w:rPr>
              <w:t>с.Нежитино</w:t>
            </w:r>
          </w:p>
        </w:tc>
        <w:tc>
          <w:tcPr>
            <w:tcW w:w="1938" w:type="dxa"/>
            <w:vAlign w:val="center"/>
          </w:tcPr>
          <w:p w:rsidR="00F933B1" w:rsidRPr="00FF532E" w:rsidRDefault="00F933B1" w:rsidP="00FF532E">
            <w:r w:rsidRPr="00FF532E">
              <w:t>ЭЦВ 6-6,3-80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overflowPunct w:val="0"/>
              <w:autoSpaceDN w:val="0"/>
              <w:adjustRightInd w:val="0"/>
              <w:ind w:right="62"/>
            </w:pPr>
            <w:r w:rsidRPr="00FF532E">
              <w:t>артскважина б/н</w:t>
            </w:r>
          </w:p>
        </w:tc>
        <w:tc>
          <w:tcPr>
            <w:tcW w:w="997" w:type="dxa"/>
            <w:vAlign w:val="center"/>
          </w:tcPr>
          <w:p w:rsidR="00F933B1" w:rsidRPr="00FF532E" w:rsidRDefault="00F933B1" w:rsidP="006311E7">
            <w:pPr>
              <w:overflowPunct w:val="0"/>
              <w:autoSpaceDN w:val="0"/>
              <w:adjustRightInd w:val="0"/>
              <w:ind w:right="62"/>
              <w:jc w:val="center"/>
            </w:pPr>
            <w:r w:rsidRPr="00FF532E">
              <w:t>1987</w:t>
            </w:r>
          </w:p>
        </w:tc>
        <w:tc>
          <w:tcPr>
            <w:tcW w:w="1685" w:type="dxa"/>
            <w:vAlign w:val="center"/>
          </w:tcPr>
          <w:p w:rsidR="00F933B1" w:rsidRPr="00FF532E" w:rsidRDefault="00F933B1" w:rsidP="00FF532E">
            <w:pPr>
              <w:overflowPunct w:val="0"/>
              <w:autoSpaceDN w:val="0"/>
              <w:adjustRightInd w:val="0"/>
              <w:ind w:right="62"/>
            </w:pPr>
            <w:r w:rsidRPr="00FF532E">
              <w:t>п.Горчуха</w:t>
            </w:r>
          </w:p>
        </w:tc>
        <w:tc>
          <w:tcPr>
            <w:tcW w:w="1938" w:type="dxa"/>
            <w:vAlign w:val="center"/>
          </w:tcPr>
          <w:p w:rsidR="00F933B1" w:rsidRPr="00FF532E" w:rsidRDefault="00F933B1" w:rsidP="00FF532E">
            <w:pPr>
              <w:pStyle w:val="afe"/>
              <w:rPr>
                <w:rStyle w:val="af4"/>
                <w:i w:val="0"/>
              </w:rPr>
            </w:pPr>
            <w:r w:rsidRPr="00FF532E">
              <w:rPr>
                <w:rStyle w:val="af4"/>
                <w:i w:val="0"/>
              </w:rPr>
              <w:t>Водомёт 60/92</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9D6296" w:rsidRPr="00704E04" w:rsidTr="009E469D">
        <w:tc>
          <w:tcPr>
            <w:tcW w:w="2443" w:type="dxa"/>
            <w:vAlign w:val="center"/>
          </w:tcPr>
          <w:p w:rsidR="009D6296" w:rsidRPr="00FF532E" w:rsidRDefault="009D6296" w:rsidP="00FF532E">
            <w:pPr>
              <w:pStyle w:val="Standard"/>
              <w:snapToGrid w:val="0"/>
              <w:ind w:right="-108"/>
              <w:rPr>
                <w:szCs w:val="24"/>
              </w:rPr>
            </w:pPr>
            <w:r w:rsidRPr="00FF532E">
              <w:rPr>
                <w:szCs w:val="24"/>
              </w:rPr>
              <w:t>артскважина б/н</w:t>
            </w:r>
          </w:p>
        </w:tc>
        <w:tc>
          <w:tcPr>
            <w:tcW w:w="997" w:type="dxa"/>
            <w:vAlign w:val="center"/>
          </w:tcPr>
          <w:p w:rsidR="009D6296" w:rsidRPr="00FF532E" w:rsidRDefault="009D6296" w:rsidP="00FC0296">
            <w:pPr>
              <w:overflowPunct w:val="0"/>
              <w:autoSpaceDN w:val="0"/>
              <w:adjustRightInd w:val="0"/>
              <w:ind w:right="62"/>
              <w:jc w:val="center"/>
            </w:pPr>
            <w:r w:rsidRPr="00FF532E">
              <w:t>2003</w:t>
            </w:r>
          </w:p>
        </w:tc>
        <w:tc>
          <w:tcPr>
            <w:tcW w:w="1685" w:type="dxa"/>
            <w:vAlign w:val="center"/>
          </w:tcPr>
          <w:p w:rsidR="009D6296" w:rsidRPr="00FF532E" w:rsidRDefault="009D6296" w:rsidP="00FF532E">
            <w:pPr>
              <w:pStyle w:val="Standard"/>
              <w:snapToGrid w:val="0"/>
              <w:rPr>
                <w:szCs w:val="24"/>
              </w:rPr>
            </w:pPr>
            <w:r w:rsidRPr="00FF532E">
              <w:rPr>
                <w:szCs w:val="24"/>
              </w:rPr>
              <w:t>с.Унжа</w:t>
            </w:r>
          </w:p>
        </w:tc>
        <w:tc>
          <w:tcPr>
            <w:tcW w:w="1938" w:type="dxa"/>
            <w:vAlign w:val="center"/>
          </w:tcPr>
          <w:p w:rsidR="009D6296" w:rsidRPr="00FF532E" w:rsidRDefault="009D6296" w:rsidP="00FC0296">
            <w:pPr>
              <w:jc w:val="center"/>
            </w:pPr>
          </w:p>
        </w:tc>
        <w:tc>
          <w:tcPr>
            <w:tcW w:w="1192" w:type="dxa"/>
            <w:vAlign w:val="center"/>
          </w:tcPr>
          <w:p w:rsidR="009D6296" w:rsidRPr="00FF532E" w:rsidRDefault="009D6296" w:rsidP="00FC0296">
            <w:pPr>
              <w:pStyle w:val="a7"/>
              <w:ind w:left="0"/>
              <w:contextualSpacing w:val="0"/>
              <w:jc w:val="center"/>
            </w:pPr>
            <w:r w:rsidRPr="00FF532E">
              <w:t>-</w:t>
            </w:r>
          </w:p>
        </w:tc>
        <w:tc>
          <w:tcPr>
            <w:tcW w:w="1134" w:type="dxa"/>
            <w:vAlign w:val="center"/>
          </w:tcPr>
          <w:p w:rsidR="009D6296" w:rsidRPr="00FF532E" w:rsidRDefault="009D6296" w:rsidP="00FC0296">
            <w:pPr>
              <w:pStyle w:val="a7"/>
              <w:ind w:left="0"/>
              <w:contextualSpacing w:val="0"/>
              <w:jc w:val="center"/>
            </w:pPr>
            <w:r w:rsidRPr="00FF532E">
              <w:t>нет</w:t>
            </w:r>
          </w:p>
        </w:tc>
        <w:tc>
          <w:tcPr>
            <w:tcW w:w="841" w:type="dxa"/>
            <w:vAlign w:val="center"/>
          </w:tcPr>
          <w:p w:rsidR="009D6296" w:rsidRPr="00FF532E" w:rsidRDefault="009D6296" w:rsidP="00FC0296">
            <w:pPr>
              <w:pStyle w:val="a7"/>
              <w:ind w:left="0"/>
              <w:contextualSpacing w:val="0"/>
              <w:jc w:val="center"/>
            </w:pPr>
            <w:r w:rsidRPr="00FF532E">
              <w:t>-</w:t>
            </w:r>
          </w:p>
        </w:tc>
      </w:tr>
    </w:tbl>
    <w:p w:rsidR="00402ECB" w:rsidRDefault="00402ECB" w:rsidP="006D18DE">
      <w:pPr>
        <w:spacing w:before="120"/>
        <w:ind w:firstLine="709"/>
        <w:jc w:val="both"/>
        <w:rPr>
          <w:sz w:val="26"/>
          <w:szCs w:val="26"/>
        </w:rPr>
      </w:pPr>
      <w:r w:rsidRPr="00402ECB">
        <w:rPr>
          <w:sz w:val="26"/>
          <w:szCs w:val="26"/>
        </w:rPr>
        <w:t>Водоподготовка и водоочистка отсутствуют, потребителям под</w:t>
      </w:r>
      <w:r w:rsidR="00FE5DA5">
        <w:rPr>
          <w:sz w:val="26"/>
          <w:szCs w:val="26"/>
        </w:rPr>
        <w:t xml:space="preserve">ается исходная </w:t>
      </w:r>
      <w:r w:rsidR="006D18DE">
        <w:rPr>
          <w:sz w:val="26"/>
          <w:szCs w:val="26"/>
        </w:rPr>
        <w:t xml:space="preserve">природная вода. </w:t>
      </w:r>
      <w:r w:rsidR="00C338A6">
        <w:rPr>
          <w:sz w:val="26"/>
          <w:szCs w:val="26"/>
        </w:rPr>
        <w:t>П</w:t>
      </w:r>
      <w:r w:rsidRPr="00402ECB">
        <w:rPr>
          <w:sz w:val="26"/>
          <w:szCs w:val="26"/>
        </w:rPr>
        <w:t xml:space="preserve">оказатели качества воды </w:t>
      </w:r>
      <w:r w:rsidR="00C338A6">
        <w:rPr>
          <w:sz w:val="26"/>
          <w:szCs w:val="26"/>
        </w:rPr>
        <w:t xml:space="preserve">не всегда </w:t>
      </w:r>
      <w:r w:rsidRPr="00402ECB">
        <w:rPr>
          <w:sz w:val="26"/>
          <w:szCs w:val="26"/>
        </w:rPr>
        <w:t xml:space="preserve">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543A5C" w:rsidRDefault="00056337" w:rsidP="00E73EFB">
      <w:pPr>
        <w:spacing w:after="120"/>
        <w:ind w:firstLine="709"/>
        <w:jc w:val="both"/>
        <w:rPr>
          <w:sz w:val="26"/>
          <w:szCs w:val="26"/>
        </w:rPr>
      </w:pPr>
      <w:r>
        <w:rPr>
          <w:sz w:val="26"/>
          <w:szCs w:val="26"/>
        </w:rPr>
        <w:t>Таким образом, д</w:t>
      </w:r>
      <w:r w:rsidR="00402ECB" w:rsidRPr="00402ECB">
        <w:rPr>
          <w:sz w:val="26"/>
          <w:szCs w:val="26"/>
        </w:rPr>
        <w:t xml:space="preserve">ействующих </w:t>
      </w:r>
      <w:r w:rsidR="002933DD">
        <w:rPr>
          <w:sz w:val="26"/>
          <w:szCs w:val="26"/>
        </w:rPr>
        <w:t xml:space="preserve">ВОС, </w:t>
      </w:r>
      <w:r w:rsidR="00402ECB" w:rsidRPr="00402ECB">
        <w:rPr>
          <w:sz w:val="26"/>
          <w:szCs w:val="26"/>
        </w:rPr>
        <w:t>станций водоподготовки (</w:t>
      </w:r>
      <w:r w:rsidR="00A71599">
        <w:rPr>
          <w:sz w:val="26"/>
          <w:szCs w:val="26"/>
        </w:rPr>
        <w:t xml:space="preserve">очистки, </w:t>
      </w:r>
      <w:r w:rsidR="00402ECB" w:rsidRPr="00402ECB">
        <w:rPr>
          <w:sz w:val="26"/>
          <w:szCs w:val="26"/>
        </w:rPr>
        <w:t xml:space="preserve">обезжелезивания) на территории </w:t>
      </w:r>
      <w:r w:rsidR="00CF1BE5">
        <w:rPr>
          <w:sz w:val="26"/>
          <w:szCs w:val="26"/>
        </w:rPr>
        <w:t>Макарьев</w:t>
      </w:r>
      <w:r w:rsidR="00E316F7">
        <w:rPr>
          <w:sz w:val="26"/>
          <w:szCs w:val="26"/>
        </w:rPr>
        <w:t xml:space="preserve">ского муниципального района </w:t>
      </w:r>
      <w:r w:rsidR="00E73EFB">
        <w:rPr>
          <w:sz w:val="26"/>
          <w:szCs w:val="26"/>
        </w:rPr>
        <w:t>нет.</w:t>
      </w:r>
    </w:p>
    <w:p w:rsidR="001706E6" w:rsidRDefault="00121A55" w:rsidP="00121A55">
      <w:pPr>
        <w:ind w:firstLine="709"/>
        <w:jc w:val="both"/>
        <w:rPr>
          <w:sz w:val="26"/>
          <w:szCs w:val="26"/>
        </w:rPr>
      </w:pPr>
      <w:r>
        <w:rPr>
          <w:sz w:val="26"/>
          <w:szCs w:val="26"/>
        </w:rPr>
        <w:t>В основном, на территориях сельских поселений имеется слаборазвитая централизованная система водоснабжения:</w:t>
      </w:r>
    </w:p>
    <w:p w:rsidR="00E43C40" w:rsidRDefault="00121A55" w:rsidP="00121A55">
      <w:pPr>
        <w:ind w:firstLine="709"/>
        <w:jc w:val="both"/>
        <w:rPr>
          <w:sz w:val="26"/>
          <w:szCs w:val="26"/>
        </w:rPr>
      </w:pPr>
      <w:r>
        <w:rPr>
          <w:sz w:val="26"/>
          <w:szCs w:val="26"/>
        </w:rPr>
        <w:t xml:space="preserve"> в </w:t>
      </w:r>
      <w:r w:rsidR="00E753CE">
        <w:rPr>
          <w:sz w:val="26"/>
          <w:szCs w:val="26"/>
        </w:rPr>
        <w:t>Горчухинско</w:t>
      </w:r>
      <w:r>
        <w:rPr>
          <w:sz w:val="26"/>
          <w:szCs w:val="26"/>
        </w:rPr>
        <w:t>м</w:t>
      </w:r>
      <w:r w:rsidR="00E753CE">
        <w:rPr>
          <w:sz w:val="26"/>
          <w:szCs w:val="26"/>
        </w:rPr>
        <w:t xml:space="preserve"> сельско</w:t>
      </w:r>
      <w:r>
        <w:rPr>
          <w:sz w:val="26"/>
          <w:szCs w:val="26"/>
        </w:rPr>
        <w:t>м</w:t>
      </w:r>
      <w:r w:rsidR="00E753CE">
        <w:rPr>
          <w:sz w:val="26"/>
          <w:szCs w:val="26"/>
        </w:rPr>
        <w:t xml:space="preserve"> поселени</w:t>
      </w:r>
      <w:r>
        <w:rPr>
          <w:sz w:val="26"/>
          <w:szCs w:val="26"/>
        </w:rPr>
        <w:t>и о</w:t>
      </w:r>
      <w:r w:rsidR="00E753CE">
        <w:rPr>
          <w:sz w:val="26"/>
          <w:szCs w:val="26"/>
        </w:rPr>
        <w:t>бщая протяженность водопроводных сетей составляет 0,3 км.</w:t>
      </w:r>
    </w:p>
    <w:p w:rsidR="00E43C40" w:rsidRDefault="00E753CE" w:rsidP="00E753CE">
      <w:pPr>
        <w:ind w:firstLine="709"/>
        <w:jc w:val="both"/>
        <w:rPr>
          <w:sz w:val="26"/>
          <w:szCs w:val="26"/>
        </w:rPr>
      </w:pPr>
      <w:r>
        <w:rPr>
          <w:sz w:val="26"/>
          <w:szCs w:val="26"/>
        </w:rPr>
        <w:t>К сет</w:t>
      </w:r>
      <w:r w:rsidR="00146C0A">
        <w:rPr>
          <w:sz w:val="26"/>
          <w:szCs w:val="26"/>
        </w:rPr>
        <w:t>ям</w:t>
      </w:r>
      <w:r>
        <w:rPr>
          <w:sz w:val="26"/>
          <w:szCs w:val="26"/>
        </w:rPr>
        <w:t>подключены:</w:t>
      </w:r>
    </w:p>
    <w:p w:rsidR="00E753CE" w:rsidRDefault="00E753CE" w:rsidP="00E753CE">
      <w:pPr>
        <w:ind w:firstLine="709"/>
        <w:jc w:val="both"/>
        <w:rPr>
          <w:sz w:val="26"/>
          <w:szCs w:val="26"/>
        </w:rPr>
      </w:pPr>
      <w:r>
        <w:rPr>
          <w:sz w:val="26"/>
          <w:szCs w:val="26"/>
        </w:rPr>
        <w:t>-здание Горчухинской врачебной амбулатории;</w:t>
      </w:r>
    </w:p>
    <w:p w:rsidR="00E753CE" w:rsidRDefault="00E753CE" w:rsidP="00E753CE">
      <w:pPr>
        <w:ind w:firstLine="709"/>
        <w:jc w:val="both"/>
        <w:rPr>
          <w:sz w:val="26"/>
          <w:szCs w:val="26"/>
        </w:rPr>
      </w:pPr>
      <w:r>
        <w:rPr>
          <w:sz w:val="26"/>
          <w:szCs w:val="26"/>
        </w:rPr>
        <w:t>-здания школы;</w:t>
      </w:r>
    </w:p>
    <w:p w:rsidR="00E753CE" w:rsidRDefault="00E753CE" w:rsidP="00E753CE">
      <w:pPr>
        <w:ind w:firstLine="709"/>
        <w:jc w:val="both"/>
        <w:rPr>
          <w:sz w:val="26"/>
          <w:szCs w:val="26"/>
        </w:rPr>
      </w:pPr>
      <w:r>
        <w:rPr>
          <w:sz w:val="26"/>
          <w:szCs w:val="26"/>
        </w:rPr>
        <w:t>- здание детского сада;</w:t>
      </w:r>
    </w:p>
    <w:p w:rsidR="00E753CE" w:rsidRDefault="00E753CE" w:rsidP="00E753CE">
      <w:pPr>
        <w:ind w:firstLine="709"/>
        <w:jc w:val="both"/>
        <w:rPr>
          <w:sz w:val="26"/>
          <w:szCs w:val="26"/>
        </w:rPr>
      </w:pPr>
      <w:r>
        <w:rPr>
          <w:sz w:val="26"/>
          <w:szCs w:val="26"/>
        </w:rPr>
        <w:t>- жилой дом №10 по ул. 1 мая</w:t>
      </w:r>
    </w:p>
    <w:p w:rsidR="00322DE6" w:rsidRDefault="00322DE6" w:rsidP="00322DE6">
      <w:pPr>
        <w:jc w:val="both"/>
        <w:rPr>
          <w:sz w:val="26"/>
          <w:szCs w:val="26"/>
        </w:rPr>
      </w:pPr>
      <w:r>
        <w:rPr>
          <w:sz w:val="26"/>
          <w:szCs w:val="26"/>
        </w:rPr>
        <w:t xml:space="preserve">д. Ярцево-протяженность сетей 0,5 км; д. Маловые-0,3 км; д. Аманово- </w:t>
      </w:r>
      <w:r w:rsidR="008B1439">
        <w:rPr>
          <w:sz w:val="26"/>
          <w:szCs w:val="26"/>
        </w:rPr>
        <w:t>0</w:t>
      </w:r>
      <w:r>
        <w:rPr>
          <w:sz w:val="26"/>
          <w:szCs w:val="26"/>
        </w:rPr>
        <w:t xml:space="preserve">,5 км; </w:t>
      </w:r>
    </w:p>
    <w:p w:rsidR="00322DE6" w:rsidRDefault="00322DE6" w:rsidP="00322DE6">
      <w:pPr>
        <w:jc w:val="both"/>
        <w:rPr>
          <w:sz w:val="26"/>
          <w:szCs w:val="26"/>
        </w:rPr>
      </w:pPr>
      <w:r>
        <w:rPr>
          <w:sz w:val="26"/>
          <w:szCs w:val="26"/>
        </w:rPr>
        <w:t>д. Лопаты - 0,5км;</w:t>
      </w:r>
      <w:r w:rsidR="002548D8">
        <w:rPr>
          <w:sz w:val="26"/>
          <w:szCs w:val="26"/>
        </w:rPr>
        <w:t xml:space="preserve"> д. Дешуково-0,8км; д. Половчиново-0,9км</w:t>
      </w:r>
      <w:r w:rsidR="002901D8">
        <w:rPr>
          <w:sz w:val="26"/>
          <w:szCs w:val="26"/>
        </w:rPr>
        <w:t>.</w:t>
      </w:r>
      <w:r w:rsidR="002548D8">
        <w:rPr>
          <w:sz w:val="26"/>
          <w:szCs w:val="26"/>
        </w:rPr>
        <w:t xml:space="preserve"> Все сети имеют 100% износ.</w:t>
      </w:r>
    </w:p>
    <w:p w:rsidR="00E43C40" w:rsidRDefault="00E753CE" w:rsidP="00322DE6">
      <w:pPr>
        <w:ind w:firstLine="709"/>
        <w:jc w:val="both"/>
        <w:rPr>
          <w:sz w:val="26"/>
          <w:szCs w:val="26"/>
        </w:rPr>
      </w:pPr>
      <w:r>
        <w:rPr>
          <w:sz w:val="26"/>
          <w:szCs w:val="26"/>
        </w:rPr>
        <w:t>Частные индивидуальные дома, не подключенные к центральному водоснабжению, имеют колодцы (деревянные, бетонные)</w:t>
      </w:r>
      <w:r w:rsidR="008B1439">
        <w:rPr>
          <w:sz w:val="26"/>
          <w:szCs w:val="26"/>
        </w:rPr>
        <w:t xml:space="preserve"> или</w:t>
      </w:r>
      <w:r>
        <w:rPr>
          <w:sz w:val="26"/>
          <w:szCs w:val="26"/>
        </w:rPr>
        <w:t xml:space="preserve"> бытовые скважины.</w:t>
      </w:r>
    </w:p>
    <w:p w:rsidR="00E753CE" w:rsidRDefault="00E753CE" w:rsidP="00322DE6">
      <w:pPr>
        <w:ind w:firstLine="709"/>
        <w:jc w:val="both"/>
        <w:rPr>
          <w:sz w:val="26"/>
          <w:szCs w:val="26"/>
        </w:rPr>
      </w:pPr>
      <w:r>
        <w:rPr>
          <w:sz w:val="26"/>
          <w:szCs w:val="26"/>
        </w:rPr>
        <w:t>Все жилые дома с центральным водоснабжением имеют выгребные ямы, т</w:t>
      </w:r>
      <w:r w:rsidR="002933DD">
        <w:rPr>
          <w:sz w:val="26"/>
          <w:szCs w:val="26"/>
        </w:rPr>
        <w:t>о есть</w:t>
      </w:r>
      <w:r>
        <w:rPr>
          <w:sz w:val="26"/>
          <w:szCs w:val="26"/>
        </w:rPr>
        <w:t xml:space="preserve"> централизованное водоотведение отсутствует</w:t>
      </w:r>
      <w:r w:rsidR="003B4B50">
        <w:rPr>
          <w:sz w:val="26"/>
          <w:szCs w:val="26"/>
        </w:rPr>
        <w:t xml:space="preserve"> во всех сельских поселениях на</w:t>
      </w:r>
      <w:r>
        <w:rPr>
          <w:sz w:val="26"/>
          <w:szCs w:val="26"/>
        </w:rPr>
        <w:t xml:space="preserve"> территории Макарьевского муниципального района.</w:t>
      </w:r>
    </w:p>
    <w:p w:rsidR="00603F51" w:rsidRPr="00905BCB" w:rsidRDefault="00905BCB" w:rsidP="00905BCB">
      <w:pPr>
        <w:spacing w:before="120" w:after="120"/>
        <w:jc w:val="both"/>
        <w:rPr>
          <w:b/>
          <w:sz w:val="26"/>
          <w:szCs w:val="26"/>
        </w:rPr>
      </w:pPr>
      <w:r w:rsidRPr="00905BCB">
        <w:rPr>
          <w:b/>
          <w:sz w:val="26"/>
          <w:szCs w:val="26"/>
        </w:rPr>
        <w:t>1.3</w:t>
      </w:r>
      <w:r w:rsidR="00603F51" w:rsidRPr="00905BCB">
        <w:rPr>
          <w:b/>
          <w:sz w:val="26"/>
          <w:szCs w:val="26"/>
        </w:rPr>
        <w:t>Описание существующих источников водоснабжения.</w:t>
      </w:r>
    </w:p>
    <w:p w:rsidR="009E575B" w:rsidRPr="00603F51" w:rsidRDefault="00234A1B" w:rsidP="00603F51">
      <w:pPr>
        <w:pStyle w:val="a7"/>
        <w:spacing w:before="120"/>
        <w:ind w:left="0" w:firstLine="420"/>
        <w:jc w:val="both"/>
        <w:rPr>
          <w:sz w:val="26"/>
          <w:szCs w:val="26"/>
        </w:rPr>
      </w:pPr>
      <w:r w:rsidRPr="00603F51">
        <w:rPr>
          <w:sz w:val="26"/>
          <w:szCs w:val="26"/>
        </w:rPr>
        <w:t>Описание состояния и функционирования водопроводных сетей</w:t>
      </w:r>
      <w:r w:rsidR="008B1439" w:rsidRPr="00603F51">
        <w:rPr>
          <w:sz w:val="26"/>
          <w:szCs w:val="26"/>
        </w:rPr>
        <w:t>,</w:t>
      </w:r>
      <w:r w:rsidRPr="00603F51">
        <w:rPr>
          <w:sz w:val="26"/>
          <w:szCs w:val="26"/>
        </w:rPr>
        <w:t xml:space="preserve"> систем водоснабжения</w:t>
      </w:r>
      <w:r w:rsidR="00E316F7" w:rsidRPr="00603F51">
        <w:rPr>
          <w:sz w:val="26"/>
          <w:szCs w:val="26"/>
        </w:rPr>
        <w:t xml:space="preserve">на территории </w:t>
      </w:r>
      <w:r w:rsidR="00075DBB" w:rsidRPr="00603F51">
        <w:rPr>
          <w:rFonts w:eastAsia="TimesNewRomanPSMT"/>
          <w:sz w:val="26"/>
          <w:szCs w:val="26"/>
        </w:rPr>
        <w:t>сельских поселений</w:t>
      </w:r>
      <w:r w:rsidR="00E301BF" w:rsidRPr="00603F51">
        <w:rPr>
          <w:sz w:val="26"/>
          <w:szCs w:val="26"/>
        </w:rPr>
        <w:t>Макарьев</w:t>
      </w:r>
      <w:r w:rsidR="00E316F7" w:rsidRPr="00603F51">
        <w:rPr>
          <w:sz w:val="26"/>
          <w:szCs w:val="26"/>
        </w:rPr>
        <w:t>ского муниципального района</w:t>
      </w:r>
      <w:r w:rsidRPr="00603F51">
        <w:rPr>
          <w:sz w:val="26"/>
          <w:szCs w:val="26"/>
        </w:rPr>
        <w:t>, включая оценку величины износа сетей и определение возможности обеспечения качества воды в процессе транспортировки по этим сетям</w:t>
      </w:r>
      <w:r w:rsidR="00701CFF" w:rsidRPr="00603F51">
        <w:rPr>
          <w:sz w:val="26"/>
          <w:szCs w:val="26"/>
        </w:rPr>
        <w:t>,</w:t>
      </w:r>
      <w:r w:rsidR="009E575B" w:rsidRPr="00603F51">
        <w:rPr>
          <w:sz w:val="26"/>
          <w:szCs w:val="26"/>
        </w:rPr>
        <w:t xml:space="preserve"> приведено в таблице 1.</w:t>
      </w:r>
      <w:r w:rsidR="00905BCB">
        <w:rPr>
          <w:sz w:val="26"/>
          <w:szCs w:val="26"/>
        </w:rPr>
        <w:t>3</w:t>
      </w:r>
      <w:r w:rsidR="00543A5C" w:rsidRPr="00603F51">
        <w:rPr>
          <w:sz w:val="26"/>
          <w:szCs w:val="26"/>
        </w:rPr>
        <w:t>.</w:t>
      </w:r>
      <w:r w:rsidR="00E316F7" w:rsidRPr="00603F51">
        <w:rPr>
          <w:sz w:val="26"/>
          <w:szCs w:val="26"/>
        </w:rPr>
        <w:t>1</w:t>
      </w:r>
      <w:r w:rsidR="00331A7B" w:rsidRPr="00603F51">
        <w:rPr>
          <w:sz w:val="26"/>
          <w:szCs w:val="26"/>
        </w:rPr>
        <w:t>.</w:t>
      </w:r>
    </w:p>
    <w:p w:rsidR="009E575B" w:rsidRDefault="006D18DE" w:rsidP="00603F51">
      <w:pPr>
        <w:spacing w:before="120" w:after="120"/>
        <w:ind w:firstLine="709"/>
        <w:jc w:val="center"/>
        <w:rPr>
          <w:sz w:val="26"/>
          <w:szCs w:val="26"/>
        </w:rPr>
      </w:pPr>
      <w:r w:rsidRPr="009E575B">
        <w:rPr>
          <w:sz w:val="26"/>
          <w:szCs w:val="26"/>
        </w:rPr>
        <w:t>Таблица 1.</w:t>
      </w:r>
      <w:r>
        <w:rPr>
          <w:sz w:val="26"/>
          <w:szCs w:val="26"/>
        </w:rPr>
        <w:t>3.</w:t>
      </w:r>
      <w:r w:rsidR="00E316F7">
        <w:rPr>
          <w:sz w:val="26"/>
          <w:szCs w:val="26"/>
        </w:rPr>
        <w:t>1</w:t>
      </w:r>
      <w:r>
        <w:rPr>
          <w:sz w:val="26"/>
          <w:szCs w:val="26"/>
        </w:rPr>
        <w:t xml:space="preserve">. </w:t>
      </w:r>
      <w:r w:rsidR="002901D8">
        <w:rPr>
          <w:sz w:val="26"/>
          <w:szCs w:val="26"/>
        </w:rPr>
        <w:t>Характеристика в</w:t>
      </w:r>
      <w:r w:rsidR="009E575B">
        <w:rPr>
          <w:sz w:val="26"/>
          <w:szCs w:val="26"/>
        </w:rPr>
        <w:t>одопроводны</w:t>
      </w:r>
      <w:r w:rsidR="002901D8">
        <w:rPr>
          <w:sz w:val="26"/>
          <w:szCs w:val="26"/>
        </w:rPr>
        <w:t>х</w:t>
      </w:r>
      <w:r w:rsidR="009E575B">
        <w:rPr>
          <w:sz w:val="26"/>
          <w:szCs w:val="26"/>
        </w:rPr>
        <w:t xml:space="preserve"> сет</w:t>
      </w:r>
      <w:r w:rsidR="002901D8">
        <w:rPr>
          <w:sz w:val="26"/>
          <w:szCs w:val="26"/>
        </w:rPr>
        <w:t>ей</w:t>
      </w:r>
      <w:r w:rsidR="00075DBB" w:rsidRPr="00991CCB">
        <w:rPr>
          <w:rFonts w:eastAsia="TimesNewRomanPSMT"/>
          <w:sz w:val="26"/>
          <w:szCs w:val="26"/>
        </w:rPr>
        <w:t>сельских поселений</w:t>
      </w:r>
      <w:r w:rsidR="00E301BF">
        <w:rPr>
          <w:sz w:val="26"/>
          <w:szCs w:val="26"/>
        </w:rPr>
        <w:t>Макарьев</w:t>
      </w:r>
      <w:r w:rsidR="00E316F7">
        <w:rPr>
          <w:sz w:val="26"/>
          <w:szCs w:val="26"/>
        </w:rPr>
        <w:t>ского муниципального района</w:t>
      </w:r>
    </w:p>
    <w:tbl>
      <w:tblPr>
        <w:tblStyle w:val="a9"/>
        <w:tblW w:w="10065" w:type="dxa"/>
        <w:tblInd w:w="108" w:type="dxa"/>
        <w:tblLayout w:type="fixed"/>
        <w:tblLook w:val="04A0"/>
      </w:tblPr>
      <w:tblGrid>
        <w:gridCol w:w="1843"/>
        <w:gridCol w:w="1134"/>
        <w:gridCol w:w="1276"/>
        <w:gridCol w:w="3118"/>
        <w:gridCol w:w="1701"/>
        <w:gridCol w:w="993"/>
      </w:tblGrid>
      <w:tr w:rsidR="006F3DE9" w:rsidRPr="009E6C61" w:rsidTr="009E6C61">
        <w:tc>
          <w:tcPr>
            <w:tcW w:w="1843" w:type="dxa"/>
            <w:vAlign w:val="center"/>
          </w:tcPr>
          <w:p w:rsidR="006F3DE9" w:rsidRPr="009E6C61" w:rsidRDefault="006F3DE9" w:rsidP="009E6C61">
            <w:pPr>
              <w:pStyle w:val="afa"/>
              <w:tabs>
                <w:tab w:val="clear" w:pos="1620"/>
                <w:tab w:val="left" w:pos="1877"/>
              </w:tabs>
              <w:ind w:firstLine="0"/>
              <w:jc w:val="center"/>
              <w:rPr>
                <w:rFonts w:ascii="Times New Roman" w:hAnsi="Times New Roman" w:cs="Times New Roman"/>
                <w:szCs w:val="24"/>
              </w:rPr>
            </w:pPr>
            <w:r w:rsidRPr="009E6C61">
              <w:rPr>
                <w:rFonts w:ascii="Times New Roman" w:hAnsi="Times New Roman" w:cs="Times New Roman"/>
                <w:szCs w:val="24"/>
              </w:rPr>
              <w:t xml:space="preserve">Населенный пункт </w:t>
            </w:r>
          </w:p>
        </w:tc>
        <w:tc>
          <w:tcPr>
            <w:tcW w:w="1134"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eastAsia="Calibri" w:hAnsi="Times New Roman" w:cs="Times New Roman"/>
                <w:szCs w:val="24"/>
              </w:rPr>
              <w:t>Г</w:t>
            </w:r>
            <w:r w:rsidRPr="009E6C61">
              <w:rPr>
                <w:rFonts w:ascii="Times New Roman" w:hAnsi="Times New Roman" w:cs="Times New Roman"/>
                <w:szCs w:val="24"/>
              </w:rPr>
              <w:t>од строи-тельства сетей</w:t>
            </w:r>
          </w:p>
        </w:tc>
        <w:tc>
          <w:tcPr>
            <w:tcW w:w="1276"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Диаметр, мм</w:t>
            </w:r>
          </w:p>
        </w:tc>
        <w:tc>
          <w:tcPr>
            <w:tcW w:w="3118"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Материал трубопроводов</w:t>
            </w:r>
          </w:p>
        </w:tc>
        <w:tc>
          <w:tcPr>
            <w:tcW w:w="1701" w:type="dxa"/>
            <w:vAlign w:val="center"/>
          </w:tcPr>
          <w:p w:rsidR="00546FEB"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Протяжен</w:t>
            </w:r>
          </w:p>
          <w:p w:rsidR="006F3DE9" w:rsidRPr="009E6C61" w:rsidRDefault="006F3DE9" w:rsidP="00546FEB">
            <w:pPr>
              <w:pStyle w:val="afa"/>
              <w:ind w:firstLine="0"/>
              <w:jc w:val="center"/>
              <w:rPr>
                <w:rFonts w:ascii="Times New Roman" w:hAnsi="Times New Roman" w:cs="Times New Roman"/>
                <w:szCs w:val="24"/>
              </w:rPr>
            </w:pPr>
            <w:r w:rsidRPr="009E6C61">
              <w:rPr>
                <w:rFonts w:ascii="Times New Roman" w:hAnsi="Times New Roman" w:cs="Times New Roman"/>
                <w:szCs w:val="24"/>
              </w:rPr>
              <w:t>ность сетей, км.</w:t>
            </w:r>
          </w:p>
        </w:tc>
        <w:tc>
          <w:tcPr>
            <w:tcW w:w="993"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 износа сетей</w:t>
            </w:r>
          </w:p>
        </w:tc>
      </w:tr>
      <w:tr w:rsidR="006F3DE9" w:rsidRPr="009E6C61" w:rsidTr="008173BE">
        <w:tc>
          <w:tcPr>
            <w:tcW w:w="10065" w:type="dxa"/>
            <w:gridSpan w:val="6"/>
            <w:vAlign w:val="center"/>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МП «Сервисбыт»</w:t>
            </w:r>
          </w:p>
        </w:tc>
      </w:tr>
      <w:tr w:rsidR="006F3DE9" w:rsidRPr="009E6C61" w:rsidTr="009E6C61">
        <w:tc>
          <w:tcPr>
            <w:tcW w:w="1843" w:type="dxa"/>
            <w:vAlign w:val="center"/>
          </w:tcPr>
          <w:p w:rsidR="006F3DE9" w:rsidRPr="009E6C61" w:rsidRDefault="006F3DE9" w:rsidP="009E6C61">
            <w:pPr>
              <w:overflowPunct w:val="0"/>
              <w:autoSpaceDN w:val="0"/>
              <w:adjustRightInd w:val="0"/>
              <w:spacing w:line="221" w:lineRule="auto"/>
              <w:ind w:right="62"/>
            </w:pPr>
            <w:r w:rsidRPr="009E6C61">
              <w:t>с.Н.-Макарово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2014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6,153</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68</w:t>
            </w:r>
          </w:p>
        </w:tc>
      </w:tr>
      <w:tr w:rsidR="006F3DE9" w:rsidRPr="009E6C61" w:rsidTr="009E6C61">
        <w:tc>
          <w:tcPr>
            <w:tcW w:w="1843" w:type="dxa"/>
          </w:tcPr>
          <w:p w:rsidR="006F3DE9" w:rsidRPr="009E6C61" w:rsidRDefault="006F3DE9" w:rsidP="009E6C61">
            <w:pPr>
              <w:overflowPunct w:val="0"/>
              <w:autoSpaceDN w:val="0"/>
              <w:adjustRightInd w:val="0"/>
              <w:spacing w:line="221" w:lineRule="auto"/>
              <w:ind w:right="62"/>
            </w:pPr>
            <w:r w:rsidRPr="009E6C61">
              <w:t>д.Соловатово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1981</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140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1,6</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68</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д.Торино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1966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д.Половчиново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0,930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д.Дешуково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1995</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д.Шемятино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2010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2,041</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д.Федоровское</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1,995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д.Быстрово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1,6</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546FEB">
        <w:tc>
          <w:tcPr>
            <w:tcW w:w="1843" w:type="dxa"/>
            <w:vAlign w:val="center"/>
          </w:tcPr>
          <w:p w:rsidR="006F3DE9" w:rsidRPr="009E6C61" w:rsidRDefault="006F3DE9" w:rsidP="00546FEB">
            <w:pPr>
              <w:pStyle w:val="Standard"/>
              <w:snapToGrid w:val="0"/>
              <w:rPr>
                <w:szCs w:val="24"/>
              </w:rPr>
            </w:pPr>
            <w:r w:rsidRPr="009E6C61">
              <w:rPr>
                <w:szCs w:val="24"/>
              </w:rPr>
              <w:t>д.Ефино</w:t>
            </w:r>
          </w:p>
        </w:tc>
        <w:tc>
          <w:tcPr>
            <w:tcW w:w="1134" w:type="dxa"/>
          </w:tcPr>
          <w:p w:rsidR="00A50FA8" w:rsidRDefault="006F3DE9" w:rsidP="00A50FA8">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p w:rsidR="006F3DE9" w:rsidRPr="009E6C61" w:rsidRDefault="006F3DE9" w:rsidP="00A50FA8">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2003</w:t>
            </w:r>
          </w:p>
        </w:tc>
        <w:tc>
          <w:tcPr>
            <w:tcW w:w="1276" w:type="dxa"/>
            <w:vAlign w:val="center"/>
          </w:tcPr>
          <w:p w:rsidR="006F3DE9" w:rsidRPr="009E6C61" w:rsidRDefault="009E6C61"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100,5</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с.Красногорье</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1966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79-50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1,4</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lastRenderedPageBreak/>
              <w:t>д.Лопаты</w:t>
            </w:r>
          </w:p>
        </w:tc>
        <w:tc>
          <w:tcPr>
            <w:tcW w:w="1134" w:type="dxa"/>
          </w:tcPr>
          <w:p w:rsidR="006F3DE9" w:rsidRPr="009E6C61" w:rsidRDefault="006F3DE9" w:rsidP="009E6C61">
            <w:pPr>
              <w:pStyle w:val="Standard"/>
              <w:jc w:val="center"/>
              <w:rPr>
                <w:szCs w:val="24"/>
              </w:rPr>
            </w:pPr>
            <w:r w:rsidRPr="009E6C61">
              <w:rPr>
                <w:szCs w:val="24"/>
              </w:rPr>
              <w:t>1971</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0,75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д.Стариково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д.Якимово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1984</w:t>
            </w:r>
          </w:p>
        </w:tc>
        <w:tc>
          <w:tcPr>
            <w:tcW w:w="1276" w:type="dxa"/>
            <w:vAlign w:val="center"/>
          </w:tcPr>
          <w:p w:rsidR="006F3DE9" w:rsidRPr="009E6C61" w:rsidRDefault="006F3DE9" w:rsidP="00A50FA8">
            <w:pPr>
              <w:pStyle w:val="afa"/>
              <w:ind w:firstLine="0"/>
              <w:jc w:val="center"/>
              <w:rPr>
                <w:rFonts w:ascii="Times New Roman" w:hAnsi="Times New Roman" w:cs="Times New Roman"/>
                <w:szCs w:val="24"/>
              </w:rPr>
            </w:pPr>
            <w:r w:rsidRPr="009E6C61">
              <w:rPr>
                <w:rFonts w:ascii="Times New Roman" w:hAnsi="Times New Roman" w:cs="Times New Roman"/>
                <w:szCs w:val="24"/>
              </w:rPr>
              <w:t>69-</w:t>
            </w:r>
            <w:r w:rsidR="009E6C61" w:rsidRPr="009E6C61">
              <w:rPr>
                <w:rFonts w:ascii="Times New Roman" w:hAnsi="Times New Roman" w:cs="Times New Roman"/>
                <w:szCs w:val="24"/>
              </w:rPr>
              <w:t>1</w:t>
            </w:r>
            <w:r w:rsidRPr="009E6C61">
              <w:rPr>
                <w:rFonts w:ascii="Times New Roman" w:hAnsi="Times New Roman" w:cs="Times New Roman"/>
                <w:szCs w:val="24"/>
              </w:rPr>
              <w:t>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3,0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93</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 Юркино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3,5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546FEB">
        <w:tc>
          <w:tcPr>
            <w:tcW w:w="1843" w:type="dxa"/>
            <w:vAlign w:val="center"/>
          </w:tcPr>
          <w:p w:rsidR="006F3DE9" w:rsidRPr="009E6C61" w:rsidRDefault="006F3DE9" w:rsidP="00546FEB">
            <w:pPr>
              <w:pStyle w:val="Standard"/>
              <w:snapToGrid w:val="0"/>
              <w:rPr>
                <w:szCs w:val="24"/>
              </w:rPr>
            </w:pPr>
            <w:r w:rsidRPr="009E6C61">
              <w:rPr>
                <w:szCs w:val="24"/>
              </w:rPr>
              <w:t>д.Марковица</w:t>
            </w:r>
          </w:p>
        </w:tc>
        <w:tc>
          <w:tcPr>
            <w:tcW w:w="1134" w:type="dxa"/>
          </w:tcPr>
          <w:p w:rsidR="00A50FA8" w:rsidRDefault="00A50FA8" w:rsidP="009E6C61">
            <w:pPr>
              <w:pStyle w:val="afa"/>
              <w:ind w:firstLine="0"/>
              <w:jc w:val="center"/>
              <w:rPr>
                <w:rFonts w:ascii="Times New Roman" w:eastAsia="Calibri" w:hAnsi="Times New Roman" w:cs="Times New Roman"/>
                <w:szCs w:val="24"/>
              </w:rPr>
            </w:pPr>
            <w:r>
              <w:rPr>
                <w:rFonts w:ascii="Times New Roman" w:eastAsia="Calibri" w:hAnsi="Times New Roman" w:cs="Times New Roman"/>
                <w:szCs w:val="24"/>
              </w:rPr>
              <w:t>1983,</w:t>
            </w:r>
          </w:p>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1,2</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д.Журавлево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1974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77</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с.Нежитино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1979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70-100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5,3</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80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п.Горчуха</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 xml:space="preserve">0,670 </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7371" w:type="dxa"/>
            <w:gridSpan w:val="4"/>
          </w:tcPr>
          <w:p w:rsidR="006F3DE9" w:rsidRPr="00A50FA8" w:rsidRDefault="006F3DE9" w:rsidP="009E6C61">
            <w:pPr>
              <w:pStyle w:val="afa"/>
              <w:ind w:firstLine="0"/>
              <w:jc w:val="right"/>
              <w:rPr>
                <w:rFonts w:ascii="Times New Roman" w:hAnsi="Times New Roman" w:cs="Times New Roman"/>
                <w:b/>
                <w:szCs w:val="24"/>
              </w:rPr>
            </w:pPr>
            <w:r w:rsidRPr="00A50FA8">
              <w:rPr>
                <w:rFonts w:ascii="Times New Roman" w:hAnsi="Times New Roman" w:cs="Times New Roman"/>
                <w:b/>
                <w:szCs w:val="24"/>
              </w:rPr>
              <w:t>Итого по МП «Сервисбыт»</w:t>
            </w:r>
          </w:p>
        </w:tc>
        <w:tc>
          <w:tcPr>
            <w:tcW w:w="1701" w:type="dxa"/>
            <w:vAlign w:val="center"/>
          </w:tcPr>
          <w:p w:rsidR="006F3DE9" w:rsidRPr="00A50FA8" w:rsidRDefault="006F3DE9" w:rsidP="009E6C61">
            <w:pPr>
              <w:pStyle w:val="afa"/>
              <w:ind w:firstLine="0"/>
              <w:jc w:val="center"/>
              <w:rPr>
                <w:rFonts w:ascii="Times New Roman" w:hAnsi="Times New Roman" w:cs="Times New Roman"/>
                <w:b/>
                <w:szCs w:val="24"/>
              </w:rPr>
            </w:pPr>
            <w:r w:rsidRPr="00A50FA8">
              <w:rPr>
                <w:rFonts w:ascii="Times New Roman" w:hAnsi="Times New Roman" w:cs="Times New Roman"/>
                <w:b/>
                <w:szCs w:val="24"/>
              </w:rPr>
              <w:t>38,039</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Администрация Унженского СП</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с.Унжа</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2003</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СПК «Родина»</w:t>
            </w:r>
          </w:p>
        </w:tc>
      </w:tr>
      <w:tr w:rsidR="00FC0296" w:rsidRPr="009E6C61" w:rsidTr="009E6C61">
        <w:tc>
          <w:tcPr>
            <w:tcW w:w="1843" w:type="dxa"/>
          </w:tcPr>
          <w:p w:rsidR="00FC0296" w:rsidRPr="009E6C61" w:rsidRDefault="00FC0296" w:rsidP="00A50FA8">
            <w:pPr>
              <w:pStyle w:val="Standard"/>
              <w:snapToGrid w:val="0"/>
              <w:rPr>
                <w:szCs w:val="24"/>
              </w:rPr>
            </w:pPr>
            <w:r w:rsidRPr="009E6C61">
              <w:rPr>
                <w:szCs w:val="24"/>
              </w:rPr>
              <w:t>д.Ильинское</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restart"/>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2,516</w:t>
            </w:r>
          </w:p>
        </w:tc>
        <w:tc>
          <w:tcPr>
            <w:tcW w:w="993"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9E6C61">
            <w:pPr>
              <w:pStyle w:val="Standard"/>
              <w:snapToGrid w:val="0"/>
              <w:rPr>
                <w:szCs w:val="24"/>
              </w:rPr>
            </w:pPr>
            <w:r w:rsidRPr="009E6C61">
              <w:rPr>
                <w:szCs w:val="24"/>
              </w:rPr>
              <w:t>д.Ярцево</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ign w:val="center"/>
          </w:tcPr>
          <w:p w:rsidR="00FC0296" w:rsidRPr="009E6C61" w:rsidRDefault="00FC0296" w:rsidP="009E6C61">
            <w:pPr>
              <w:pStyle w:val="afa"/>
              <w:ind w:firstLine="0"/>
              <w:jc w:val="center"/>
              <w:rPr>
                <w:rFonts w:ascii="Times New Roman" w:hAnsi="Times New Roman" w:cs="Times New Roman"/>
                <w:szCs w:val="24"/>
              </w:rPr>
            </w:pPr>
          </w:p>
        </w:tc>
        <w:tc>
          <w:tcPr>
            <w:tcW w:w="993" w:type="dxa"/>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9E6C61">
            <w:pPr>
              <w:pStyle w:val="Standard"/>
              <w:snapToGrid w:val="0"/>
              <w:rPr>
                <w:szCs w:val="24"/>
              </w:rPr>
            </w:pPr>
            <w:r w:rsidRPr="009E6C61">
              <w:rPr>
                <w:szCs w:val="24"/>
              </w:rPr>
              <w:t>д.Маловые</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ign w:val="center"/>
          </w:tcPr>
          <w:p w:rsidR="00FC0296" w:rsidRPr="009E6C61" w:rsidRDefault="00FC0296" w:rsidP="009E6C61">
            <w:pPr>
              <w:pStyle w:val="afa"/>
              <w:ind w:firstLine="0"/>
              <w:jc w:val="center"/>
              <w:rPr>
                <w:rFonts w:ascii="Times New Roman" w:hAnsi="Times New Roman" w:cs="Times New Roman"/>
                <w:szCs w:val="24"/>
              </w:rPr>
            </w:pPr>
          </w:p>
        </w:tc>
        <w:tc>
          <w:tcPr>
            <w:tcW w:w="993" w:type="dxa"/>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A50FA8">
            <w:pPr>
              <w:pStyle w:val="Standard"/>
              <w:snapToGrid w:val="0"/>
              <w:rPr>
                <w:szCs w:val="24"/>
              </w:rPr>
            </w:pPr>
            <w:r w:rsidRPr="009E6C61">
              <w:rPr>
                <w:szCs w:val="24"/>
              </w:rPr>
              <w:t>д.Опалихино</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1,115</w:t>
            </w:r>
          </w:p>
        </w:tc>
        <w:tc>
          <w:tcPr>
            <w:tcW w:w="993"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СПК «Никулина»</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д.Аманово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0,610</w:t>
            </w:r>
          </w:p>
        </w:tc>
        <w:tc>
          <w:tcPr>
            <w:tcW w:w="993"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д.Никулино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jc w:val="center"/>
              <w:rPr>
                <w:rFonts w:eastAsia="Calibri"/>
                <w:b/>
                <w:kern w:val="3"/>
                <w:lang w:eastAsia="zh-CN"/>
              </w:rPr>
            </w:pPr>
            <w:r w:rsidRPr="009E6C61">
              <w:rPr>
                <w:b/>
              </w:rPr>
              <w:t>СПК «Новая Русь</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д.Климитино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1995</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90</w:t>
            </w:r>
          </w:p>
        </w:tc>
      </w:tr>
      <w:tr w:rsidR="006F3DE9" w:rsidRPr="00077694" w:rsidTr="009E6C61">
        <w:tc>
          <w:tcPr>
            <w:tcW w:w="1843" w:type="dxa"/>
          </w:tcPr>
          <w:p w:rsidR="006F3DE9" w:rsidRPr="009E6C61" w:rsidRDefault="006F3DE9" w:rsidP="009E6C61">
            <w:pPr>
              <w:pStyle w:val="Standard"/>
              <w:snapToGrid w:val="0"/>
              <w:rPr>
                <w:szCs w:val="24"/>
              </w:rPr>
            </w:pP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p>
        </w:tc>
        <w:tc>
          <w:tcPr>
            <w:tcW w:w="3118"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b/>
                <w:szCs w:val="24"/>
              </w:rPr>
              <w:t>Итого:</w:t>
            </w:r>
          </w:p>
        </w:tc>
        <w:tc>
          <w:tcPr>
            <w:tcW w:w="1701" w:type="dxa"/>
            <w:vAlign w:val="center"/>
          </w:tcPr>
          <w:p w:rsidR="006F3DE9" w:rsidRPr="00A50FA8" w:rsidRDefault="00FC0296" w:rsidP="009E6C61">
            <w:pPr>
              <w:pStyle w:val="afa"/>
              <w:ind w:firstLine="0"/>
              <w:jc w:val="center"/>
              <w:rPr>
                <w:rFonts w:ascii="Times New Roman" w:hAnsi="Times New Roman" w:cs="Times New Roman"/>
                <w:b/>
                <w:szCs w:val="24"/>
              </w:rPr>
            </w:pPr>
            <w:r w:rsidRPr="00A50FA8">
              <w:rPr>
                <w:rFonts w:ascii="Times New Roman" w:hAnsi="Times New Roman" w:cs="Times New Roman"/>
                <w:b/>
                <w:szCs w:val="24"/>
              </w:rPr>
              <w:t>51,288</w:t>
            </w:r>
          </w:p>
        </w:tc>
        <w:tc>
          <w:tcPr>
            <w:tcW w:w="993" w:type="dxa"/>
            <w:vAlign w:val="center"/>
          </w:tcPr>
          <w:p w:rsidR="006F3DE9" w:rsidRPr="00077694" w:rsidRDefault="006F3DE9" w:rsidP="009E6C61">
            <w:pPr>
              <w:pStyle w:val="afa"/>
              <w:ind w:firstLine="0"/>
              <w:jc w:val="center"/>
              <w:rPr>
                <w:rFonts w:ascii="Times New Roman" w:hAnsi="Times New Roman" w:cs="Times New Roman"/>
                <w:szCs w:val="24"/>
              </w:rPr>
            </w:pPr>
          </w:p>
        </w:tc>
      </w:tr>
    </w:tbl>
    <w:p w:rsidR="009C76C7" w:rsidRDefault="00FC0296" w:rsidP="00FF6A06">
      <w:pPr>
        <w:pStyle w:val="a7"/>
        <w:spacing w:before="120"/>
        <w:ind w:left="0" w:firstLine="709"/>
        <w:jc w:val="both"/>
        <w:rPr>
          <w:sz w:val="26"/>
          <w:szCs w:val="26"/>
          <w:lang w:eastAsia="ar-SA"/>
        </w:rPr>
      </w:pPr>
      <w:r w:rsidRPr="00A50FA8">
        <w:rPr>
          <w:sz w:val="26"/>
          <w:szCs w:val="26"/>
          <w:lang w:eastAsia="ar-SA"/>
        </w:rPr>
        <w:t>Общая протяженность трубопроводов на территориях сельских поселений составляет 51,288 км.</w:t>
      </w:r>
      <w:r w:rsidR="009C76C7">
        <w:rPr>
          <w:sz w:val="26"/>
          <w:szCs w:val="26"/>
          <w:lang w:eastAsia="ar-SA"/>
        </w:rPr>
        <w:t xml:space="preserve">Из общей протяженности трубопроводовпередано </w:t>
      </w:r>
      <w:r w:rsidR="005212E0">
        <w:rPr>
          <w:sz w:val="26"/>
          <w:szCs w:val="26"/>
          <w:lang w:eastAsia="ar-SA"/>
        </w:rPr>
        <w:t xml:space="preserve">на обслуживание </w:t>
      </w:r>
      <w:r w:rsidR="009C76C7">
        <w:rPr>
          <w:sz w:val="26"/>
          <w:szCs w:val="26"/>
          <w:lang w:eastAsia="ar-SA"/>
        </w:rPr>
        <w:t xml:space="preserve">МП «Сервисбыт» </w:t>
      </w:r>
      <w:r w:rsidR="0089416D" w:rsidRPr="00A50FA8">
        <w:rPr>
          <w:sz w:val="26"/>
          <w:szCs w:val="26"/>
          <w:lang w:eastAsia="ar-SA"/>
        </w:rPr>
        <w:t>38,039</w:t>
      </w:r>
      <w:r w:rsidR="00FD249F">
        <w:rPr>
          <w:sz w:val="26"/>
          <w:szCs w:val="26"/>
          <w:lang w:eastAsia="ar-SA"/>
        </w:rPr>
        <w:t xml:space="preserve"> км </w:t>
      </w:r>
      <w:r w:rsidR="006F5D2E">
        <w:rPr>
          <w:sz w:val="26"/>
          <w:szCs w:val="26"/>
          <w:lang w:eastAsia="ar-SA"/>
        </w:rPr>
        <w:t>на</w:t>
      </w:r>
      <w:r w:rsidR="009C76C7">
        <w:rPr>
          <w:sz w:val="26"/>
          <w:szCs w:val="26"/>
          <w:lang w:eastAsia="ar-SA"/>
        </w:rPr>
        <w:t>прав</w:t>
      </w:r>
      <w:r w:rsidR="006F5D2E">
        <w:rPr>
          <w:sz w:val="26"/>
          <w:szCs w:val="26"/>
          <w:lang w:eastAsia="ar-SA"/>
        </w:rPr>
        <w:t>е</w:t>
      </w:r>
      <w:r w:rsidR="009C76C7">
        <w:rPr>
          <w:sz w:val="26"/>
          <w:szCs w:val="26"/>
          <w:lang w:eastAsia="ar-SA"/>
        </w:rPr>
        <w:t xml:space="preserve"> хозяйственного в</w:t>
      </w:r>
      <w:r w:rsidR="00A33722">
        <w:rPr>
          <w:sz w:val="26"/>
          <w:szCs w:val="26"/>
          <w:lang w:eastAsia="ar-SA"/>
        </w:rPr>
        <w:t>едения</w:t>
      </w:r>
      <w:r w:rsidR="00603F51">
        <w:rPr>
          <w:sz w:val="26"/>
          <w:szCs w:val="26"/>
          <w:lang w:eastAsia="ar-SA"/>
        </w:rPr>
        <w:t xml:space="preserve">, </w:t>
      </w:r>
      <w:r w:rsidR="005E1030">
        <w:rPr>
          <w:sz w:val="26"/>
          <w:szCs w:val="26"/>
          <w:lang w:eastAsia="ar-SA"/>
        </w:rPr>
        <w:t>в</w:t>
      </w:r>
      <w:r w:rsidR="00401534">
        <w:rPr>
          <w:sz w:val="26"/>
          <w:szCs w:val="26"/>
          <w:lang w:eastAsia="ar-SA"/>
        </w:rPr>
        <w:t xml:space="preserve"> т</w:t>
      </w:r>
      <w:r w:rsidR="00603F51">
        <w:rPr>
          <w:sz w:val="26"/>
          <w:szCs w:val="26"/>
          <w:lang w:eastAsia="ar-SA"/>
        </w:rPr>
        <w:t xml:space="preserve">ом </w:t>
      </w:r>
      <w:r w:rsidR="00401534">
        <w:rPr>
          <w:sz w:val="26"/>
          <w:szCs w:val="26"/>
          <w:lang w:eastAsia="ar-SA"/>
        </w:rPr>
        <w:t>ч</w:t>
      </w:r>
      <w:r w:rsidR="00603F51">
        <w:rPr>
          <w:sz w:val="26"/>
          <w:szCs w:val="26"/>
          <w:lang w:eastAsia="ar-SA"/>
        </w:rPr>
        <w:t>исле</w:t>
      </w:r>
      <w:r w:rsidR="00401534">
        <w:rPr>
          <w:sz w:val="26"/>
          <w:szCs w:val="26"/>
          <w:lang w:eastAsia="ar-SA"/>
        </w:rPr>
        <w:t>т</w:t>
      </w:r>
      <w:r w:rsidR="009C76C7">
        <w:rPr>
          <w:sz w:val="26"/>
          <w:szCs w:val="26"/>
          <w:lang w:eastAsia="ar-SA"/>
        </w:rPr>
        <w:t xml:space="preserve">рубопроводы д. Торино и д. Федоровское </w:t>
      </w:r>
      <w:r w:rsidR="00603F51">
        <w:rPr>
          <w:sz w:val="26"/>
          <w:szCs w:val="26"/>
          <w:lang w:eastAsia="ar-SA"/>
        </w:rPr>
        <w:t>протяженностью</w:t>
      </w:r>
      <w:r w:rsidR="00BD2DAD" w:rsidRPr="00A50FA8">
        <w:rPr>
          <w:sz w:val="26"/>
          <w:szCs w:val="26"/>
          <w:lang w:eastAsia="ar-SA"/>
        </w:rPr>
        <w:t>2</w:t>
      </w:r>
      <w:r w:rsidR="00596DE2" w:rsidRPr="00A50FA8">
        <w:rPr>
          <w:sz w:val="26"/>
          <w:szCs w:val="26"/>
          <w:lang w:eastAsia="ar-SA"/>
        </w:rPr>
        <w:t>,7</w:t>
      </w:r>
      <w:r w:rsidR="00FA0E67" w:rsidRPr="00A50FA8">
        <w:rPr>
          <w:sz w:val="26"/>
          <w:szCs w:val="26"/>
          <w:lang w:eastAsia="ar-SA"/>
        </w:rPr>
        <w:t>9</w:t>
      </w:r>
      <w:r w:rsidR="00596DE2" w:rsidRPr="00A50FA8">
        <w:rPr>
          <w:sz w:val="26"/>
          <w:szCs w:val="26"/>
          <w:lang w:eastAsia="ar-SA"/>
        </w:rPr>
        <w:t>5</w:t>
      </w:r>
      <w:r w:rsidR="00A50AF2">
        <w:rPr>
          <w:sz w:val="26"/>
          <w:szCs w:val="26"/>
          <w:lang w:eastAsia="ar-SA"/>
        </w:rPr>
        <w:t>к</w:t>
      </w:r>
      <w:r w:rsidR="00596DE2">
        <w:rPr>
          <w:sz w:val="26"/>
          <w:szCs w:val="26"/>
          <w:lang w:eastAsia="ar-SA"/>
        </w:rPr>
        <w:t xml:space="preserve">м </w:t>
      </w:r>
      <w:r w:rsidR="009C76C7">
        <w:rPr>
          <w:sz w:val="26"/>
          <w:szCs w:val="26"/>
          <w:lang w:eastAsia="ar-SA"/>
        </w:rPr>
        <w:t xml:space="preserve">переданы </w:t>
      </w:r>
      <w:r w:rsidR="00596DE2">
        <w:rPr>
          <w:sz w:val="26"/>
          <w:szCs w:val="26"/>
          <w:lang w:eastAsia="ar-SA"/>
        </w:rPr>
        <w:t xml:space="preserve">МП «Сервисбыт» </w:t>
      </w:r>
      <w:r w:rsidR="00BD2DAD" w:rsidRPr="00A50FA8">
        <w:rPr>
          <w:sz w:val="26"/>
          <w:szCs w:val="26"/>
          <w:lang w:eastAsia="ar-SA"/>
        </w:rPr>
        <w:t>распоряжением</w:t>
      </w:r>
      <w:r w:rsidR="009C76C7">
        <w:rPr>
          <w:sz w:val="26"/>
          <w:szCs w:val="26"/>
          <w:lang w:eastAsia="ar-SA"/>
        </w:rPr>
        <w:t xml:space="preserve"> администрации</w:t>
      </w:r>
      <w:r w:rsidR="00603F51">
        <w:rPr>
          <w:sz w:val="26"/>
          <w:szCs w:val="26"/>
          <w:lang w:eastAsia="ar-SA"/>
        </w:rPr>
        <w:t>Унженского</w:t>
      </w:r>
      <w:r w:rsidR="00A50AF2">
        <w:rPr>
          <w:sz w:val="26"/>
          <w:szCs w:val="26"/>
          <w:lang w:eastAsia="ar-SA"/>
        </w:rPr>
        <w:t>сельского поселения</w:t>
      </w:r>
      <w:r w:rsidR="009C76C7">
        <w:rPr>
          <w:sz w:val="26"/>
          <w:szCs w:val="26"/>
          <w:lang w:eastAsia="ar-SA"/>
        </w:rPr>
        <w:t xml:space="preserve"> на обслуживание для бесперебойного водоснабжения населенных пунктов</w:t>
      </w:r>
      <w:r w:rsidR="00F00E1A">
        <w:rPr>
          <w:sz w:val="26"/>
          <w:szCs w:val="26"/>
          <w:lang w:eastAsia="ar-SA"/>
        </w:rPr>
        <w:t>.</w:t>
      </w:r>
    </w:p>
    <w:p w:rsidR="00BD7C3A" w:rsidRDefault="00596DE2" w:rsidP="00FF6A06">
      <w:pPr>
        <w:pStyle w:val="a7"/>
        <w:spacing w:before="120"/>
        <w:ind w:left="0" w:firstLine="709"/>
        <w:jc w:val="both"/>
        <w:rPr>
          <w:sz w:val="26"/>
          <w:szCs w:val="26"/>
          <w:lang w:eastAsia="ar-SA"/>
        </w:rPr>
      </w:pPr>
      <w:r>
        <w:rPr>
          <w:sz w:val="26"/>
          <w:szCs w:val="26"/>
          <w:lang w:eastAsia="ar-SA"/>
        </w:rPr>
        <w:t xml:space="preserve">СПК Родина обслуживает трубопроводы </w:t>
      </w:r>
      <w:r w:rsidR="00603F51">
        <w:rPr>
          <w:sz w:val="26"/>
          <w:szCs w:val="26"/>
          <w:lang w:eastAsia="ar-SA"/>
        </w:rPr>
        <w:t>протяженностью</w:t>
      </w:r>
      <w:r w:rsidR="00FC0296" w:rsidRPr="00A50FA8">
        <w:rPr>
          <w:sz w:val="26"/>
          <w:szCs w:val="26"/>
          <w:lang w:eastAsia="ar-SA"/>
        </w:rPr>
        <w:t>3,631</w:t>
      </w:r>
      <w:r w:rsidR="00A50AF2" w:rsidRPr="00A50FA8">
        <w:rPr>
          <w:sz w:val="26"/>
          <w:szCs w:val="26"/>
          <w:lang w:eastAsia="ar-SA"/>
        </w:rPr>
        <w:t>к</w:t>
      </w:r>
      <w:r w:rsidRPr="00A50FA8">
        <w:rPr>
          <w:sz w:val="26"/>
          <w:szCs w:val="26"/>
          <w:lang w:eastAsia="ar-SA"/>
        </w:rPr>
        <w:t>м</w:t>
      </w:r>
      <w:r>
        <w:rPr>
          <w:sz w:val="26"/>
          <w:szCs w:val="26"/>
          <w:lang w:eastAsia="ar-SA"/>
        </w:rPr>
        <w:t>.</w:t>
      </w:r>
    </w:p>
    <w:p w:rsidR="00596DE2" w:rsidRDefault="00596DE2" w:rsidP="00FF6A06">
      <w:pPr>
        <w:pStyle w:val="a7"/>
        <w:spacing w:before="120"/>
        <w:ind w:left="0" w:firstLine="709"/>
        <w:jc w:val="both"/>
        <w:rPr>
          <w:sz w:val="26"/>
          <w:szCs w:val="26"/>
          <w:lang w:eastAsia="ar-SA"/>
        </w:rPr>
      </w:pPr>
      <w:r>
        <w:rPr>
          <w:sz w:val="26"/>
          <w:szCs w:val="26"/>
          <w:lang w:eastAsia="ar-SA"/>
        </w:rPr>
        <w:t xml:space="preserve">СПК Новая Русь обслуживает трубопроводы </w:t>
      </w:r>
      <w:r w:rsidR="00603F51">
        <w:rPr>
          <w:sz w:val="26"/>
          <w:szCs w:val="26"/>
          <w:lang w:eastAsia="ar-SA"/>
        </w:rPr>
        <w:t xml:space="preserve">протяженностью </w:t>
      </w:r>
      <w:r>
        <w:rPr>
          <w:sz w:val="26"/>
          <w:szCs w:val="26"/>
          <w:lang w:eastAsia="ar-SA"/>
        </w:rPr>
        <w:t xml:space="preserve">1,5 </w:t>
      </w:r>
      <w:r w:rsidR="00A50AF2">
        <w:rPr>
          <w:sz w:val="26"/>
          <w:szCs w:val="26"/>
          <w:lang w:eastAsia="ar-SA"/>
        </w:rPr>
        <w:t>к</w:t>
      </w:r>
      <w:r>
        <w:rPr>
          <w:sz w:val="26"/>
          <w:szCs w:val="26"/>
          <w:lang w:eastAsia="ar-SA"/>
        </w:rPr>
        <w:t>м.</w:t>
      </w:r>
    </w:p>
    <w:p w:rsidR="00596DE2" w:rsidRDefault="00596DE2" w:rsidP="00FF6A06">
      <w:pPr>
        <w:pStyle w:val="a7"/>
        <w:spacing w:before="120"/>
        <w:ind w:left="0" w:firstLine="709"/>
        <w:jc w:val="both"/>
        <w:rPr>
          <w:sz w:val="26"/>
          <w:szCs w:val="26"/>
          <w:lang w:eastAsia="ar-SA"/>
        </w:rPr>
      </w:pPr>
      <w:r>
        <w:rPr>
          <w:sz w:val="26"/>
          <w:szCs w:val="26"/>
          <w:lang w:eastAsia="ar-SA"/>
        </w:rPr>
        <w:t xml:space="preserve">СПК Никулина обслуживает </w:t>
      </w:r>
      <w:r w:rsidR="00BD2DAD" w:rsidRPr="00A50FA8">
        <w:rPr>
          <w:sz w:val="26"/>
          <w:szCs w:val="26"/>
          <w:lang w:eastAsia="ar-SA"/>
        </w:rPr>
        <w:t>2</w:t>
      </w:r>
      <w:r w:rsidRPr="00A50FA8">
        <w:rPr>
          <w:sz w:val="26"/>
          <w:szCs w:val="26"/>
          <w:lang w:eastAsia="ar-SA"/>
        </w:rPr>
        <w:t>,</w:t>
      </w:r>
      <w:r w:rsidR="00BD2DAD" w:rsidRPr="00A50FA8">
        <w:rPr>
          <w:sz w:val="26"/>
          <w:szCs w:val="26"/>
          <w:lang w:eastAsia="ar-SA"/>
        </w:rPr>
        <w:t>1</w:t>
      </w:r>
      <w:r w:rsidR="00FA0E67" w:rsidRPr="00A50FA8">
        <w:rPr>
          <w:sz w:val="26"/>
          <w:szCs w:val="26"/>
          <w:lang w:eastAsia="ar-SA"/>
        </w:rPr>
        <w:t>18</w:t>
      </w:r>
      <w:r w:rsidR="00A50AF2">
        <w:rPr>
          <w:sz w:val="26"/>
          <w:szCs w:val="26"/>
          <w:lang w:eastAsia="ar-SA"/>
        </w:rPr>
        <w:t>к</w:t>
      </w:r>
      <w:r>
        <w:rPr>
          <w:sz w:val="26"/>
          <w:szCs w:val="26"/>
          <w:lang w:eastAsia="ar-SA"/>
        </w:rPr>
        <w:t>м.</w:t>
      </w:r>
    </w:p>
    <w:p w:rsidR="00596DE2" w:rsidRDefault="00596DE2" w:rsidP="00FF6A06">
      <w:pPr>
        <w:pStyle w:val="a7"/>
        <w:spacing w:before="120"/>
        <w:ind w:left="0" w:firstLine="709"/>
        <w:jc w:val="both"/>
        <w:rPr>
          <w:sz w:val="26"/>
          <w:szCs w:val="26"/>
          <w:lang w:eastAsia="ar-SA"/>
        </w:rPr>
      </w:pPr>
      <w:r>
        <w:rPr>
          <w:sz w:val="26"/>
          <w:szCs w:val="26"/>
          <w:lang w:eastAsia="ar-SA"/>
        </w:rPr>
        <w:t xml:space="preserve">Администрация </w:t>
      </w:r>
      <w:r w:rsidR="00603F51">
        <w:rPr>
          <w:sz w:val="26"/>
          <w:szCs w:val="26"/>
          <w:lang w:eastAsia="ar-SA"/>
        </w:rPr>
        <w:t>Унженского</w:t>
      </w:r>
      <w:r>
        <w:rPr>
          <w:sz w:val="26"/>
          <w:szCs w:val="26"/>
          <w:lang w:eastAsia="ar-SA"/>
        </w:rPr>
        <w:t xml:space="preserve">СП </w:t>
      </w:r>
      <w:r w:rsidR="00603F51">
        <w:rPr>
          <w:sz w:val="26"/>
          <w:szCs w:val="26"/>
          <w:lang w:eastAsia="ar-SA"/>
        </w:rPr>
        <w:t>в</w:t>
      </w:r>
      <w:r>
        <w:rPr>
          <w:sz w:val="26"/>
          <w:szCs w:val="26"/>
          <w:lang w:eastAsia="ar-SA"/>
        </w:rPr>
        <w:t xml:space="preserve">с. Унжа обслуживает </w:t>
      </w:r>
      <w:r w:rsidR="00603F51">
        <w:rPr>
          <w:sz w:val="26"/>
          <w:szCs w:val="26"/>
          <w:lang w:eastAsia="ar-SA"/>
        </w:rPr>
        <w:t xml:space="preserve">трубопроводы протяженностью </w:t>
      </w:r>
      <w:r>
        <w:rPr>
          <w:sz w:val="26"/>
          <w:szCs w:val="26"/>
          <w:lang w:eastAsia="ar-SA"/>
        </w:rPr>
        <w:t xml:space="preserve">6,0 </w:t>
      </w:r>
      <w:r w:rsidR="00A50AF2">
        <w:rPr>
          <w:sz w:val="26"/>
          <w:szCs w:val="26"/>
          <w:lang w:eastAsia="ar-SA"/>
        </w:rPr>
        <w:t>к</w:t>
      </w:r>
      <w:r>
        <w:rPr>
          <w:sz w:val="26"/>
          <w:szCs w:val="26"/>
          <w:lang w:eastAsia="ar-SA"/>
        </w:rPr>
        <w:t>м.</w:t>
      </w:r>
    </w:p>
    <w:p w:rsidR="005212E0" w:rsidRDefault="005212E0" w:rsidP="005212E0">
      <w:pPr>
        <w:pStyle w:val="a7"/>
        <w:spacing w:before="120"/>
        <w:ind w:left="0" w:firstLine="709"/>
        <w:jc w:val="both"/>
        <w:rPr>
          <w:sz w:val="26"/>
          <w:szCs w:val="26"/>
          <w:lang w:eastAsia="ar-SA"/>
        </w:rPr>
      </w:pPr>
      <w:r>
        <w:rPr>
          <w:sz w:val="26"/>
          <w:szCs w:val="26"/>
          <w:lang w:eastAsia="ar-SA"/>
        </w:rPr>
        <w:t xml:space="preserve">Постановлением администрации Макарьевского муниципального района № 88 от 17.04.2019 года МП «Сервисбыт» наделен статусом гарантирующей организации по предоставлению услуги </w:t>
      </w:r>
      <w:r w:rsidR="00F77B95">
        <w:rPr>
          <w:sz w:val="26"/>
          <w:szCs w:val="26"/>
          <w:lang w:eastAsia="ar-SA"/>
        </w:rPr>
        <w:t xml:space="preserve">бесперебойного </w:t>
      </w:r>
      <w:r>
        <w:rPr>
          <w:sz w:val="26"/>
          <w:szCs w:val="26"/>
          <w:lang w:eastAsia="ar-SA"/>
        </w:rPr>
        <w:t>холодного водоснабжения в границах сельских поселений.</w:t>
      </w:r>
    </w:p>
    <w:p w:rsidR="00042168" w:rsidRPr="00042168" w:rsidRDefault="00543A5C" w:rsidP="00915383">
      <w:pPr>
        <w:spacing w:before="120"/>
        <w:jc w:val="both"/>
        <w:rPr>
          <w:sz w:val="26"/>
          <w:szCs w:val="26"/>
        </w:rPr>
      </w:pPr>
      <w:r>
        <w:rPr>
          <w:b/>
          <w:sz w:val="26"/>
          <w:szCs w:val="26"/>
        </w:rPr>
        <w:t xml:space="preserve">1.4 </w:t>
      </w:r>
      <w:r w:rsidR="00FA3F89" w:rsidRPr="00042168">
        <w:rPr>
          <w:b/>
          <w:sz w:val="26"/>
          <w:szCs w:val="26"/>
        </w:rPr>
        <w:t>Описание существующих технических и технологических проблем водоснабжени</w:t>
      </w:r>
      <w:r w:rsidR="000C3711">
        <w:rPr>
          <w:b/>
          <w:sz w:val="26"/>
          <w:szCs w:val="26"/>
        </w:rPr>
        <w:t>я</w:t>
      </w:r>
      <w:r w:rsidR="00FA3F89" w:rsidRPr="00042168">
        <w:rPr>
          <w:b/>
          <w:sz w:val="26"/>
          <w:szCs w:val="26"/>
        </w:rPr>
        <w:t>.</w:t>
      </w:r>
    </w:p>
    <w:p w:rsidR="00FE5DA5" w:rsidRDefault="00FA3F89" w:rsidP="00915383">
      <w:pPr>
        <w:spacing w:before="120"/>
        <w:ind w:firstLine="709"/>
        <w:jc w:val="both"/>
        <w:rPr>
          <w:sz w:val="26"/>
          <w:szCs w:val="26"/>
        </w:rPr>
      </w:pPr>
      <w:r w:rsidRPr="00042168">
        <w:rPr>
          <w:sz w:val="26"/>
          <w:szCs w:val="26"/>
        </w:rPr>
        <w:t xml:space="preserve">Водопроводные сети на территории </w:t>
      </w:r>
      <w:r w:rsidR="00075DBB" w:rsidRPr="00991CCB">
        <w:rPr>
          <w:rFonts w:eastAsia="TimesNewRomanPSMT"/>
          <w:sz w:val="26"/>
          <w:szCs w:val="26"/>
        </w:rPr>
        <w:t>сельских поселений</w:t>
      </w:r>
      <w:r w:rsidR="002D0235">
        <w:rPr>
          <w:sz w:val="26"/>
          <w:szCs w:val="26"/>
        </w:rPr>
        <w:t>Макарьев</w:t>
      </w:r>
      <w:r w:rsidR="00916CEC">
        <w:rPr>
          <w:sz w:val="26"/>
          <w:szCs w:val="26"/>
        </w:rPr>
        <w:t>ского муниципального района</w:t>
      </w:r>
      <w:r w:rsidRPr="00042168">
        <w:rPr>
          <w:sz w:val="26"/>
          <w:szCs w:val="26"/>
        </w:rPr>
        <w:t xml:space="preserve"> проложены </w:t>
      </w:r>
      <w:r w:rsidR="00042168" w:rsidRPr="00042168">
        <w:rPr>
          <w:sz w:val="26"/>
          <w:szCs w:val="26"/>
        </w:rPr>
        <w:t xml:space="preserve">с </w:t>
      </w:r>
      <w:r w:rsidRPr="00042168">
        <w:rPr>
          <w:sz w:val="26"/>
          <w:szCs w:val="26"/>
        </w:rPr>
        <w:t>19</w:t>
      </w:r>
      <w:r w:rsidR="0062076E">
        <w:rPr>
          <w:sz w:val="26"/>
          <w:szCs w:val="26"/>
        </w:rPr>
        <w:t>7</w:t>
      </w:r>
      <w:r w:rsidR="002D0235">
        <w:rPr>
          <w:sz w:val="26"/>
          <w:szCs w:val="26"/>
        </w:rPr>
        <w:t>0</w:t>
      </w:r>
      <w:r w:rsidRPr="00042168">
        <w:rPr>
          <w:sz w:val="26"/>
          <w:szCs w:val="26"/>
        </w:rPr>
        <w:t xml:space="preserve"> года, </w:t>
      </w:r>
      <w:r w:rsidR="00603F51">
        <w:rPr>
          <w:sz w:val="26"/>
          <w:szCs w:val="26"/>
        </w:rPr>
        <w:t xml:space="preserve">давно отслужили свой ресурс, </w:t>
      </w:r>
      <w:r w:rsidRPr="00042168">
        <w:rPr>
          <w:sz w:val="26"/>
          <w:szCs w:val="26"/>
        </w:rPr>
        <w:t>имеют неудовлетворительное состояние и требуют перекладки и замены из</w:t>
      </w:r>
      <w:r w:rsidR="00603F51">
        <w:rPr>
          <w:sz w:val="26"/>
          <w:szCs w:val="26"/>
        </w:rPr>
        <w:t>ношенных участков трубопроводов</w:t>
      </w:r>
      <w:r w:rsidR="00701CFF">
        <w:rPr>
          <w:sz w:val="26"/>
          <w:szCs w:val="26"/>
        </w:rPr>
        <w:t>.</w:t>
      </w:r>
    </w:p>
    <w:p w:rsidR="00042168" w:rsidRPr="00042168" w:rsidRDefault="006A7A1A" w:rsidP="00FE5DA5">
      <w:pPr>
        <w:ind w:firstLine="709"/>
        <w:jc w:val="both"/>
        <w:rPr>
          <w:sz w:val="26"/>
          <w:szCs w:val="26"/>
        </w:rPr>
      </w:pPr>
      <w:r w:rsidRPr="00A50FA8">
        <w:rPr>
          <w:sz w:val="26"/>
          <w:szCs w:val="26"/>
        </w:rPr>
        <w:t>Водонапорные башни в</w:t>
      </w:r>
      <w:r w:rsidR="003907DF" w:rsidRPr="00A50FA8">
        <w:rPr>
          <w:sz w:val="26"/>
          <w:szCs w:val="26"/>
        </w:rPr>
        <w:t>о многих</w:t>
      </w:r>
      <w:r w:rsidR="00BD2DAD" w:rsidRPr="00A50FA8">
        <w:rPr>
          <w:sz w:val="26"/>
          <w:szCs w:val="26"/>
        </w:rPr>
        <w:t xml:space="preserve"> сельских поселениях разрушены и т</w:t>
      </w:r>
      <w:r w:rsidR="00405A84" w:rsidRPr="00A50FA8">
        <w:rPr>
          <w:sz w:val="26"/>
          <w:szCs w:val="26"/>
        </w:rPr>
        <w:t>ребу</w:t>
      </w:r>
      <w:r w:rsidR="00BD2DAD" w:rsidRPr="00A50FA8">
        <w:rPr>
          <w:sz w:val="26"/>
          <w:szCs w:val="26"/>
        </w:rPr>
        <w:t>ю</w:t>
      </w:r>
      <w:r w:rsidRPr="00A50FA8">
        <w:rPr>
          <w:sz w:val="26"/>
          <w:szCs w:val="26"/>
        </w:rPr>
        <w:t>т ремонта</w:t>
      </w:r>
      <w:r w:rsidR="00BD2DAD" w:rsidRPr="00A50FA8">
        <w:rPr>
          <w:sz w:val="26"/>
          <w:szCs w:val="26"/>
        </w:rPr>
        <w:t>.</w:t>
      </w:r>
    </w:p>
    <w:p w:rsidR="00042168" w:rsidRPr="00042168" w:rsidRDefault="00FA3F89" w:rsidP="00042168">
      <w:pPr>
        <w:ind w:firstLine="709"/>
        <w:jc w:val="both"/>
        <w:rPr>
          <w:sz w:val="26"/>
          <w:szCs w:val="26"/>
        </w:rPr>
      </w:pPr>
      <w:r w:rsidRPr="00042168">
        <w:rPr>
          <w:sz w:val="26"/>
          <w:szCs w:val="26"/>
        </w:rPr>
        <w:t>Водозаборные узлы требуют реконструкции и капитального ремонта</w:t>
      </w:r>
      <w:r w:rsidR="001F0EFF">
        <w:rPr>
          <w:sz w:val="26"/>
          <w:szCs w:val="26"/>
        </w:rPr>
        <w:t>. С</w:t>
      </w:r>
      <w:r w:rsidRPr="00042168">
        <w:rPr>
          <w:sz w:val="26"/>
          <w:szCs w:val="26"/>
        </w:rPr>
        <w:t>анитарно-техническое состояние сельских водо</w:t>
      </w:r>
      <w:r w:rsidR="001F0EFF">
        <w:rPr>
          <w:sz w:val="26"/>
          <w:szCs w:val="26"/>
        </w:rPr>
        <w:t xml:space="preserve">заборов </w:t>
      </w:r>
      <w:r w:rsidR="00D11EFF">
        <w:rPr>
          <w:sz w:val="26"/>
          <w:szCs w:val="26"/>
        </w:rPr>
        <w:t xml:space="preserve">не везде </w:t>
      </w:r>
      <w:r w:rsidR="001F0EFF">
        <w:rPr>
          <w:sz w:val="26"/>
          <w:szCs w:val="26"/>
        </w:rPr>
        <w:t>удовлетворительное, так как</w:t>
      </w:r>
      <w:r w:rsidRPr="00042168">
        <w:rPr>
          <w:sz w:val="26"/>
          <w:szCs w:val="26"/>
        </w:rPr>
        <w:t xml:space="preserve"> не соблюдаются зоны санитарной охраны и другие требования по охране водозаборов от </w:t>
      </w:r>
      <w:r w:rsidRPr="00042168">
        <w:rPr>
          <w:sz w:val="26"/>
          <w:szCs w:val="26"/>
        </w:rPr>
        <w:lastRenderedPageBreak/>
        <w:t xml:space="preserve">загрязнения. В некоторых </w:t>
      </w:r>
      <w:r w:rsidR="00405A84">
        <w:rPr>
          <w:sz w:val="26"/>
          <w:szCs w:val="26"/>
        </w:rPr>
        <w:t xml:space="preserve">населенных пунктах на </w:t>
      </w:r>
      <w:r w:rsidRPr="00042168">
        <w:rPr>
          <w:sz w:val="26"/>
          <w:szCs w:val="26"/>
        </w:rPr>
        <w:t>водозаборах зоны строгого режима (30м) не выгорожены и не озеленены.</w:t>
      </w:r>
    </w:p>
    <w:p w:rsidR="00042168" w:rsidRPr="00042168" w:rsidRDefault="00847399" w:rsidP="00042168">
      <w:pPr>
        <w:ind w:firstLine="709"/>
        <w:jc w:val="both"/>
        <w:rPr>
          <w:sz w:val="26"/>
          <w:szCs w:val="26"/>
        </w:rPr>
      </w:pPr>
      <w:r>
        <w:rPr>
          <w:sz w:val="26"/>
          <w:szCs w:val="26"/>
        </w:rPr>
        <w:t>К</w:t>
      </w:r>
      <w:r w:rsidR="00FA3F89" w:rsidRPr="00042168">
        <w:rPr>
          <w:sz w:val="26"/>
          <w:szCs w:val="26"/>
        </w:rPr>
        <w:t xml:space="preserve">лючевыми рисками, возникающими при эксплуатации сетей, являются попадание загрязняющих веществ через разрушенные колодцы, сломанные водоразборные колонки и пожарные гидранты и наличие электрических кабелей в непосредственной близости от стальных водопроводов, приводящих к их преждевременному износу. </w:t>
      </w:r>
    </w:p>
    <w:p w:rsidR="00FA3F89" w:rsidRPr="00042168" w:rsidRDefault="00FA3F89" w:rsidP="00042168">
      <w:pPr>
        <w:ind w:firstLine="709"/>
        <w:jc w:val="both"/>
        <w:rPr>
          <w:sz w:val="26"/>
          <w:szCs w:val="26"/>
        </w:rPr>
      </w:pPr>
      <w:r w:rsidRPr="00042168">
        <w:rPr>
          <w:sz w:val="26"/>
          <w:szCs w:val="26"/>
        </w:rPr>
        <w:t xml:space="preserve">Отсутствие </w:t>
      </w:r>
      <w:r w:rsidR="00BD42DA">
        <w:rPr>
          <w:sz w:val="26"/>
          <w:szCs w:val="26"/>
        </w:rPr>
        <w:t xml:space="preserve">централизованных </w:t>
      </w:r>
      <w:r w:rsidRPr="00042168">
        <w:rPr>
          <w:sz w:val="26"/>
          <w:szCs w:val="26"/>
        </w:rPr>
        <w:t>источников водоснабжения и водопроводов</w:t>
      </w:r>
      <w:r w:rsidR="00405A84">
        <w:rPr>
          <w:sz w:val="26"/>
          <w:szCs w:val="26"/>
        </w:rPr>
        <w:t xml:space="preserve"> во многих населенных пунктах</w:t>
      </w:r>
      <w:r w:rsidRPr="00042168">
        <w:rPr>
          <w:sz w:val="26"/>
          <w:szCs w:val="26"/>
        </w:rPr>
        <w:t xml:space="preserve"> замедляет развитие </w:t>
      </w:r>
      <w:r w:rsidR="00916CEC">
        <w:rPr>
          <w:sz w:val="26"/>
          <w:szCs w:val="26"/>
        </w:rPr>
        <w:t>на территори</w:t>
      </w:r>
      <w:r w:rsidR="00D11EFF">
        <w:rPr>
          <w:sz w:val="26"/>
          <w:szCs w:val="26"/>
        </w:rPr>
        <w:t>ях</w:t>
      </w:r>
      <w:r w:rsidR="00916CEC">
        <w:rPr>
          <w:sz w:val="26"/>
          <w:szCs w:val="26"/>
        </w:rPr>
        <w:t xml:space="preserve"> муниципального района</w:t>
      </w:r>
      <w:r w:rsidRPr="00042168">
        <w:rPr>
          <w:sz w:val="26"/>
          <w:szCs w:val="26"/>
        </w:rPr>
        <w:t xml:space="preserve"> в целом</w:t>
      </w:r>
      <w:r w:rsidR="00BD2DAD">
        <w:rPr>
          <w:sz w:val="26"/>
          <w:szCs w:val="26"/>
        </w:rPr>
        <w:t>.</w:t>
      </w:r>
    </w:p>
    <w:p w:rsidR="00BD42DA" w:rsidRDefault="00543A5C" w:rsidP="00BD42DA">
      <w:pPr>
        <w:spacing w:before="120" w:after="120"/>
        <w:rPr>
          <w:sz w:val="26"/>
          <w:szCs w:val="26"/>
        </w:rPr>
      </w:pPr>
      <w:r>
        <w:rPr>
          <w:b/>
          <w:sz w:val="26"/>
          <w:szCs w:val="26"/>
        </w:rPr>
        <w:t xml:space="preserve">1.5 </w:t>
      </w:r>
      <w:r w:rsidR="00FA3F89" w:rsidRPr="00042168">
        <w:rPr>
          <w:b/>
          <w:sz w:val="26"/>
          <w:szCs w:val="26"/>
        </w:rPr>
        <w:t>Направления развития централизованных систем водоснабжения</w:t>
      </w:r>
      <w:r w:rsidR="00BD42DA">
        <w:rPr>
          <w:sz w:val="26"/>
          <w:szCs w:val="26"/>
        </w:rPr>
        <w:t>.</w:t>
      </w:r>
      <w:r w:rsidR="00BD42DA">
        <w:rPr>
          <w:sz w:val="26"/>
          <w:szCs w:val="26"/>
        </w:rPr>
        <w:tab/>
      </w:r>
    </w:p>
    <w:p w:rsidR="002505E6" w:rsidRPr="002505E6" w:rsidRDefault="00FA3F89" w:rsidP="00BD42DA">
      <w:pPr>
        <w:spacing w:before="120"/>
        <w:ind w:firstLine="709"/>
        <w:jc w:val="both"/>
        <w:rPr>
          <w:sz w:val="26"/>
          <w:szCs w:val="26"/>
        </w:rPr>
      </w:pPr>
      <w:r w:rsidRPr="002505E6">
        <w:rPr>
          <w:sz w:val="26"/>
          <w:szCs w:val="26"/>
        </w:rPr>
        <w:t>Основны</w:t>
      </w:r>
      <w:r w:rsidR="002505E6" w:rsidRPr="002505E6">
        <w:rPr>
          <w:sz w:val="26"/>
          <w:szCs w:val="26"/>
        </w:rPr>
        <w:t>ми</w:t>
      </w:r>
      <w:r w:rsidRPr="002505E6">
        <w:rPr>
          <w:sz w:val="26"/>
          <w:szCs w:val="26"/>
        </w:rPr>
        <w:t xml:space="preserve"> направления</w:t>
      </w:r>
      <w:r w:rsidR="002505E6" w:rsidRPr="002505E6">
        <w:rPr>
          <w:sz w:val="26"/>
          <w:szCs w:val="26"/>
        </w:rPr>
        <w:t xml:space="preserve">ми </w:t>
      </w:r>
      <w:r w:rsidRPr="002505E6">
        <w:rPr>
          <w:sz w:val="26"/>
          <w:szCs w:val="26"/>
        </w:rPr>
        <w:t>развития централизованных систем водоснабжения</w:t>
      </w:r>
      <w:r w:rsidR="00916CEC">
        <w:rPr>
          <w:sz w:val="26"/>
          <w:szCs w:val="26"/>
        </w:rPr>
        <w:t>муниципального района</w:t>
      </w:r>
      <w:r w:rsidR="002505E6" w:rsidRPr="002505E6">
        <w:rPr>
          <w:sz w:val="26"/>
          <w:szCs w:val="26"/>
        </w:rPr>
        <w:t xml:space="preserve"> являются:</w:t>
      </w:r>
    </w:p>
    <w:p w:rsidR="00BD42DA" w:rsidRDefault="002505E6" w:rsidP="002505E6">
      <w:pPr>
        <w:jc w:val="both"/>
        <w:rPr>
          <w:sz w:val="26"/>
          <w:szCs w:val="26"/>
        </w:rPr>
      </w:pPr>
      <w:r w:rsidRPr="002505E6">
        <w:rPr>
          <w:sz w:val="26"/>
          <w:szCs w:val="26"/>
        </w:rPr>
        <w:t xml:space="preserve">- </w:t>
      </w:r>
      <w:r w:rsidR="00BD42DA" w:rsidRPr="002505E6">
        <w:rPr>
          <w:sz w:val="26"/>
          <w:szCs w:val="26"/>
        </w:rPr>
        <w:t>улучшение качества жизни</w:t>
      </w:r>
      <w:r w:rsidR="00BD42DA">
        <w:rPr>
          <w:sz w:val="26"/>
          <w:szCs w:val="26"/>
        </w:rPr>
        <w:t xml:space="preserve"> в </w:t>
      </w:r>
      <w:r w:rsidR="00916CEC">
        <w:rPr>
          <w:sz w:val="26"/>
          <w:szCs w:val="26"/>
        </w:rPr>
        <w:t>сельских поселениях муниципального района</w:t>
      </w:r>
      <w:r w:rsidR="00BD42DA">
        <w:rPr>
          <w:sz w:val="26"/>
          <w:szCs w:val="26"/>
        </w:rPr>
        <w:t xml:space="preserve"> за счет </w:t>
      </w:r>
      <w:r w:rsidR="00BD42DA" w:rsidRPr="002505E6">
        <w:rPr>
          <w:sz w:val="26"/>
          <w:szCs w:val="26"/>
        </w:rPr>
        <w:t>обеспечени</w:t>
      </w:r>
      <w:r w:rsidR="00BD42DA">
        <w:rPr>
          <w:sz w:val="26"/>
          <w:szCs w:val="26"/>
        </w:rPr>
        <w:t>я</w:t>
      </w:r>
      <w:r w:rsidR="00BD42DA" w:rsidRPr="002505E6">
        <w:rPr>
          <w:sz w:val="26"/>
          <w:szCs w:val="26"/>
        </w:rPr>
        <w:t xml:space="preserve"> всех </w:t>
      </w:r>
      <w:r w:rsidR="00BD42DA">
        <w:rPr>
          <w:sz w:val="26"/>
          <w:szCs w:val="26"/>
        </w:rPr>
        <w:t>ж</w:t>
      </w:r>
      <w:r w:rsidR="00BD42DA" w:rsidRPr="002505E6">
        <w:rPr>
          <w:sz w:val="26"/>
          <w:szCs w:val="26"/>
        </w:rPr>
        <w:t xml:space="preserve">ителей </w:t>
      </w:r>
      <w:r w:rsidR="00BD42DA">
        <w:rPr>
          <w:sz w:val="26"/>
          <w:szCs w:val="26"/>
        </w:rPr>
        <w:t xml:space="preserve">централизованным </w:t>
      </w:r>
      <w:r w:rsidR="00BD42DA" w:rsidRPr="002505E6">
        <w:rPr>
          <w:sz w:val="26"/>
          <w:szCs w:val="26"/>
        </w:rPr>
        <w:t>водоснабжением</w:t>
      </w:r>
      <w:r w:rsidR="00BD42DA">
        <w:rPr>
          <w:sz w:val="26"/>
          <w:szCs w:val="26"/>
        </w:rPr>
        <w:t>;</w:t>
      </w:r>
    </w:p>
    <w:p w:rsidR="00405A84" w:rsidRDefault="00487DA5" w:rsidP="002505E6">
      <w:pPr>
        <w:jc w:val="both"/>
        <w:rPr>
          <w:sz w:val="26"/>
          <w:szCs w:val="26"/>
        </w:rPr>
      </w:pPr>
      <w:r>
        <w:rPr>
          <w:sz w:val="26"/>
          <w:szCs w:val="26"/>
        </w:rPr>
        <w:t xml:space="preserve">- доведение качества поставляемой потребителям воды до уровня требований </w:t>
      </w:r>
      <w:r w:rsidRPr="00A35B2E">
        <w:rPr>
          <w:sz w:val="26"/>
          <w:szCs w:val="26"/>
        </w:rPr>
        <w:t>СанПиН 2.1.4.1074-01</w:t>
      </w:r>
      <w:r>
        <w:rPr>
          <w:sz w:val="26"/>
          <w:szCs w:val="26"/>
        </w:rPr>
        <w:t xml:space="preserve">; </w:t>
      </w:r>
    </w:p>
    <w:p w:rsidR="00042168" w:rsidRPr="002505E6" w:rsidRDefault="00BD42DA" w:rsidP="002505E6">
      <w:pPr>
        <w:jc w:val="both"/>
        <w:rPr>
          <w:sz w:val="26"/>
          <w:szCs w:val="26"/>
        </w:rPr>
      </w:pPr>
      <w:r>
        <w:rPr>
          <w:sz w:val="26"/>
          <w:szCs w:val="26"/>
        </w:rPr>
        <w:t xml:space="preserve">- </w:t>
      </w:r>
      <w:r w:rsidR="002505E6" w:rsidRPr="002505E6">
        <w:rPr>
          <w:sz w:val="26"/>
          <w:szCs w:val="26"/>
        </w:rPr>
        <w:t>о</w:t>
      </w:r>
      <w:r w:rsidR="00FA3F89" w:rsidRPr="002505E6">
        <w:rPr>
          <w:sz w:val="26"/>
          <w:szCs w:val="26"/>
        </w:rPr>
        <w:t>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о</w:t>
      </w:r>
      <w:r w:rsidR="00BD42DA">
        <w:rPr>
          <w:sz w:val="26"/>
          <w:szCs w:val="26"/>
        </w:rPr>
        <w:t>беспеч</w:t>
      </w:r>
      <w:r w:rsidR="00FA3F89" w:rsidRPr="002505E6">
        <w:rPr>
          <w:sz w:val="26"/>
          <w:szCs w:val="26"/>
        </w:rPr>
        <w:t xml:space="preserve">ение возможности подключения к сетям водоснабжения объектов капитального строительства и </w:t>
      </w:r>
      <w:r w:rsidR="00405A84">
        <w:rPr>
          <w:sz w:val="26"/>
          <w:szCs w:val="26"/>
        </w:rPr>
        <w:t xml:space="preserve">наличие </w:t>
      </w:r>
      <w:r w:rsidR="00FA3F89" w:rsidRPr="002505E6">
        <w:rPr>
          <w:sz w:val="26"/>
          <w:szCs w:val="26"/>
        </w:rPr>
        <w:t xml:space="preserve">организации, обязанной </w:t>
      </w:r>
      <w:r w:rsidR="00487DA5">
        <w:rPr>
          <w:sz w:val="26"/>
          <w:szCs w:val="26"/>
        </w:rPr>
        <w:t xml:space="preserve">и способной </w:t>
      </w:r>
      <w:r w:rsidR="00FA3F89" w:rsidRPr="002505E6">
        <w:rPr>
          <w:sz w:val="26"/>
          <w:szCs w:val="26"/>
        </w:rPr>
        <w:t>при наличии технической возможности произвести такое подключение;</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 xml:space="preserve">повышение надежности работы систем водоснабжения в соответствии с нормативными требованиями; </w:t>
      </w:r>
    </w:p>
    <w:p w:rsidR="00042168" w:rsidRPr="002505E6" w:rsidRDefault="002505E6" w:rsidP="002505E6">
      <w:pPr>
        <w:jc w:val="both"/>
        <w:rPr>
          <w:sz w:val="26"/>
          <w:szCs w:val="26"/>
        </w:rPr>
      </w:pPr>
      <w:r w:rsidRPr="002505E6">
        <w:rPr>
          <w:sz w:val="26"/>
          <w:szCs w:val="26"/>
        </w:rPr>
        <w:t xml:space="preserve">- </w:t>
      </w:r>
      <w:r w:rsidR="00FA3F89" w:rsidRPr="002505E6">
        <w:rPr>
          <w:sz w:val="26"/>
          <w:szCs w:val="26"/>
        </w:rPr>
        <w:t>минимизация затрат на водоснабжение в</w:t>
      </w:r>
      <w:r w:rsidR="00BD42DA">
        <w:rPr>
          <w:sz w:val="26"/>
          <w:szCs w:val="26"/>
        </w:rPr>
        <w:t xml:space="preserve"> расчете на каждого потребителя;</w:t>
      </w:r>
    </w:p>
    <w:p w:rsidR="00042168" w:rsidRPr="002505E6" w:rsidRDefault="00543A5C" w:rsidP="002505E6">
      <w:pPr>
        <w:spacing w:before="120" w:after="120"/>
        <w:rPr>
          <w:sz w:val="26"/>
          <w:szCs w:val="26"/>
        </w:rPr>
      </w:pPr>
      <w:r w:rsidRPr="002505E6">
        <w:rPr>
          <w:b/>
          <w:sz w:val="26"/>
          <w:szCs w:val="26"/>
        </w:rPr>
        <w:t xml:space="preserve">1.6 </w:t>
      </w:r>
      <w:r w:rsidR="00FA3F89" w:rsidRPr="002505E6">
        <w:rPr>
          <w:b/>
          <w:sz w:val="26"/>
          <w:szCs w:val="26"/>
        </w:rPr>
        <w:t>Различные сценарии развития централизованных систем водоснабжения.</w:t>
      </w:r>
    </w:p>
    <w:p w:rsidR="00614A8A" w:rsidRDefault="00614A8A" w:rsidP="002505E6">
      <w:pPr>
        <w:ind w:firstLine="709"/>
        <w:jc w:val="both"/>
        <w:rPr>
          <w:sz w:val="26"/>
          <w:szCs w:val="26"/>
        </w:rPr>
      </w:pPr>
      <w:r>
        <w:rPr>
          <w:sz w:val="26"/>
          <w:szCs w:val="26"/>
        </w:rPr>
        <w:t xml:space="preserve">Для обеспечения всех жителей и других потребителей в </w:t>
      </w:r>
      <w:r w:rsidR="00916CEC">
        <w:rPr>
          <w:sz w:val="26"/>
          <w:szCs w:val="26"/>
        </w:rPr>
        <w:t>сельских поселениях</w:t>
      </w:r>
      <w:r>
        <w:rPr>
          <w:sz w:val="26"/>
          <w:szCs w:val="26"/>
        </w:rPr>
        <w:t xml:space="preserve"> водой возможны </w:t>
      </w:r>
      <w:r w:rsidR="00C30623">
        <w:rPr>
          <w:sz w:val="26"/>
          <w:szCs w:val="26"/>
        </w:rPr>
        <w:t>3</w:t>
      </w:r>
      <w:r>
        <w:rPr>
          <w:sz w:val="26"/>
          <w:szCs w:val="26"/>
        </w:rPr>
        <w:t xml:space="preserve"> сценария </w:t>
      </w:r>
      <w:r w:rsidR="00C30623">
        <w:rPr>
          <w:sz w:val="26"/>
          <w:szCs w:val="26"/>
        </w:rPr>
        <w:t xml:space="preserve">развития </w:t>
      </w:r>
      <w:r>
        <w:rPr>
          <w:sz w:val="26"/>
          <w:szCs w:val="26"/>
        </w:rPr>
        <w:t>систем водоснабжения.</w:t>
      </w:r>
    </w:p>
    <w:p w:rsidR="00614A8A" w:rsidRPr="00614A8A" w:rsidRDefault="00614A8A" w:rsidP="002505E6">
      <w:pPr>
        <w:ind w:firstLine="709"/>
        <w:jc w:val="both"/>
        <w:rPr>
          <w:sz w:val="26"/>
          <w:szCs w:val="26"/>
          <w:u w:val="single"/>
        </w:rPr>
      </w:pPr>
      <w:r w:rsidRPr="00614A8A">
        <w:rPr>
          <w:sz w:val="26"/>
          <w:szCs w:val="26"/>
          <w:u w:val="single"/>
        </w:rPr>
        <w:t>Сценарий 1.</w:t>
      </w:r>
    </w:p>
    <w:p w:rsidR="00614A8A" w:rsidRDefault="00614A8A" w:rsidP="002505E6">
      <w:pPr>
        <w:ind w:firstLine="709"/>
        <w:jc w:val="both"/>
        <w:rPr>
          <w:sz w:val="26"/>
          <w:szCs w:val="26"/>
        </w:rPr>
      </w:pPr>
      <w:r>
        <w:rPr>
          <w:sz w:val="26"/>
          <w:szCs w:val="26"/>
        </w:rPr>
        <w:t xml:space="preserve">Устройство на </w:t>
      </w:r>
      <w:r w:rsidR="00C30623">
        <w:rPr>
          <w:sz w:val="26"/>
          <w:szCs w:val="26"/>
        </w:rPr>
        <w:t xml:space="preserve">всех </w:t>
      </w:r>
      <w:r>
        <w:rPr>
          <w:sz w:val="26"/>
          <w:szCs w:val="26"/>
        </w:rPr>
        <w:t xml:space="preserve">придомовых территориях индивидуальных источников водоснабжения: </w:t>
      </w:r>
      <w:r w:rsidR="00C30623">
        <w:rPr>
          <w:sz w:val="26"/>
          <w:szCs w:val="26"/>
        </w:rPr>
        <w:t xml:space="preserve">бытовых </w:t>
      </w:r>
      <w:r>
        <w:rPr>
          <w:sz w:val="26"/>
          <w:szCs w:val="26"/>
        </w:rPr>
        <w:t>скважин или колодцев.</w:t>
      </w:r>
    </w:p>
    <w:p w:rsidR="00614A8A" w:rsidRPr="00614A8A" w:rsidRDefault="00614A8A" w:rsidP="002505E6">
      <w:pPr>
        <w:ind w:firstLine="709"/>
        <w:jc w:val="both"/>
        <w:rPr>
          <w:sz w:val="26"/>
          <w:szCs w:val="26"/>
          <w:u w:val="single"/>
        </w:rPr>
      </w:pPr>
      <w:r w:rsidRPr="00614A8A">
        <w:rPr>
          <w:sz w:val="26"/>
          <w:szCs w:val="26"/>
          <w:u w:val="single"/>
        </w:rPr>
        <w:t>Сценарий 2.</w:t>
      </w:r>
    </w:p>
    <w:p w:rsidR="00614A8A" w:rsidRDefault="00614A8A" w:rsidP="002505E6">
      <w:pPr>
        <w:ind w:firstLine="709"/>
        <w:jc w:val="both"/>
        <w:rPr>
          <w:sz w:val="26"/>
          <w:szCs w:val="26"/>
        </w:rPr>
      </w:pPr>
      <w:r>
        <w:rPr>
          <w:sz w:val="26"/>
          <w:szCs w:val="26"/>
        </w:rPr>
        <w:t>Развитие существующих или строительство новых систем централизованного водоснабжения, подключение к водопроводным сетям всех заявивших об этом потребителей.</w:t>
      </w:r>
    </w:p>
    <w:p w:rsidR="00614A8A" w:rsidRDefault="00614A8A" w:rsidP="002505E6">
      <w:pPr>
        <w:ind w:firstLine="709"/>
        <w:jc w:val="both"/>
        <w:rPr>
          <w:sz w:val="26"/>
          <w:szCs w:val="26"/>
          <w:u w:val="single"/>
        </w:rPr>
      </w:pPr>
      <w:r w:rsidRPr="00C30623">
        <w:rPr>
          <w:sz w:val="26"/>
          <w:szCs w:val="26"/>
          <w:u w:val="single"/>
        </w:rPr>
        <w:t>Сценарий 3.</w:t>
      </w:r>
    </w:p>
    <w:p w:rsidR="00C30623" w:rsidRDefault="00C30623" w:rsidP="002505E6">
      <w:pPr>
        <w:ind w:firstLine="709"/>
        <w:jc w:val="both"/>
        <w:rPr>
          <w:sz w:val="26"/>
          <w:szCs w:val="26"/>
        </w:rPr>
      </w:pPr>
      <w:r w:rsidRPr="00C30623">
        <w:rPr>
          <w:sz w:val="26"/>
          <w:szCs w:val="26"/>
        </w:rPr>
        <w:t>Комбинированные системы водоснабжения</w:t>
      </w:r>
      <w:r>
        <w:rPr>
          <w:sz w:val="26"/>
          <w:szCs w:val="26"/>
        </w:rPr>
        <w:t xml:space="preserve">, в которых в относительно крупных </w:t>
      </w:r>
      <w:r w:rsidR="00090FBF">
        <w:rPr>
          <w:sz w:val="26"/>
          <w:szCs w:val="26"/>
        </w:rPr>
        <w:t>населенных пунктах</w:t>
      </w:r>
      <w:r>
        <w:rPr>
          <w:sz w:val="26"/>
          <w:szCs w:val="26"/>
        </w:rPr>
        <w:t xml:space="preserve"> создаются или развиваются системы централизованного водоснабжения, а для отдельных удаленных потребителей и в малонаселенных пунктах обустраиваются индивидуальные водоисточники.</w:t>
      </w:r>
    </w:p>
    <w:p w:rsidR="00C30623" w:rsidRDefault="00C30623" w:rsidP="002505E6">
      <w:pPr>
        <w:ind w:firstLine="709"/>
        <w:jc w:val="both"/>
        <w:rPr>
          <w:sz w:val="26"/>
          <w:szCs w:val="26"/>
        </w:rPr>
      </w:pPr>
      <w:r>
        <w:rPr>
          <w:sz w:val="26"/>
          <w:szCs w:val="26"/>
        </w:rPr>
        <w:t xml:space="preserve">По сценарию 1 развития систем водоснабжения обеспечить </w:t>
      </w:r>
      <w:r w:rsidR="00487DA5">
        <w:rPr>
          <w:sz w:val="26"/>
          <w:szCs w:val="26"/>
        </w:rPr>
        <w:t xml:space="preserve">качественной </w:t>
      </w:r>
      <w:r>
        <w:rPr>
          <w:sz w:val="26"/>
          <w:szCs w:val="26"/>
        </w:rPr>
        <w:t xml:space="preserve">водой можно далеко не всех потребителей, поскольку источником воды </w:t>
      </w:r>
      <w:r w:rsidR="00487DA5">
        <w:rPr>
          <w:sz w:val="26"/>
          <w:szCs w:val="26"/>
        </w:rPr>
        <w:t xml:space="preserve">в бытовых скважинах или колодцах </w:t>
      </w:r>
      <w:r w:rsidR="007A1E0F">
        <w:rPr>
          <w:sz w:val="26"/>
          <w:szCs w:val="26"/>
        </w:rPr>
        <w:t>являются верхние слои горизонта земли</w:t>
      </w:r>
      <w:r w:rsidR="003A0AD8">
        <w:rPr>
          <w:sz w:val="26"/>
          <w:szCs w:val="26"/>
        </w:rPr>
        <w:t>, а водоносные слои имеются далеко не в каждой местности. Качество такой воды, как правило, не соответствует санитарным нормам. Положительным по этому сценарию является отсутствие наружных водопроводных сетей и потерь в них воды, а также отсутствие необходимости в организации, эксплуатирующей водопроводное хозяйство.</w:t>
      </w:r>
    </w:p>
    <w:p w:rsidR="00C30623" w:rsidRDefault="002F52AA" w:rsidP="002505E6">
      <w:pPr>
        <w:ind w:firstLine="709"/>
        <w:jc w:val="both"/>
        <w:rPr>
          <w:sz w:val="26"/>
          <w:szCs w:val="26"/>
        </w:rPr>
      </w:pPr>
      <w:r>
        <w:rPr>
          <w:sz w:val="26"/>
          <w:szCs w:val="26"/>
        </w:rPr>
        <w:lastRenderedPageBreak/>
        <w:t>По сценарию 2 к общему водоисточнику (артезианской скважине) с помощью водопроводной сети подключаются все заявившие об этом потребители. При несоответствии качества воды требованиям санитарных норм устанавливаются водоочистные сооружения. Отрицательным по этому сценарию является большая протяженность водопроводных сетей, значительные потери воды из них, а также большие затраты по подключению удаленных потребителей.</w:t>
      </w:r>
    </w:p>
    <w:p w:rsidR="002F52AA" w:rsidRDefault="002F52AA" w:rsidP="002505E6">
      <w:pPr>
        <w:ind w:firstLine="709"/>
        <w:jc w:val="both"/>
        <w:rPr>
          <w:sz w:val="26"/>
          <w:szCs w:val="26"/>
        </w:rPr>
      </w:pPr>
      <w:r>
        <w:rPr>
          <w:sz w:val="26"/>
          <w:szCs w:val="26"/>
        </w:rPr>
        <w:t xml:space="preserve">Сценарий 3 </w:t>
      </w:r>
      <w:r w:rsidR="005E083A">
        <w:rPr>
          <w:sz w:val="26"/>
          <w:szCs w:val="26"/>
        </w:rPr>
        <w:t>предусматривает к</w:t>
      </w:r>
      <w:r w:rsidR="005E083A" w:rsidRPr="00C30623">
        <w:rPr>
          <w:sz w:val="26"/>
          <w:szCs w:val="26"/>
        </w:rPr>
        <w:t>омбинированные системы водоснабжения</w:t>
      </w:r>
      <w:r w:rsidR="005E083A">
        <w:rPr>
          <w:sz w:val="26"/>
          <w:szCs w:val="26"/>
        </w:rPr>
        <w:t>, которые обеспечивают водой требуемого качества и с наименьшими затратами всех потребителей. По этому сценарию также предусматривается при необходимости</w:t>
      </w:r>
      <w:r w:rsidR="005E083A" w:rsidRPr="002505E6">
        <w:rPr>
          <w:sz w:val="26"/>
          <w:szCs w:val="26"/>
        </w:rPr>
        <w:t xml:space="preserve"> строительств</w:t>
      </w:r>
      <w:r w:rsidR="005E083A">
        <w:rPr>
          <w:sz w:val="26"/>
          <w:szCs w:val="26"/>
        </w:rPr>
        <w:t>о</w:t>
      </w:r>
      <w:r w:rsidR="005E083A" w:rsidRPr="002505E6">
        <w:rPr>
          <w:sz w:val="26"/>
          <w:szCs w:val="26"/>
        </w:rPr>
        <w:t>сооружений доочистки воды</w:t>
      </w:r>
      <w:r w:rsidR="005E083A">
        <w:rPr>
          <w:sz w:val="26"/>
          <w:szCs w:val="26"/>
        </w:rPr>
        <w:t>, а также использование индивидуальных систем водоочистки.</w:t>
      </w:r>
    </w:p>
    <w:p w:rsidR="0080298C" w:rsidRDefault="00FA3F89" w:rsidP="00487DA5">
      <w:pPr>
        <w:jc w:val="both"/>
        <w:rPr>
          <w:sz w:val="26"/>
          <w:szCs w:val="26"/>
        </w:rPr>
      </w:pPr>
      <w:r w:rsidRPr="002505E6">
        <w:rPr>
          <w:sz w:val="26"/>
          <w:szCs w:val="26"/>
        </w:rPr>
        <w:t xml:space="preserve">Для улучшения качества поставляемой населению воды необходимо предусмотреть мероприятия по реконструкции </w:t>
      </w:r>
      <w:r w:rsidR="00C51A96">
        <w:rPr>
          <w:sz w:val="26"/>
          <w:szCs w:val="26"/>
        </w:rPr>
        <w:t xml:space="preserve">(обновление) </w:t>
      </w:r>
      <w:r w:rsidRPr="002505E6">
        <w:rPr>
          <w:sz w:val="26"/>
          <w:szCs w:val="26"/>
        </w:rPr>
        <w:t xml:space="preserve">разводящих сетей водопровода. </w:t>
      </w:r>
    </w:p>
    <w:p w:rsidR="00E350BB" w:rsidRPr="002505E6" w:rsidRDefault="00FA3F89" w:rsidP="002505E6">
      <w:pPr>
        <w:ind w:firstLine="709"/>
        <w:jc w:val="both"/>
        <w:rPr>
          <w:sz w:val="26"/>
          <w:szCs w:val="26"/>
        </w:rPr>
      </w:pPr>
      <w:r w:rsidRPr="002505E6">
        <w:rPr>
          <w:sz w:val="26"/>
          <w:szCs w:val="26"/>
        </w:rPr>
        <w:t>В соответствии с мероприятиями ген</w:t>
      </w:r>
      <w:r w:rsidR="001617CD">
        <w:rPr>
          <w:sz w:val="26"/>
          <w:szCs w:val="26"/>
        </w:rPr>
        <w:t xml:space="preserve">ерального </w:t>
      </w:r>
      <w:r w:rsidRPr="002505E6">
        <w:rPr>
          <w:sz w:val="26"/>
          <w:szCs w:val="26"/>
        </w:rPr>
        <w:t>плана по развитию</w:t>
      </w:r>
      <w:r w:rsidR="00311772">
        <w:rPr>
          <w:sz w:val="26"/>
          <w:szCs w:val="26"/>
        </w:rPr>
        <w:t>сельских поселений муниципального района</w:t>
      </w:r>
      <w:r w:rsidRPr="002505E6">
        <w:rPr>
          <w:sz w:val="26"/>
          <w:szCs w:val="26"/>
        </w:rPr>
        <w:t>необходимо обеспечить подключение новых абонентов к сетям водоснабжения</w:t>
      </w:r>
      <w:r w:rsidR="007A1E0F">
        <w:rPr>
          <w:sz w:val="26"/>
          <w:szCs w:val="26"/>
        </w:rPr>
        <w:t>.</w:t>
      </w:r>
    </w:p>
    <w:p w:rsidR="00796CE5" w:rsidRPr="00934BC1" w:rsidRDefault="00796CE5" w:rsidP="0080298C">
      <w:pPr>
        <w:spacing w:before="120" w:after="120"/>
        <w:rPr>
          <w:b/>
          <w:sz w:val="26"/>
          <w:szCs w:val="26"/>
        </w:rPr>
      </w:pPr>
      <w:r w:rsidRPr="00934BC1">
        <w:rPr>
          <w:b/>
          <w:sz w:val="26"/>
          <w:szCs w:val="26"/>
        </w:rPr>
        <w:t>1.</w:t>
      </w:r>
      <w:r w:rsidR="00543A5C">
        <w:rPr>
          <w:b/>
          <w:sz w:val="26"/>
          <w:szCs w:val="26"/>
        </w:rPr>
        <w:t>7</w:t>
      </w:r>
      <w:r w:rsidRPr="00934BC1">
        <w:rPr>
          <w:b/>
          <w:sz w:val="26"/>
          <w:szCs w:val="26"/>
        </w:rPr>
        <w:t xml:space="preserve">  Сведения о предприяти</w:t>
      </w:r>
      <w:r w:rsidR="00A33722">
        <w:rPr>
          <w:b/>
          <w:sz w:val="26"/>
          <w:szCs w:val="26"/>
        </w:rPr>
        <w:t>и</w:t>
      </w:r>
      <w:r w:rsidRPr="00934BC1">
        <w:rPr>
          <w:b/>
          <w:sz w:val="26"/>
          <w:szCs w:val="26"/>
        </w:rPr>
        <w:t xml:space="preserve"> водоснабжения и водоотведения.</w:t>
      </w:r>
    </w:p>
    <w:p w:rsidR="00124632" w:rsidRDefault="00116DB3" w:rsidP="00124632">
      <w:pPr>
        <w:ind w:firstLine="709"/>
        <w:jc w:val="both"/>
        <w:rPr>
          <w:color w:val="000000"/>
          <w:sz w:val="26"/>
          <w:szCs w:val="26"/>
        </w:rPr>
      </w:pPr>
      <w:r>
        <w:rPr>
          <w:color w:val="000000"/>
          <w:sz w:val="26"/>
          <w:szCs w:val="26"/>
        </w:rPr>
        <w:t>Водоснабжение и водоотведение на территори</w:t>
      </w:r>
      <w:r w:rsidR="00311772">
        <w:rPr>
          <w:color w:val="000000"/>
          <w:sz w:val="26"/>
          <w:szCs w:val="26"/>
        </w:rPr>
        <w:t xml:space="preserve">ях сельских поселений </w:t>
      </w:r>
      <w:r>
        <w:rPr>
          <w:color w:val="000000"/>
          <w:sz w:val="26"/>
          <w:szCs w:val="26"/>
        </w:rPr>
        <w:t>обеспечива</w:t>
      </w:r>
      <w:r w:rsidR="00136BD9">
        <w:rPr>
          <w:color w:val="000000"/>
          <w:sz w:val="26"/>
          <w:szCs w:val="26"/>
        </w:rPr>
        <w:t>е</w:t>
      </w:r>
      <w:r>
        <w:rPr>
          <w:color w:val="000000"/>
          <w:sz w:val="26"/>
          <w:szCs w:val="26"/>
        </w:rPr>
        <w:t>т</w:t>
      </w:r>
      <w:r w:rsidR="00136BD9" w:rsidRPr="002D0235">
        <w:rPr>
          <w:sz w:val="26"/>
          <w:szCs w:val="26"/>
        </w:rPr>
        <w:t>Муниципальное предприятие «</w:t>
      </w:r>
      <w:r w:rsidR="00311772">
        <w:rPr>
          <w:sz w:val="26"/>
          <w:szCs w:val="26"/>
        </w:rPr>
        <w:t>Сервисбыт</w:t>
      </w:r>
      <w:r w:rsidR="00136BD9" w:rsidRPr="002D0235">
        <w:rPr>
          <w:sz w:val="26"/>
          <w:szCs w:val="26"/>
        </w:rPr>
        <w:t>»</w:t>
      </w:r>
      <w:r w:rsidR="00CD5743">
        <w:rPr>
          <w:sz w:val="26"/>
          <w:szCs w:val="26"/>
        </w:rPr>
        <w:t xml:space="preserve"> (</w:t>
      </w:r>
      <w:r>
        <w:rPr>
          <w:color w:val="000000"/>
          <w:sz w:val="26"/>
          <w:szCs w:val="26"/>
        </w:rPr>
        <w:t>МП «</w:t>
      </w:r>
      <w:r w:rsidR="00311772">
        <w:rPr>
          <w:color w:val="000000"/>
          <w:sz w:val="26"/>
          <w:szCs w:val="26"/>
        </w:rPr>
        <w:t>Сервисбыт</w:t>
      </w:r>
      <w:r>
        <w:rPr>
          <w:color w:val="000000"/>
          <w:sz w:val="26"/>
          <w:szCs w:val="26"/>
        </w:rPr>
        <w:t>»</w:t>
      </w:r>
      <w:r w:rsidR="00CD5743">
        <w:rPr>
          <w:color w:val="000000"/>
          <w:sz w:val="26"/>
          <w:szCs w:val="26"/>
        </w:rPr>
        <w:t>).</w:t>
      </w:r>
      <w:r w:rsidR="00124632">
        <w:rPr>
          <w:color w:val="000000"/>
          <w:sz w:val="26"/>
          <w:szCs w:val="26"/>
        </w:rPr>
        <w:t>Сведения о предприятии приведены в таблице 1.7.1</w:t>
      </w:r>
    </w:p>
    <w:p w:rsidR="00124632" w:rsidRDefault="00124632" w:rsidP="00487DA5">
      <w:pPr>
        <w:spacing w:after="120"/>
        <w:ind w:firstLine="709"/>
        <w:jc w:val="center"/>
        <w:rPr>
          <w:color w:val="000000"/>
          <w:sz w:val="26"/>
          <w:szCs w:val="26"/>
        </w:rPr>
      </w:pPr>
      <w:r>
        <w:rPr>
          <w:color w:val="000000"/>
          <w:sz w:val="26"/>
          <w:szCs w:val="26"/>
        </w:rPr>
        <w:t>Таблица 1.7.1 Сведения о предприятии МП «Сервисбыт»</w:t>
      </w:r>
    </w:p>
    <w:tbl>
      <w:tblPr>
        <w:tblW w:w="10191" w:type="dxa"/>
        <w:jc w:val="center"/>
        <w:tblLayout w:type="fixed"/>
        <w:tblCellMar>
          <w:left w:w="10" w:type="dxa"/>
          <w:right w:w="10" w:type="dxa"/>
        </w:tblCellMar>
        <w:tblLook w:val="0000"/>
      </w:tblPr>
      <w:tblGrid>
        <w:gridCol w:w="5117"/>
        <w:gridCol w:w="5074"/>
      </w:tblGrid>
      <w:tr w:rsidR="00002A4D" w:rsidRPr="00002A4D" w:rsidTr="00056337">
        <w:trPr>
          <w:trHeight w:val="227"/>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02A4D" w:rsidRPr="00002A4D" w:rsidRDefault="00002A4D" w:rsidP="00056337">
            <w:pPr>
              <w:pStyle w:val="Standard"/>
              <w:rPr>
                <w:sz w:val="26"/>
                <w:szCs w:val="26"/>
              </w:rPr>
            </w:pPr>
            <w:r w:rsidRPr="00002A4D">
              <w:rPr>
                <w:sz w:val="26"/>
                <w:szCs w:val="26"/>
              </w:rPr>
              <w:t>Полное наименование организации в соответствии с учредительными документами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Default="00002A4D" w:rsidP="00056337">
            <w:pPr>
              <w:pStyle w:val="Standard"/>
              <w:rPr>
                <w:sz w:val="26"/>
                <w:szCs w:val="26"/>
              </w:rPr>
            </w:pPr>
            <w:r w:rsidRPr="00002A4D">
              <w:rPr>
                <w:sz w:val="26"/>
                <w:szCs w:val="26"/>
              </w:rPr>
              <w:t>Муниципальное предприятие «Сервисбыт»</w:t>
            </w:r>
          </w:p>
          <w:p w:rsidR="00124632" w:rsidRPr="00002A4D" w:rsidRDefault="00124632" w:rsidP="00124632">
            <w:pPr>
              <w:pStyle w:val="Standard"/>
              <w:jc w:val="center"/>
              <w:rPr>
                <w:sz w:val="26"/>
                <w:szCs w:val="26"/>
              </w:rPr>
            </w:pPr>
            <w:r>
              <w:rPr>
                <w:sz w:val="26"/>
                <w:szCs w:val="26"/>
              </w:rPr>
              <w:t>МП «Сервисбыт»</w:t>
            </w:r>
          </w:p>
        </w:tc>
      </w:tr>
      <w:tr w:rsidR="00002A4D" w:rsidRPr="00002A4D" w:rsidTr="00002A4D">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02A4D" w:rsidRPr="00002A4D" w:rsidRDefault="00002A4D" w:rsidP="005E1030">
            <w:pPr>
              <w:pStyle w:val="Standard"/>
              <w:rPr>
                <w:sz w:val="26"/>
                <w:szCs w:val="26"/>
              </w:rPr>
            </w:pPr>
            <w:r w:rsidRPr="00002A4D">
              <w:rPr>
                <w:sz w:val="26"/>
                <w:szCs w:val="26"/>
              </w:rPr>
              <w:t>Ф.И.О. руководителя, должность</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Pr="00002A4D" w:rsidRDefault="00002A4D" w:rsidP="00002A4D">
            <w:pPr>
              <w:pStyle w:val="Standard"/>
              <w:snapToGrid w:val="0"/>
              <w:rPr>
                <w:sz w:val="26"/>
                <w:szCs w:val="26"/>
              </w:rPr>
            </w:pPr>
            <w:r w:rsidRPr="00002A4D">
              <w:rPr>
                <w:sz w:val="26"/>
                <w:szCs w:val="26"/>
              </w:rPr>
              <w:t>Директор Смирнов Вадим Витальевич</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Юридический 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157460 г. Макарьев, ул. М.Советская, д.12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Фактический полный почтовый</w:t>
            </w:r>
            <w:r w:rsidRPr="00002A4D">
              <w:rPr>
                <w:sz w:val="26"/>
                <w:szCs w:val="26"/>
              </w:rPr>
              <w:br/>
              <w:t>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Pr="00002A4D" w:rsidRDefault="00002A4D" w:rsidP="00056337">
            <w:pPr>
              <w:pStyle w:val="Standard"/>
              <w:snapToGrid w:val="0"/>
              <w:rPr>
                <w:sz w:val="26"/>
                <w:szCs w:val="26"/>
              </w:rPr>
            </w:pPr>
            <w:r w:rsidRPr="00002A4D">
              <w:rPr>
                <w:sz w:val="26"/>
                <w:szCs w:val="26"/>
              </w:rPr>
              <w:t>157460 г. Макарьев, ул. М.Советская, д.12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DD2449" w:rsidRDefault="00002A4D" w:rsidP="00056337">
            <w:pPr>
              <w:pStyle w:val="Standard"/>
              <w:rPr>
                <w:sz w:val="26"/>
                <w:szCs w:val="26"/>
              </w:rPr>
            </w:pPr>
            <w:r w:rsidRPr="00002A4D">
              <w:rPr>
                <w:sz w:val="26"/>
                <w:szCs w:val="26"/>
              </w:rPr>
              <w:t xml:space="preserve">Телефон по фактическому адресу, факс, </w:t>
            </w:r>
          </w:p>
          <w:p w:rsidR="00002A4D" w:rsidRPr="00002A4D" w:rsidRDefault="00002A4D" w:rsidP="00056337">
            <w:pPr>
              <w:pStyle w:val="Standard"/>
              <w:rPr>
                <w:sz w:val="26"/>
                <w:szCs w:val="26"/>
              </w:rPr>
            </w:pPr>
            <w:r w:rsidRPr="00002A4D">
              <w:rPr>
                <w:sz w:val="26"/>
                <w:szCs w:val="26"/>
              </w:rPr>
              <w:t>Е-</w:t>
            </w:r>
            <w:r w:rsidRPr="00002A4D">
              <w:rPr>
                <w:sz w:val="26"/>
                <w:szCs w:val="26"/>
                <w:lang w:val="en-US"/>
              </w:rPr>
              <w:t>mail</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DD2449" w:rsidRDefault="00DD2449" w:rsidP="00DD2449">
            <w:pPr>
              <w:pStyle w:val="Standard"/>
              <w:snapToGrid w:val="0"/>
              <w:rPr>
                <w:rStyle w:val="afb"/>
                <w:color w:val="auto"/>
                <w:sz w:val="26"/>
                <w:szCs w:val="26"/>
                <w:u w:val="none"/>
              </w:rPr>
            </w:pPr>
            <w:r w:rsidRPr="00002A4D">
              <w:rPr>
                <w:rStyle w:val="afb"/>
                <w:color w:val="auto"/>
                <w:sz w:val="26"/>
                <w:szCs w:val="26"/>
                <w:u w:val="none"/>
              </w:rPr>
              <w:t>(494-45) 55-4-75</w:t>
            </w:r>
          </w:p>
          <w:p w:rsidR="00002A4D" w:rsidRPr="00002A4D" w:rsidRDefault="00F940AC" w:rsidP="00DD2449">
            <w:pPr>
              <w:pStyle w:val="Standard"/>
              <w:snapToGrid w:val="0"/>
              <w:rPr>
                <w:sz w:val="26"/>
                <w:szCs w:val="26"/>
              </w:rPr>
            </w:pPr>
            <w:hyperlink r:id="rId25" w:anchor="compose?to=%22%D1%81%D0%B5%D1%80%D0%B2%D0%B8%D1%81%D0%B1%D1%8B%D1%82%22%20%3Cmpservisbyt%40yandex.ru%3E" w:history="1">
              <w:r w:rsidR="00002A4D" w:rsidRPr="00002A4D">
                <w:rPr>
                  <w:rStyle w:val="afb"/>
                  <w:color w:val="auto"/>
                  <w:sz w:val="26"/>
                  <w:szCs w:val="26"/>
                  <w:u w:val="none"/>
                </w:rPr>
                <w:t>mpservisbyt@yandex.ru</w:t>
              </w:r>
            </w:hyperlink>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ОГРН</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1024401634982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ИНН/КПП</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4416000262/441601001</w:t>
            </w:r>
          </w:p>
        </w:tc>
      </w:tr>
    </w:tbl>
    <w:p w:rsidR="00E5342D" w:rsidRDefault="00E5342D" w:rsidP="00124632">
      <w:pPr>
        <w:widowControl w:val="0"/>
        <w:autoSpaceDE w:val="0"/>
        <w:autoSpaceDN w:val="0"/>
        <w:adjustRightInd w:val="0"/>
        <w:spacing w:before="120"/>
        <w:ind w:firstLine="709"/>
        <w:jc w:val="both"/>
        <w:rPr>
          <w:color w:val="000000"/>
          <w:sz w:val="26"/>
          <w:szCs w:val="26"/>
        </w:rPr>
      </w:pPr>
      <w:r w:rsidRPr="00601B4B">
        <w:rPr>
          <w:sz w:val="26"/>
          <w:szCs w:val="26"/>
          <w:lang w:eastAsia="ar-SA"/>
        </w:rPr>
        <w:t>Постановлением администрации Макарьевского муниципального района №88 от 17.04.2019</w:t>
      </w:r>
      <w:r w:rsidR="00AA12E0">
        <w:rPr>
          <w:sz w:val="26"/>
          <w:szCs w:val="26"/>
          <w:lang w:eastAsia="ar-SA"/>
        </w:rPr>
        <w:t>г.</w:t>
      </w:r>
      <w:r w:rsidRPr="00601B4B">
        <w:rPr>
          <w:sz w:val="26"/>
          <w:szCs w:val="26"/>
          <w:lang w:eastAsia="ar-SA"/>
        </w:rPr>
        <w:t xml:space="preserve"> МП «Сервисбыт» наделен статусом гарантирующей организацией в границах сельских поселений</w:t>
      </w:r>
      <w:r w:rsidR="00912F0D">
        <w:rPr>
          <w:sz w:val="26"/>
          <w:szCs w:val="26"/>
          <w:lang w:eastAsia="ar-SA"/>
        </w:rPr>
        <w:t>.</w:t>
      </w:r>
    </w:p>
    <w:p w:rsidR="00796CE5" w:rsidRPr="00024016" w:rsidRDefault="00796CE5" w:rsidP="00796CE5">
      <w:pPr>
        <w:ind w:firstLine="567"/>
        <w:jc w:val="both"/>
        <w:rPr>
          <w:sz w:val="26"/>
          <w:szCs w:val="26"/>
        </w:rPr>
      </w:pPr>
      <w:r w:rsidRPr="00024016">
        <w:rPr>
          <w:sz w:val="26"/>
          <w:szCs w:val="26"/>
        </w:rPr>
        <w:t xml:space="preserve">Основными видами деятельности </w:t>
      </w:r>
      <w:r w:rsidR="00222A6D" w:rsidRPr="00024016">
        <w:rPr>
          <w:sz w:val="26"/>
          <w:szCs w:val="26"/>
        </w:rPr>
        <w:t>предприяти</w:t>
      </w:r>
      <w:r w:rsidR="0063267A">
        <w:rPr>
          <w:sz w:val="26"/>
          <w:szCs w:val="26"/>
        </w:rPr>
        <w:t>я</w:t>
      </w:r>
      <w:r w:rsidRPr="00024016">
        <w:rPr>
          <w:sz w:val="26"/>
          <w:szCs w:val="26"/>
        </w:rPr>
        <w:t xml:space="preserve"> являются:</w:t>
      </w:r>
    </w:p>
    <w:p w:rsidR="00F36CB3" w:rsidRPr="00024016" w:rsidRDefault="00F36CB3" w:rsidP="00912F0D">
      <w:pPr>
        <w:ind w:hanging="142"/>
        <w:jc w:val="both"/>
        <w:rPr>
          <w:color w:val="000000"/>
          <w:sz w:val="26"/>
          <w:szCs w:val="26"/>
        </w:rPr>
      </w:pPr>
      <w:r w:rsidRPr="00024016">
        <w:rPr>
          <w:color w:val="000000"/>
          <w:sz w:val="26"/>
          <w:szCs w:val="26"/>
        </w:rPr>
        <w:t>- забор воды из подземных и поверхностных источ</w:t>
      </w:r>
      <w:r w:rsidR="00912F0D">
        <w:rPr>
          <w:color w:val="000000"/>
          <w:sz w:val="26"/>
          <w:szCs w:val="26"/>
        </w:rPr>
        <w:t xml:space="preserve">ников, передача и распределение </w:t>
      </w:r>
      <w:r w:rsidRPr="00024016">
        <w:rPr>
          <w:color w:val="000000"/>
          <w:sz w:val="26"/>
          <w:szCs w:val="26"/>
        </w:rPr>
        <w:t>воды</w:t>
      </w:r>
      <w:r w:rsidR="00842203">
        <w:rPr>
          <w:color w:val="000000"/>
          <w:sz w:val="26"/>
          <w:szCs w:val="26"/>
        </w:rPr>
        <w:t xml:space="preserve"> потребителям</w:t>
      </w:r>
      <w:r w:rsidRPr="00024016">
        <w:rPr>
          <w:color w:val="000000"/>
          <w:sz w:val="26"/>
          <w:szCs w:val="26"/>
        </w:rPr>
        <w:t>;</w:t>
      </w:r>
    </w:p>
    <w:p w:rsidR="00F36CB3" w:rsidRDefault="00F36CB3" w:rsidP="00912F0D">
      <w:pPr>
        <w:jc w:val="both"/>
        <w:rPr>
          <w:color w:val="000000"/>
          <w:sz w:val="26"/>
          <w:szCs w:val="26"/>
        </w:rPr>
      </w:pPr>
      <w:r w:rsidRPr="00024016">
        <w:rPr>
          <w:color w:val="000000"/>
          <w:sz w:val="26"/>
          <w:szCs w:val="26"/>
        </w:rPr>
        <w:t xml:space="preserve">- содержание и ремонт объектов </w:t>
      </w:r>
      <w:r w:rsidR="00E20777">
        <w:rPr>
          <w:color w:val="000000"/>
          <w:sz w:val="26"/>
          <w:szCs w:val="26"/>
        </w:rPr>
        <w:t>систем водоснабжения</w:t>
      </w:r>
      <w:r w:rsidR="00F742C1">
        <w:rPr>
          <w:color w:val="000000"/>
          <w:sz w:val="26"/>
          <w:szCs w:val="26"/>
        </w:rPr>
        <w:t>.</w:t>
      </w:r>
    </w:p>
    <w:p w:rsidR="00C25205" w:rsidRDefault="00C25205" w:rsidP="00EF565A">
      <w:pPr>
        <w:ind w:firstLine="709"/>
        <w:jc w:val="both"/>
        <w:rPr>
          <w:color w:val="000000"/>
          <w:sz w:val="26"/>
          <w:szCs w:val="26"/>
        </w:rPr>
      </w:pPr>
      <w:r>
        <w:rPr>
          <w:color w:val="000000"/>
          <w:sz w:val="26"/>
          <w:szCs w:val="26"/>
        </w:rPr>
        <w:t>Общая ответственность за водоснабжение на территори</w:t>
      </w:r>
      <w:r w:rsidR="00912F0D">
        <w:rPr>
          <w:color w:val="000000"/>
          <w:sz w:val="26"/>
          <w:szCs w:val="26"/>
        </w:rPr>
        <w:t>ях сельских</w:t>
      </w:r>
      <w:r w:rsidR="00D00C4F">
        <w:rPr>
          <w:color w:val="000000"/>
          <w:sz w:val="26"/>
          <w:szCs w:val="26"/>
        </w:rPr>
        <w:t xml:space="preserve"> поселени</w:t>
      </w:r>
      <w:r w:rsidR="00912F0D">
        <w:rPr>
          <w:color w:val="000000"/>
          <w:sz w:val="26"/>
          <w:szCs w:val="26"/>
        </w:rPr>
        <w:t>й</w:t>
      </w:r>
      <w:r>
        <w:rPr>
          <w:color w:val="000000"/>
          <w:sz w:val="26"/>
          <w:szCs w:val="26"/>
        </w:rPr>
        <w:t>, контроль за деятельностью организаци</w:t>
      </w:r>
      <w:r w:rsidR="00CD5743">
        <w:rPr>
          <w:color w:val="000000"/>
          <w:sz w:val="26"/>
          <w:szCs w:val="26"/>
        </w:rPr>
        <w:t>и</w:t>
      </w:r>
      <w:r>
        <w:rPr>
          <w:color w:val="000000"/>
          <w:sz w:val="26"/>
          <w:szCs w:val="26"/>
        </w:rPr>
        <w:t xml:space="preserve"> ВКХ лежит на</w:t>
      </w:r>
      <w:r w:rsidR="00487DA5">
        <w:rPr>
          <w:color w:val="000000"/>
          <w:sz w:val="26"/>
          <w:szCs w:val="26"/>
        </w:rPr>
        <w:t xml:space="preserve"> г</w:t>
      </w:r>
      <w:r w:rsidR="00912F0D">
        <w:rPr>
          <w:color w:val="000000"/>
          <w:sz w:val="26"/>
          <w:szCs w:val="26"/>
        </w:rPr>
        <w:t>лавах сельских поселений</w:t>
      </w:r>
      <w:r w:rsidR="00487DA5">
        <w:rPr>
          <w:color w:val="000000"/>
          <w:sz w:val="26"/>
          <w:szCs w:val="26"/>
        </w:rPr>
        <w:t xml:space="preserve"> и </w:t>
      </w:r>
      <w:r>
        <w:rPr>
          <w:color w:val="000000"/>
          <w:sz w:val="26"/>
          <w:szCs w:val="26"/>
        </w:rPr>
        <w:t xml:space="preserve"> администрации </w:t>
      </w:r>
      <w:r w:rsidR="00E5342D">
        <w:rPr>
          <w:color w:val="000000"/>
          <w:sz w:val="26"/>
          <w:szCs w:val="26"/>
        </w:rPr>
        <w:t>муниципального района</w:t>
      </w:r>
      <w:r>
        <w:rPr>
          <w:color w:val="000000"/>
          <w:sz w:val="26"/>
          <w:szCs w:val="26"/>
        </w:rPr>
        <w:t>.</w:t>
      </w:r>
    </w:p>
    <w:p w:rsidR="009B39E8" w:rsidRPr="006A3BED" w:rsidRDefault="009B39E8" w:rsidP="00FF6733">
      <w:pPr>
        <w:spacing w:before="120" w:after="120"/>
        <w:jc w:val="both"/>
        <w:rPr>
          <w:sz w:val="28"/>
          <w:szCs w:val="28"/>
        </w:rPr>
      </w:pPr>
      <w:r w:rsidRPr="006A3BED">
        <w:rPr>
          <w:b/>
          <w:sz w:val="28"/>
          <w:szCs w:val="28"/>
        </w:rPr>
        <w:t>2</w:t>
      </w:r>
      <w:r w:rsidR="00A25360" w:rsidRPr="006A3BED">
        <w:rPr>
          <w:b/>
          <w:sz w:val="28"/>
          <w:szCs w:val="28"/>
        </w:rPr>
        <w:t>.</w:t>
      </w:r>
      <w:r w:rsidRPr="006A3BED">
        <w:rPr>
          <w:b/>
          <w:sz w:val="28"/>
          <w:szCs w:val="28"/>
        </w:rPr>
        <w:t xml:space="preserve">  Схема водоснабжения</w:t>
      </w:r>
      <w:r w:rsidR="00B9091B" w:rsidRPr="006A3BED">
        <w:rPr>
          <w:b/>
          <w:sz w:val="28"/>
          <w:szCs w:val="28"/>
        </w:rPr>
        <w:t>.</w:t>
      </w:r>
    </w:p>
    <w:p w:rsidR="009B39E8" w:rsidRPr="007E1A0A" w:rsidRDefault="008158A7" w:rsidP="00FF6733">
      <w:pPr>
        <w:spacing w:before="120" w:after="120"/>
        <w:rPr>
          <w:b/>
          <w:sz w:val="26"/>
          <w:szCs w:val="26"/>
        </w:rPr>
      </w:pPr>
      <w:r w:rsidRPr="007E1A0A">
        <w:rPr>
          <w:b/>
          <w:sz w:val="26"/>
          <w:szCs w:val="26"/>
        </w:rPr>
        <w:t xml:space="preserve">2.1 </w:t>
      </w:r>
      <w:r w:rsidR="009B39E8" w:rsidRPr="007E1A0A">
        <w:rPr>
          <w:b/>
          <w:sz w:val="26"/>
          <w:szCs w:val="26"/>
        </w:rPr>
        <w:t xml:space="preserve">Существующее положение в сфере водоснабжения </w:t>
      </w:r>
      <w:r w:rsidR="00E5342D">
        <w:rPr>
          <w:b/>
          <w:sz w:val="26"/>
          <w:szCs w:val="26"/>
        </w:rPr>
        <w:t>муниципального района</w:t>
      </w:r>
      <w:r w:rsidR="009B39E8" w:rsidRPr="007E1A0A">
        <w:rPr>
          <w:b/>
          <w:sz w:val="26"/>
          <w:szCs w:val="26"/>
        </w:rPr>
        <w:t>.</w:t>
      </w:r>
    </w:p>
    <w:p w:rsidR="009B39E8" w:rsidRPr="0045467D" w:rsidRDefault="009B39E8" w:rsidP="00FF6733">
      <w:pPr>
        <w:spacing w:before="120" w:after="120"/>
        <w:jc w:val="both"/>
        <w:rPr>
          <w:b/>
          <w:sz w:val="28"/>
          <w:szCs w:val="28"/>
        </w:rPr>
      </w:pPr>
      <w:r w:rsidRPr="007E1A0A">
        <w:rPr>
          <w:b/>
          <w:sz w:val="26"/>
          <w:szCs w:val="26"/>
        </w:rPr>
        <w:t>2.1.1 Структура системы водоснабжения</w:t>
      </w:r>
      <w:r w:rsidR="00A33722">
        <w:rPr>
          <w:b/>
          <w:sz w:val="26"/>
          <w:szCs w:val="26"/>
        </w:rPr>
        <w:t>.</w:t>
      </w:r>
    </w:p>
    <w:p w:rsidR="00E15752" w:rsidRDefault="00E15752" w:rsidP="00E15752">
      <w:pPr>
        <w:ind w:firstLine="567"/>
        <w:jc w:val="both"/>
        <w:rPr>
          <w:color w:val="000000"/>
          <w:sz w:val="26"/>
          <w:szCs w:val="26"/>
        </w:rPr>
      </w:pPr>
      <w:r>
        <w:rPr>
          <w:color w:val="000000"/>
          <w:sz w:val="26"/>
          <w:szCs w:val="26"/>
        </w:rPr>
        <w:t xml:space="preserve">На предприятие МП «Сервисбыт» возложены обязательства по оказанию услуг холодного водоснабжения сельских поселений Макарьевского муниципального района </w:t>
      </w:r>
      <w:r>
        <w:rPr>
          <w:color w:val="000000"/>
          <w:sz w:val="26"/>
          <w:szCs w:val="26"/>
        </w:rPr>
        <w:lastRenderedPageBreak/>
        <w:t>Костромской области и выполнение мероприятий по обслуживанию и содержанию водопроводного хозяйства</w:t>
      </w:r>
      <w:r w:rsidR="003C3D89">
        <w:rPr>
          <w:color w:val="000000"/>
          <w:sz w:val="26"/>
          <w:szCs w:val="26"/>
        </w:rPr>
        <w:t xml:space="preserve"> для бесперебойного и качественного водоснабжения</w:t>
      </w:r>
      <w:r>
        <w:rPr>
          <w:color w:val="000000"/>
          <w:sz w:val="26"/>
          <w:szCs w:val="26"/>
        </w:rPr>
        <w:t>.</w:t>
      </w:r>
    </w:p>
    <w:p w:rsidR="00CD5743" w:rsidRDefault="00CD5743" w:rsidP="00CD5743">
      <w:pPr>
        <w:widowControl w:val="0"/>
        <w:autoSpaceDE w:val="0"/>
        <w:autoSpaceDN w:val="0"/>
        <w:adjustRightInd w:val="0"/>
        <w:ind w:firstLine="709"/>
        <w:jc w:val="both"/>
        <w:rPr>
          <w:color w:val="000000"/>
          <w:sz w:val="26"/>
          <w:szCs w:val="26"/>
        </w:rPr>
      </w:pPr>
      <w:r>
        <w:rPr>
          <w:color w:val="000000"/>
          <w:sz w:val="26"/>
          <w:szCs w:val="26"/>
        </w:rPr>
        <w:t xml:space="preserve">Перечень муниципального имущества, переданного </w:t>
      </w:r>
      <w:r w:rsidR="00487DA5" w:rsidRPr="004D28F8">
        <w:rPr>
          <w:sz w:val="26"/>
          <w:szCs w:val="26"/>
        </w:rPr>
        <w:t>администраци</w:t>
      </w:r>
      <w:r w:rsidR="00487DA5">
        <w:rPr>
          <w:sz w:val="26"/>
          <w:szCs w:val="26"/>
        </w:rPr>
        <w:t>еймуниципального района</w:t>
      </w:r>
      <w:r>
        <w:rPr>
          <w:color w:val="000000"/>
          <w:sz w:val="26"/>
          <w:szCs w:val="26"/>
        </w:rPr>
        <w:t>в эксплуатацию МП «</w:t>
      </w:r>
      <w:r w:rsidR="00E5342D">
        <w:rPr>
          <w:color w:val="000000"/>
          <w:sz w:val="26"/>
          <w:szCs w:val="26"/>
        </w:rPr>
        <w:t>Сервисбыт</w:t>
      </w:r>
      <w:r>
        <w:rPr>
          <w:color w:val="000000"/>
          <w:sz w:val="26"/>
          <w:szCs w:val="26"/>
        </w:rPr>
        <w:t xml:space="preserve">» приведен в таблице </w:t>
      </w:r>
      <w:r w:rsidR="00E5342D">
        <w:rPr>
          <w:color w:val="000000"/>
          <w:sz w:val="26"/>
          <w:szCs w:val="26"/>
        </w:rPr>
        <w:t>1.2.</w:t>
      </w:r>
      <w:r w:rsidR="00C53978">
        <w:rPr>
          <w:color w:val="000000"/>
          <w:sz w:val="26"/>
          <w:szCs w:val="26"/>
        </w:rPr>
        <w:t>6.</w:t>
      </w:r>
    </w:p>
    <w:p w:rsidR="00600C48" w:rsidRDefault="0009527D" w:rsidP="008B40A8">
      <w:pPr>
        <w:overflowPunct w:val="0"/>
        <w:autoSpaceDN w:val="0"/>
        <w:adjustRightInd w:val="0"/>
        <w:ind w:right="62" w:firstLine="709"/>
        <w:jc w:val="both"/>
        <w:rPr>
          <w:sz w:val="26"/>
          <w:szCs w:val="26"/>
        </w:rPr>
      </w:pPr>
      <w:r w:rsidRPr="002F0755">
        <w:rPr>
          <w:sz w:val="26"/>
          <w:szCs w:val="26"/>
        </w:rPr>
        <w:t xml:space="preserve">Технические характеристики установленного </w:t>
      </w:r>
      <w:r>
        <w:rPr>
          <w:sz w:val="26"/>
          <w:szCs w:val="26"/>
        </w:rPr>
        <w:t xml:space="preserve">насосного </w:t>
      </w:r>
      <w:r w:rsidRPr="002F0755">
        <w:rPr>
          <w:sz w:val="26"/>
          <w:szCs w:val="26"/>
        </w:rPr>
        <w:t>оборудования на источниках водоснабжения</w:t>
      </w:r>
      <w:r>
        <w:rPr>
          <w:sz w:val="26"/>
          <w:szCs w:val="26"/>
        </w:rPr>
        <w:t xml:space="preserve"> приведены в таблице 1.</w:t>
      </w:r>
      <w:r w:rsidR="00E5342D">
        <w:rPr>
          <w:sz w:val="26"/>
          <w:szCs w:val="26"/>
        </w:rPr>
        <w:t>2</w:t>
      </w:r>
      <w:r>
        <w:rPr>
          <w:sz w:val="26"/>
          <w:szCs w:val="26"/>
        </w:rPr>
        <w:t>.</w:t>
      </w:r>
      <w:r w:rsidR="00BD2DAD">
        <w:rPr>
          <w:sz w:val="26"/>
          <w:szCs w:val="26"/>
        </w:rPr>
        <w:t>8</w:t>
      </w:r>
      <w:r w:rsidR="00C53978" w:rsidRPr="008B40A8">
        <w:rPr>
          <w:sz w:val="26"/>
          <w:szCs w:val="26"/>
        </w:rPr>
        <w:t>.</w:t>
      </w:r>
      <w:r w:rsidR="008B40A8" w:rsidRPr="008B40A8">
        <w:rPr>
          <w:sz w:val="26"/>
          <w:szCs w:val="26"/>
        </w:rPr>
        <w:t>Сведения</w:t>
      </w:r>
      <w:r w:rsidR="008B40A8">
        <w:rPr>
          <w:sz w:val="26"/>
          <w:szCs w:val="26"/>
        </w:rPr>
        <w:t xml:space="preserve"> о в</w:t>
      </w:r>
      <w:r w:rsidRPr="002F0755">
        <w:rPr>
          <w:sz w:val="26"/>
          <w:szCs w:val="26"/>
        </w:rPr>
        <w:t>одопроводны</w:t>
      </w:r>
      <w:r w:rsidR="008B40A8">
        <w:rPr>
          <w:sz w:val="26"/>
          <w:szCs w:val="26"/>
        </w:rPr>
        <w:t>х</w:t>
      </w:r>
      <w:r w:rsidRPr="002F0755">
        <w:rPr>
          <w:sz w:val="26"/>
          <w:szCs w:val="26"/>
        </w:rPr>
        <w:t xml:space="preserve"> сет</w:t>
      </w:r>
      <w:r w:rsidR="008B40A8">
        <w:rPr>
          <w:sz w:val="26"/>
          <w:szCs w:val="26"/>
        </w:rPr>
        <w:t>ях</w:t>
      </w:r>
      <w:r w:rsidR="00075DBB" w:rsidRPr="00C53978">
        <w:rPr>
          <w:sz w:val="26"/>
          <w:szCs w:val="26"/>
        </w:rPr>
        <w:t>сельских</w:t>
      </w:r>
      <w:r w:rsidRPr="00C53978">
        <w:rPr>
          <w:sz w:val="26"/>
          <w:szCs w:val="26"/>
        </w:rPr>
        <w:t xml:space="preserve"> поселени</w:t>
      </w:r>
      <w:r w:rsidR="00075DBB" w:rsidRPr="00C53978">
        <w:rPr>
          <w:sz w:val="26"/>
          <w:szCs w:val="26"/>
        </w:rPr>
        <w:t>й</w:t>
      </w:r>
      <w:r w:rsidRPr="00C53978">
        <w:rPr>
          <w:sz w:val="26"/>
          <w:szCs w:val="26"/>
        </w:rPr>
        <w:t>Макарьев</w:t>
      </w:r>
      <w:r w:rsidR="00075DBB" w:rsidRPr="00C53978">
        <w:rPr>
          <w:sz w:val="26"/>
          <w:szCs w:val="26"/>
        </w:rPr>
        <w:t>ского муниципального района</w:t>
      </w:r>
      <w:r>
        <w:rPr>
          <w:sz w:val="26"/>
          <w:szCs w:val="26"/>
        </w:rPr>
        <w:t xml:space="preserve"> приведены в таблице 1.3</w:t>
      </w:r>
      <w:r w:rsidR="00600C48">
        <w:rPr>
          <w:sz w:val="26"/>
          <w:szCs w:val="26"/>
        </w:rPr>
        <w:t>.1.</w:t>
      </w:r>
    </w:p>
    <w:p w:rsidR="0009527D" w:rsidRDefault="00E5342D" w:rsidP="005E1030">
      <w:pPr>
        <w:overflowPunct w:val="0"/>
        <w:spacing w:line="289" w:lineRule="exact"/>
        <w:ind w:right="57" w:firstLine="709"/>
        <w:jc w:val="both"/>
        <w:rPr>
          <w:sz w:val="26"/>
          <w:szCs w:val="26"/>
        </w:rPr>
      </w:pPr>
      <w:r>
        <w:rPr>
          <w:sz w:val="26"/>
          <w:szCs w:val="26"/>
        </w:rPr>
        <w:t xml:space="preserve">Общая протяженность водопроводных сетей </w:t>
      </w:r>
      <w:r w:rsidR="005E1030">
        <w:rPr>
          <w:sz w:val="26"/>
          <w:szCs w:val="26"/>
        </w:rPr>
        <w:t xml:space="preserve">на территориях сельских поселений </w:t>
      </w:r>
      <w:r>
        <w:rPr>
          <w:sz w:val="26"/>
          <w:szCs w:val="26"/>
        </w:rPr>
        <w:t xml:space="preserve">составляет </w:t>
      </w:r>
      <w:r w:rsidR="00FC0296" w:rsidRPr="00A50FA8">
        <w:rPr>
          <w:sz w:val="26"/>
          <w:szCs w:val="26"/>
        </w:rPr>
        <w:t>51,288</w:t>
      </w:r>
      <w:r w:rsidRPr="00A50FA8">
        <w:rPr>
          <w:sz w:val="26"/>
          <w:szCs w:val="26"/>
        </w:rPr>
        <w:t xml:space="preserve"> км</w:t>
      </w:r>
      <w:r w:rsidR="00A33722">
        <w:rPr>
          <w:sz w:val="26"/>
          <w:szCs w:val="26"/>
        </w:rPr>
        <w:t xml:space="preserve">, в обслуживании МП «Сервисбыт» находится </w:t>
      </w:r>
      <w:r w:rsidR="00876054" w:rsidRPr="00A50FA8">
        <w:rPr>
          <w:sz w:val="26"/>
          <w:szCs w:val="26"/>
        </w:rPr>
        <w:t>38,039</w:t>
      </w:r>
      <w:r w:rsidR="00A33722">
        <w:rPr>
          <w:sz w:val="26"/>
          <w:szCs w:val="26"/>
        </w:rPr>
        <w:t>км сетей</w:t>
      </w:r>
      <w:r>
        <w:rPr>
          <w:sz w:val="26"/>
          <w:szCs w:val="26"/>
        </w:rPr>
        <w:t>.</w:t>
      </w:r>
    </w:p>
    <w:p w:rsidR="005929C9" w:rsidRPr="00B31EB3" w:rsidRDefault="00C12676" w:rsidP="00D011D0">
      <w:pPr>
        <w:pStyle w:val="afa"/>
        <w:ind w:firstLine="709"/>
        <w:rPr>
          <w:rFonts w:ascii="Times New Roman" w:hAnsi="Times New Roman" w:cs="Times New Roman"/>
          <w:sz w:val="26"/>
          <w:szCs w:val="26"/>
        </w:rPr>
      </w:pPr>
      <w:r w:rsidRPr="00B31EB3">
        <w:rPr>
          <w:rFonts w:ascii="Times New Roman" w:hAnsi="Times New Roman" w:cs="Times New Roman"/>
          <w:sz w:val="26"/>
          <w:szCs w:val="26"/>
        </w:rPr>
        <w:t xml:space="preserve">Вследствие длительной эксплуатации водопроводные сети </w:t>
      </w:r>
      <w:r w:rsidR="000F1546">
        <w:rPr>
          <w:rFonts w:ascii="Times New Roman" w:hAnsi="Times New Roman" w:cs="Times New Roman"/>
          <w:sz w:val="26"/>
          <w:szCs w:val="26"/>
        </w:rPr>
        <w:t>1970г</w:t>
      </w:r>
      <w:r w:rsidR="00600C48">
        <w:rPr>
          <w:rFonts w:ascii="Times New Roman" w:hAnsi="Times New Roman" w:cs="Times New Roman"/>
          <w:sz w:val="26"/>
          <w:szCs w:val="26"/>
        </w:rPr>
        <w:t>ода</w:t>
      </w:r>
      <w:r w:rsidR="00BC014E">
        <w:rPr>
          <w:rFonts w:ascii="Times New Roman" w:hAnsi="Times New Roman" w:cs="Times New Roman"/>
          <w:sz w:val="26"/>
          <w:szCs w:val="26"/>
        </w:rPr>
        <w:t xml:space="preserve"> строительства</w:t>
      </w:r>
      <w:r w:rsidRPr="00B31EB3">
        <w:rPr>
          <w:rFonts w:ascii="Times New Roman" w:hAnsi="Times New Roman" w:cs="Times New Roman"/>
          <w:sz w:val="26"/>
          <w:szCs w:val="26"/>
        </w:rPr>
        <w:t xml:space="preserve">имеют значительный физический износ. </w:t>
      </w:r>
      <w:r w:rsidR="00E40EB6" w:rsidRPr="00B31EB3">
        <w:rPr>
          <w:rFonts w:ascii="Times New Roman" w:hAnsi="Times New Roman" w:cs="Times New Roman"/>
          <w:sz w:val="26"/>
          <w:szCs w:val="26"/>
        </w:rPr>
        <w:t>С</w:t>
      </w:r>
      <w:r w:rsidR="005929C9" w:rsidRPr="00B31EB3">
        <w:rPr>
          <w:rFonts w:ascii="Times New Roman" w:hAnsi="Times New Roman" w:cs="Times New Roman"/>
          <w:sz w:val="26"/>
          <w:szCs w:val="26"/>
        </w:rPr>
        <w:t>остояние се</w:t>
      </w:r>
      <w:r w:rsidRPr="00B31EB3">
        <w:rPr>
          <w:rFonts w:ascii="Times New Roman" w:hAnsi="Times New Roman" w:cs="Times New Roman"/>
          <w:sz w:val="26"/>
          <w:szCs w:val="26"/>
        </w:rPr>
        <w:t>тей не везде удовлетворительное</w:t>
      </w:r>
      <w:r w:rsidR="008F066C" w:rsidRPr="00B31EB3">
        <w:rPr>
          <w:rFonts w:ascii="Times New Roman" w:hAnsi="Times New Roman" w:cs="Times New Roman"/>
          <w:sz w:val="26"/>
          <w:szCs w:val="26"/>
        </w:rPr>
        <w:t xml:space="preserve">, </w:t>
      </w:r>
      <w:r w:rsidR="00ED1222" w:rsidRPr="00B31EB3">
        <w:rPr>
          <w:rFonts w:ascii="Times New Roman" w:hAnsi="Times New Roman" w:cs="Times New Roman"/>
          <w:sz w:val="26"/>
          <w:szCs w:val="26"/>
        </w:rPr>
        <w:t xml:space="preserve">трубопроводы изнутри заросли грязью, отложениями окислов железа и солей жесткости, </w:t>
      </w:r>
      <w:r w:rsidR="008F066C" w:rsidRPr="00B31EB3">
        <w:rPr>
          <w:rFonts w:ascii="Times New Roman" w:hAnsi="Times New Roman" w:cs="Times New Roman"/>
          <w:sz w:val="26"/>
          <w:szCs w:val="26"/>
        </w:rPr>
        <w:t xml:space="preserve">поэтому </w:t>
      </w:r>
      <w:r w:rsidR="00ED1222" w:rsidRPr="00B31EB3">
        <w:rPr>
          <w:rFonts w:ascii="Times New Roman" w:hAnsi="Times New Roman" w:cs="Times New Roman"/>
          <w:sz w:val="26"/>
          <w:szCs w:val="26"/>
        </w:rPr>
        <w:t xml:space="preserve">трубопроводы </w:t>
      </w:r>
      <w:r w:rsidR="00E40EB6" w:rsidRPr="00B31EB3">
        <w:rPr>
          <w:rFonts w:ascii="Times New Roman" w:hAnsi="Times New Roman" w:cs="Times New Roman"/>
          <w:sz w:val="26"/>
          <w:szCs w:val="26"/>
        </w:rPr>
        <w:t>имеют недостаточную пропускную способность и требуют замены.</w:t>
      </w:r>
    </w:p>
    <w:p w:rsidR="00B47E9B" w:rsidRDefault="00416FB0" w:rsidP="00416FB0">
      <w:pPr>
        <w:widowControl w:val="0"/>
        <w:autoSpaceDE w:val="0"/>
        <w:autoSpaceDN w:val="0"/>
        <w:adjustRightInd w:val="0"/>
        <w:ind w:right="-7" w:firstLine="684"/>
        <w:jc w:val="both"/>
        <w:rPr>
          <w:sz w:val="26"/>
          <w:szCs w:val="26"/>
        </w:rPr>
      </w:pPr>
      <w:r w:rsidRPr="00B31EB3">
        <w:rPr>
          <w:sz w:val="26"/>
          <w:szCs w:val="26"/>
        </w:rPr>
        <w:t>Большое количество ветхих водопроводных сетей служит причиной большого числа аварий на сетях и</w:t>
      </w:r>
      <w:r w:rsidR="008F066C" w:rsidRPr="00B31EB3">
        <w:rPr>
          <w:sz w:val="26"/>
          <w:szCs w:val="26"/>
        </w:rPr>
        <w:t>,</w:t>
      </w:r>
      <w:r w:rsidR="00E40EB6" w:rsidRPr="00B31EB3">
        <w:rPr>
          <w:sz w:val="26"/>
          <w:szCs w:val="26"/>
        </w:rPr>
        <w:t>как следствие</w:t>
      </w:r>
      <w:r w:rsidR="008F066C" w:rsidRPr="00B31EB3">
        <w:rPr>
          <w:sz w:val="26"/>
          <w:szCs w:val="26"/>
        </w:rPr>
        <w:t>,</w:t>
      </w:r>
      <w:r w:rsidR="00ED1222" w:rsidRPr="00B31EB3">
        <w:rPr>
          <w:sz w:val="26"/>
          <w:szCs w:val="26"/>
        </w:rPr>
        <w:t>сверхнормативных</w:t>
      </w:r>
      <w:r w:rsidRPr="00B31EB3">
        <w:rPr>
          <w:sz w:val="26"/>
          <w:szCs w:val="26"/>
        </w:rPr>
        <w:t xml:space="preserve"> утечек воды.</w:t>
      </w:r>
    </w:p>
    <w:p w:rsidR="00600C48" w:rsidRDefault="00266F44" w:rsidP="00266F44">
      <w:pPr>
        <w:ind w:firstLine="567"/>
        <w:jc w:val="both"/>
        <w:rPr>
          <w:sz w:val="26"/>
          <w:szCs w:val="26"/>
        </w:rPr>
      </w:pPr>
      <w:r w:rsidRPr="00B31EB3">
        <w:rPr>
          <w:sz w:val="26"/>
          <w:szCs w:val="26"/>
        </w:rPr>
        <w:t xml:space="preserve">Счетчиков учета поднятой воды </w:t>
      </w:r>
      <w:r w:rsidR="00ED1222" w:rsidRPr="00B31EB3">
        <w:rPr>
          <w:sz w:val="26"/>
          <w:szCs w:val="26"/>
        </w:rPr>
        <w:t>на скважинах не установлено</w:t>
      </w:r>
      <w:r w:rsidRPr="00B31EB3">
        <w:rPr>
          <w:sz w:val="26"/>
          <w:szCs w:val="26"/>
        </w:rPr>
        <w:t xml:space="preserve">. </w:t>
      </w:r>
    </w:p>
    <w:p w:rsidR="00DB7EC7" w:rsidRDefault="00600C48" w:rsidP="00600C48">
      <w:pPr>
        <w:ind w:firstLine="709"/>
        <w:jc w:val="both"/>
        <w:rPr>
          <w:sz w:val="26"/>
          <w:szCs w:val="26"/>
        </w:rPr>
      </w:pPr>
      <w:r>
        <w:rPr>
          <w:sz w:val="26"/>
          <w:szCs w:val="26"/>
        </w:rPr>
        <w:t xml:space="preserve">В населенных пунктах, в случае отсутствия приборов учета потребленной воды, плата с потребителей взимается по установленным нормативам водопотребления. </w:t>
      </w:r>
    </w:p>
    <w:p w:rsidR="00600C48" w:rsidRPr="00600C48" w:rsidRDefault="00600C48" w:rsidP="00600C48">
      <w:pPr>
        <w:ind w:firstLine="709"/>
        <w:jc w:val="both"/>
        <w:rPr>
          <w:sz w:val="26"/>
          <w:szCs w:val="26"/>
        </w:rPr>
      </w:pPr>
      <w:r w:rsidRPr="00600C48">
        <w:rPr>
          <w:sz w:val="26"/>
          <w:szCs w:val="26"/>
        </w:rPr>
        <w:t>Расход воды в жилом секторе принят в соответствии с удельными среднесуточными нормами водопотребления</w:t>
      </w:r>
      <w:r w:rsidR="00124D16">
        <w:rPr>
          <w:sz w:val="26"/>
          <w:szCs w:val="26"/>
        </w:rPr>
        <w:t>,</w:t>
      </w:r>
      <w:r w:rsidR="00124D16">
        <w:rPr>
          <w:noProof/>
          <w:sz w:val="26"/>
          <w:szCs w:val="26"/>
        </w:rPr>
        <w:t>утвержденными</w:t>
      </w:r>
      <w:r w:rsidR="00124D16" w:rsidRPr="00A35B2E">
        <w:rPr>
          <w:noProof/>
          <w:sz w:val="26"/>
          <w:szCs w:val="26"/>
        </w:rPr>
        <w:t xml:space="preserve"> постановлением Департаментом ТЭК и жилищно-коммунального хозяйства Костромской области от 28 мая 2013 года  № 4-</w:t>
      </w:r>
      <w:r w:rsidR="00124D16">
        <w:rPr>
          <w:noProof/>
          <w:sz w:val="26"/>
          <w:szCs w:val="26"/>
        </w:rPr>
        <w:t>Н</w:t>
      </w:r>
      <w:r w:rsidR="00124D16" w:rsidRPr="00124D16">
        <w:rPr>
          <w:noProof/>
          <w:sz w:val="26"/>
          <w:szCs w:val="26"/>
        </w:rPr>
        <w:t>П</w:t>
      </w:r>
      <w:r w:rsidRPr="00124D16">
        <w:rPr>
          <w:sz w:val="26"/>
          <w:szCs w:val="26"/>
        </w:rPr>
        <w:t>.</w:t>
      </w:r>
    </w:p>
    <w:p w:rsidR="00600C48" w:rsidRPr="00600C48" w:rsidRDefault="00600C48" w:rsidP="00600C48">
      <w:pPr>
        <w:jc w:val="both"/>
        <w:rPr>
          <w:sz w:val="26"/>
          <w:szCs w:val="26"/>
        </w:rPr>
      </w:pPr>
      <w:r w:rsidRPr="00600C48">
        <w:rPr>
          <w:sz w:val="26"/>
          <w:szCs w:val="26"/>
        </w:rPr>
        <w:t xml:space="preserve">          Забор воды на поливку зеленых насаждений рекомендуется производить из естественных источников воды, расположенных на территории населенных пунктов.</w:t>
      </w:r>
    </w:p>
    <w:p w:rsidR="00600C48" w:rsidRPr="00600C48" w:rsidRDefault="00600C48" w:rsidP="00600C48">
      <w:pPr>
        <w:jc w:val="both"/>
        <w:rPr>
          <w:sz w:val="26"/>
          <w:szCs w:val="26"/>
        </w:rPr>
      </w:pPr>
      <w:r w:rsidRPr="00600C48">
        <w:rPr>
          <w:sz w:val="26"/>
          <w:szCs w:val="26"/>
        </w:rPr>
        <w:t xml:space="preserve">         Количество воды для нужд предприятий, обеспечивающих население продуктами и неучтенные расходы, прин</w:t>
      </w:r>
      <w:r>
        <w:rPr>
          <w:sz w:val="26"/>
          <w:szCs w:val="26"/>
        </w:rPr>
        <w:t>имаются</w:t>
      </w:r>
      <w:r w:rsidRPr="00600C48">
        <w:rPr>
          <w:sz w:val="26"/>
          <w:szCs w:val="26"/>
        </w:rPr>
        <w:t xml:space="preserve"> дополнительно в размере 20% суммарного расхода воды на хозяйственно-питьевые нужды населенного пункта.</w:t>
      </w:r>
    </w:p>
    <w:p w:rsidR="00A33B21" w:rsidRPr="00B31EB3" w:rsidRDefault="00DB7EC7" w:rsidP="00266F44">
      <w:pPr>
        <w:ind w:firstLine="567"/>
        <w:jc w:val="both"/>
        <w:rPr>
          <w:sz w:val="26"/>
          <w:szCs w:val="26"/>
        </w:rPr>
      </w:pPr>
      <w:r>
        <w:rPr>
          <w:sz w:val="26"/>
          <w:szCs w:val="26"/>
        </w:rPr>
        <w:t>У</w:t>
      </w:r>
      <w:r w:rsidR="00E17F48" w:rsidRPr="00B31EB3">
        <w:rPr>
          <w:sz w:val="26"/>
          <w:szCs w:val="26"/>
        </w:rPr>
        <w:t xml:space="preserve">чет количества поднятой воды </w:t>
      </w:r>
      <w:r w:rsidR="00600C48">
        <w:rPr>
          <w:sz w:val="26"/>
          <w:szCs w:val="26"/>
        </w:rPr>
        <w:t>можно выполнить</w:t>
      </w:r>
      <w:r>
        <w:rPr>
          <w:sz w:val="26"/>
          <w:szCs w:val="26"/>
        </w:rPr>
        <w:t xml:space="preserve">, используя </w:t>
      </w:r>
      <w:r w:rsidR="00124D16">
        <w:rPr>
          <w:sz w:val="26"/>
          <w:szCs w:val="26"/>
        </w:rPr>
        <w:t xml:space="preserve">данные </w:t>
      </w:r>
      <w:r w:rsidR="00E17F48" w:rsidRPr="00B31EB3">
        <w:rPr>
          <w:sz w:val="26"/>
          <w:szCs w:val="26"/>
        </w:rPr>
        <w:t xml:space="preserve">о производительности установленных </w:t>
      </w:r>
      <w:r w:rsidR="00ED1222" w:rsidRPr="00B31EB3">
        <w:rPr>
          <w:sz w:val="26"/>
          <w:szCs w:val="26"/>
        </w:rPr>
        <w:t>скважинных насосов</w:t>
      </w:r>
      <w:r w:rsidR="00124D16">
        <w:rPr>
          <w:sz w:val="26"/>
          <w:szCs w:val="26"/>
        </w:rPr>
        <w:t>,</w:t>
      </w:r>
      <w:r w:rsidR="00161803">
        <w:rPr>
          <w:sz w:val="26"/>
          <w:szCs w:val="26"/>
        </w:rPr>
        <w:t xml:space="preserve"> потребленной </w:t>
      </w:r>
      <w:r w:rsidR="00124D16">
        <w:rPr>
          <w:sz w:val="26"/>
          <w:szCs w:val="26"/>
        </w:rPr>
        <w:t xml:space="preserve">ими </w:t>
      </w:r>
      <w:r w:rsidR="00161803">
        <w:rPr>
          <w:sz w:val="26"/>
          <w:szCs w:val="26"/>
        </w:rPr>
        <w:t>электрической энергии</w:t>
      </w:r>
      <w:r w:rsidR="00124D16">
        <w:rPr>
          <w:sz w:val="26"/>
          <w:szCs w:val="26"/>
        </w:rPr>
        <w:t>, с учетом установленного геологическими изысканиями дебита скважин.</w:t>
      </w:r>
    </w:p>
    <w:p w:rsidR="00E17F48" w:rsidRPr="00B31EB3" w:rsidRDefault="00D011D0" w:rsidP="00266F44">
      <w:pPr>
        <w:ind w:firstLine="567"/>
        <w:jc w:val="both"/>
        <w:rPr>
          <w:sz w:val="26"/>
          <w:szCs w:val="26"/>
        </w:rPr>
      </w:pPr>
      <w:r>
        <w:rPr>
          <w:sz w:val="26"/>
          <w:szCs w:val="26"/>
        </w:rPr>
        <w:t>Водонапорн</w:t>
      </w:r>
      <w:r w:rsidR="008A3F61">
        <w:rPr>
          <w:sz w:val="26"/>
          <w:szCs w:val="26"/>
        </w:rPr>
        <w:t>ые</w:t>
      </w:r>
      <w:r>
        <w:rPr>
          <w:sz w:val="26"/>
          <w:szCs w:val="26"/>
        </w:rPr>
        <w:t xml:space="preserve"> башн</w:t>
      </w:r>
      <w:r w:rsidR="008A3F61">
        <w:rPr>
          <w:sz w:val="26"/>
          <w:szCs w:val="26"/>
        </w:rPr>
        <w:t>и</w:t>
      </w:r>
      <w:r>
        <w:rPr>
          <w:sz w:val="26"/>
          <w:szCs w:val="26"/>
        </w:rPr>
        <w:t xml:space="preserve"> име</w:t>
      </w:r>
      <w:r w:rsidR="00DB7EC7">
        <w:rPr>
          <w:sz w:val="26"/>
          <w:szCs w:val="26"/>
        </w:rPr>
        <w:t>ю</w:t>
      </w:r>
      <w:r w:rsidR="00124D16">
        <w:rPr>
          <w:sz w:val="26"/>
          <w:szCs w:val="26"/>
        </w:rPr>
        <w:t xml:space="preserve">тся </w:t>
      </w:r>
      <w:r>
        <w:rPr>
          <w:sz w:val="26"/>
          <w:szCs w:val="26"/>
        </w:rPr>
        <w:t xml:space="preserve">на </w:t>
      </w:r>
      <w:r w:rsidR="008A3F61" w:rsidRPr="00A50FA8">
        <w:rPr>
          <w:sz w:val="26"/>
          <w:szCs w:val="26"/>
        </w:rPr>
        <w:t>1</w:t>
      </w:r>
      <w:r w:rsidR="00BD2DAD" w:rsidRPr="00A50FA8">
        <w:rPr>
          <w:sz w:val="26"/>
          <w:szCs w:val="26"/>
        </w:rPr>
        <w:t>6</w:t>
      </w:r>
      <w:r w:rsidR="00B07D49">
        <w:rPr>
          <w:sz w:val="26"/>
          <w:szCs w:val="26"/>
        </w:rPr>
        <w:t xml:space="preserve"> </w:t>
      </w:r>
      <w:r w:rsidRPr="00A50FA8">
        <w:rPr>
          <w:sz w:val="26"/>
          <w:szCs w:val="26"/>
        </w:rPr>
        <w:t>скважин</w:t>
      </w:r>
      <w:r w:rsidR="008A3F61" w:rsidRPr="00A50FA8">
        <w:rPr>
          <w:sz w:val="26"/>
          <w:szCs w:val="26"/>
        </w:rPr>
        <w:t>ах из 2</w:t>
      </w:r>
      <w:r w:rsidR="005E5BB6" w:rsidRPr="00A50FA8">
        <w:rPr>
          <w:sz w:val="26"/>
          <w:szCs w:val="26"/>
        </w:rPr>
        <w:t>4</w:t>
      </w:r>
      <w:r w:rsidR="008A3F61">
        <w:rPr>
          <w:sz w:val="26"/>
          <w:szCs w:val="26"/>
        </w:rPr>
        <w:t>.</w:t>
      </w:r>
    </w:p>
    <w:p w:rsidR="00266F44" w:rsidRPr="00B31EB3" w:rsidRDefault="00266F44" w:rsidP="00266F44">
      <w:pPr>
        <w:ind w:firstLine="567"/>
        <w:jc w:val="both"/>
        <w:rPr>
          <w:sz w:val="26"/>
          <w:szCs w:val="26"/>
        </w:rPr>
      </w:pPr>
      <w:r w:rsidRPr="00B31EB3">
        <w:rPr>
          <w:sz w:val="26"/>
          <w:szCs w:val="26"/>
        </w:rPr>
        <w:t>Водоснабжение осуществляется по следующей схеме: вода из скважин поступает в водонапорные</w:t>
      </w:r>
      <w:r w:rsidR="009A1124">
        <w:rPr>
          <w:sz w:val="26"/>
          <w:szCs w:val="26"/>
        </w:rPr>
        <w:t xml:space="preserve"> башни</w:t>
      </w:r>
      <w:r w:rsidR="003E48CB">
        <w:rPr>
          <w:sz w:val="26"/>
          <w:szCs w:val="26"/>
        </w:rPr>
        <w:t>, откуда она под давлением, создан</w:t>
      </w:r>
      <w:r w:rsidR="0024761D">
        <w:rPr>
          <w:sz w:val="26"/>
          <w:szCs w:val="26"/>
        </w:rPr>
        <w:t xml:space="preserve">ным высотой </w:t>
      </w:r>
      <w:r w:rsidR="005810D3">
        <w:rPr>
          <w:sz w:val="26"/>
          <w:szCs w:val="26"/>
        </w:rPr>
        <w:t xml:space="preserve">бака </w:t>
      </w:r>
      <w:r w:rsidR="0024761D">
        <w:rPr>
          <w:sz w:val="26"/>
          <w:szCs w:val="26"/>
        </w:rPr>
        <w:t xml:space="preserve">башни, поступает в </w:t>
      </w:r>
      <w:r w:rsidR="003E48CB">
        <w:rPr>
          <w:sz w:val="26"/>
          <w:szCs w:val="26"/>
        </w:rPr>
        <w:t>водопроводную сеть, на которой установлены водоразборные колонки,</w:t>
      </w:r>
      <w:r w:rsidR="009A1124">
        <w:rPr>
          <w:sz w:val="26"/>
          <w:szCs w:val="26"/>
        </w:rPr>
        <w:t xml:space="preserve"> либо </w:t>
      </w:r>
      <w:r w:rsidRPr="00B31EB3">
        <w:rPr>
          <w:sz w:val="26"/>
          <w:szCs w:val="26"/>
        </w:rPr>
        <w:t>н</w:t>
      </w:r>
      <w:r w:rsidR="005810D3">
        <w:rPr>
          <w:sz w:val="26"/>
          <w:szCs w:val="26"/>
        </w:rPr>
        <w:t>епосредственно</w:t>
      </w:r>
      <w:r w:rsidRPr="00B31EB3">
        <w:rPr>
          <w:sz w:val="26"/>
          <w:szCs w:val="26"/>
        </w:rPr>
        <w:t xml:space="preserve"> потребителям.  </w:t>
      </w:r>
    </w:p>
    <w:p w:rsidR="000707DD" w:rsidRPr="00B31EB3" w:rsidRDefault="000707DD" w:rsidP="005470DA">
      <w:pPr>
        <w:pStyle w:val="ae"/>
        <w:spacing w:before="0" w:beforeAutospacing="0" w:after="0" w:afterAutospacing="0"/>
        <w:ind w:firstLine="709"/>
        <w:jc w:val="both"/>
        <w:rPr>
          <w:color w:val="010101"/>
          <w:sz w:val="26"/>
          <w:szCs w:val="26"/>
        </w:rPr>
      </w:pPr>
      <w:r w:rsidRPr="00B31EB3">
        <w:rPr>
          <w:color w:val="010101"/>
          <w:sz w:val="26"/>
          <w:szCs w:val="26"/>
        </w:rPr>
        <w:t xml:space="preserve">При всей простоте конструкции и широком распространении </w:t>
      </w:r>
      <w:r w:rsidR="00B31EB3" w:rsidRPr="00B31EB3">
        <w:rPr>
          <w:color w:val="010101"/>
          <w:sz w:val="26"/>
          <w:szCs w:val="26"/>
        </w:rPr>
        <w:t xml:space="preserve">водонапорные </w:t>
      </w:r>
      <w:r w:rsidRPr="00B31EB3">
        <w:rPr>
          <w:color w:val="010101"/>
          <w:sz w:val="26"/>
          <w:szCs w:val="26"/>
        </w:rPr>
        <w:t>башни Рожновского обладают</w:t>
      </w:r>
      <w:r w:rsidR="00075DBB">
        <w:rPr>
          <w:color w:val="010101"/>
          <w:sz w:val="26"/>
          <w:szCs w:val="26"/>
        </w:rPr>
        <w:t xml:space="preserve"> рядом существенных </w:t>
      </w:r>
      <w:r w:rsidR="00075DBB" w:rsidRPr="00075DBB">
        <w:rPr>
          <w:color w:val="010101"/>
          <w:sz w:val="26"/>
          <w:szCs w:val="26"/>
        </w:rPr>
        <w:t>недостатко</w:t>
      </w:r>
      <w:r w:rsidR="0076221A">
        <w:rPr>
          <w:color w:val="010101"/>
          <w:sz w:val="26"/>
          <w:szCs w:val="26"/>
        </w:rPr>
        <w:t>в:</w:t>
      </w:r>
    </w:p>
    <w:p w:rsidR="000707DD" w:rsidRPr="00B31EB3" w:rsidRDefault="000707DD" w:rsidP="000707DD">
      <w:pPr>
        <w:numPr>
          <w:ilvl w:val="0"/>
          <w:numId w:val="5"/>
        </w:numPr>
        <w:jc w:val="both"/>
        <w:rPr>
          <w:color w:val="010101"/>
          <w:sz w:val="26"/>
          <w:szCs w:val="26"/>
        </w:rPr>
      </w:pPr>
      <w:r w:rsidRPr="00B31EB3">
        <w:rPr>
          <w:color w:val="010101"/>
          <w:sz w:val="26"/>
          <w:szCs w:val="26"/>
        </w:rPr>
        <w:t>трудности использования в зимний период, особенно возрастающие при уменьшении водопотребления, отказы датчиков уровня, протечки;</w:t>
      </w:r>
    </w:p>
    <w:p w:rsidR="000707DD" w:rsidRPr="00B31EB3" w:rsidRDefault="000707DD" w:rsidP="000707DD">
      <w:pPr>
        <w:numPr>
          <w:ilvl w:val="0"/>
          <w:numId w:val="5"/>
        </w:numPr>
        <w:jc w:val="both"/>
        <w:rPr>
          <w:color w:val="010101"/>
          <w:sz w:val="26"/>
          <w:szCs w:val="26"/>
        </w:rPr>
      </w:pPr>
      <w:r w:rsidRPr="00B31EB3">
        <w:rPr>
          <w:color w:val="010101"/>
          <w:sz w:val="26"/>
          <w:szCs w:val="26"/>
        </w:rPr>
        <w:t>неисправность датчиков уровня и автоматики приводит к переливу воды и замерзание ее в зимний период, что является причиной разрушения конструкции и падения водонапорной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интенсивное появление ржавчины в воде из-за большой поверхности окисления накопительной емкости башни;</w:t>
      </w:r>
    </w:p>
    <w:p w:rsidR="000707DD" w:rsidRPr="00B31EB3" w:rsidRDefault="000707DD" w:rsidP="000707DD">
      <w:pPr>
        <w:numPr>
          <w:ilvl w:val="0"/>
          <w:numId w:val="5"/>
        </w:numPr>
        <w:jc w:val="both"/>
        <w:rPr>
          <w:color w:val="010101"/>
          <w:sz w:val="26"/>
          <w:szCs w:val="26"/>
        </w:rPr>
      </w:pPr>
      <w:r w:rsidRPr="00B31EB3">
        <w:rPr>
          <w:color w:val="010101"/>
          <w:sz w:val="26"/>
          <w:szCs w:val="26"/>
        </w:rPr>
        <w:lastRenderedPageBreak/>
        <w:t>высокая стоимость, сложность ремонта и восстановления конструкции водонапорной башни, а также ее обслуживания, устранение течей, чистка, дезинфекция, покраска;</w:t>
      </w:r>
    </w:p>
    <w:p w:rsidR="000707DD" w:rsidRPr="00B31EB3" w:rsidRDefault="000707DD" w:rsidP="000707DD">
      <w:pPr>
        <w:numPr>
          <w:ilvl w:val="0"/>
          <w:numId w:val="5"/>
        </w:numPr>
        <w:jc w:val="both"/>
        <w:rPr>
          <w:color w:val="010101"/>
          <w:sz w:val="26"/>
          <w:szCs w:val="26"/>
        </w:rPr>
      </w:pPr>
      <w:r w:rsidRPr="00B31EB3">
        <w:rPr>
          <w:color w:val="010101"/>
          <w:sz w:val="26"/>
          <w:szCs w:val="26"/>
        </w:rPr>
        <w:t>ограниченное и непостоянное давление воды на выходе из башни, которое определяется её высотой;</w:t>
      </w:r>
    </w:p>
    <w:p w:rsidR="000707DD" w:rsidRPr="00B31EB3" w:rsidRDefault="000707DD" w:rsidP="000707DD">
      <w:pPr>
        <w:numPr>
          <w:ilvl w:val="0"/>
          <w:numId w:val="5"/>
        </w:numPr>
        <w:jc w:val="both"/>
        <w:rPr>
          <w:color w:val="010101"/>
          <w:sz w:val="26"/>
          <w:szCs w:val="26"/>
        </w:rPr>
      </w:pPr>
      <w:r w:rsidRPr="00B31EB3">
        <w:rPr>
          <w:color w:val="010101"/>
          <w:sz w:val="26"/>
          <w:szCs w:val="26"/>
        </w:rPr>
        <w:t>работа насоса в импульсном режиме с частыми включениями и отключениями приводит к ускоренному износу электродвигателя и самого насоса;</w:t>
      </w:r>
    </w:p>
    <w:p w:rsidR="000707DD" w:rsidRPr="00B31EB3" w:rsidRDefault="000707DD" w:rsidP="000707DD">
      <w:pPr>
        <w:numPr>
          <w:ilvl w:val="0"/>
          <w:numId w:val="5"/>
        </w:numPr>
        <w:jc w:val="both"/>
        <w:rPr>
          <w:color w:val="010101"/>
          <w:sz w:val="26"/>
          <w:szCs w:val="26"/>
        </w:rPr>
      </w:pPr>
      <w:r w:rsidRPr="00B31EB3">
        <w:rPr>
          <w:color w:val="010101"/>
          <w:sz w:val="26"/>
          <w:szCs w:val="26"/>
        </w:rPr>
        <w:t>высокая стоимость новой башни, её доставки, монтаж</w:t>
      </w:r>
      <w:r w:rsidR="00BD2DAD">
        <w:rPr>
          <w:color w:val="010101"/>
          <w:sz w:val="26"/>
          <w:szCs w:val="26"/>
        </w:rPr>
        <w:t>ных работ и ввод в эксплуатацию.</w:t>
      </w:r>
    </w:p>
    <w:p w:rsidR="000707DD" w:rsidRPr="00B31EB3" w:rsidRDefault="00B31EB3" w:rsidP="00B31EB3">
      <w:pPr>
        <w:ind w:firstLine="567"/>
        <w:jc w:val="both"/>
        <w:rPr>
          <w:color w:val="010101"/>
          <w:sz w:val="26"/>
          <w:szCs w:val="26"/>
        </w:rPr>
      </w:pPr>
      <w:r w:rsidRPr="00B31EB3">
        <w:rPr>
          <w:color w:val="010101"/>
          <w:sz w:val="26"/>
          <w:szCs w:val="26"/>
        </w:rPr>
        <w:t>О</w:t>
      </w:r>
      <w:r w:rsidR="000707DD" w:rsidRPr="00B31EB3">
        <w:rPr>
          <w:color w:val="010101"/>
          <w:sz w:val="26"/>
          <w:szCs w:val="26"/>
        </w:rPr>
        <w:t xml:space="preserve">сновной недостаток изношенных водонапорных башен </w:t>
      </w:r>
      <w:r w:rsidR="008B40A8">
        <w:rPr>
          <w:color w:val="010101"/>
          <w:sz w:val="26"/>
          <w:szCs w:val="26"/>
        </w:rPr>
        <w:t>в Макарьевском МР</w:t>
      </w:r>
      <w:r w:rsidR="000707DD" w:rsidRPr="00B31EB3">
        <w:rPr>
          <w:color w:val="010101"/>
          <w:sz w:val="26"/>
          <w:szCs w:val="26"/>
        </w:rPr>
        <w:t xml:space="preserve"> – их аварийное состояние</w:t>
      </w:r>
      <w:r w:rsidR="005470DA">
        <w:rPr>
          <w:color w:val="010101"/>
          <w:sz w:val="26"/>
          <w:szCs w:val="26"/>
        </w:rPr>
        <w:t>, частые переливы и утечки из баков</w:t>
      </w:r>
      <w:r w:rsidR="000707DD" w:rsidRPr="00B31EB3">
        <w:rPr>
          <w:color w:val="010101"/>
          <w:sz w:val="26"/>
          <w:szCs w:val="26"/>
        </w:rPr>
        <w:t>.</w:t>
      </w:r>
    </w:p>
    <w:p w:rsidR="000707DD" w:rsidRPr="00B31EB3" w:rsidRDefault="000707DD" w:rsidP="000707DD">
      <w:pPr>
        <w:ind w:firstLine="709"/>
        <w:jc w:val="both"/>
        <w:rPr>
          <w:color w:val="000000"/>
          <w:sz w:val="26"/>
          <w:szCs w:val="26"/>
          <w:shd w:val="clear" w:color="auto" w:fill="FFFFFF"/>
        </w:rPr>
      </w:pPr>
      <w:r w:rsidRPr="00B31EB3">
        <w:rPr>
          <w:color w:val="000000"/>
          <w:sz w:val="26"/>
          <w:szCs w:val="26"/>
          <w:shd w:val="clear" w:color="auto" w:fill="FFFFFF"/>
        </w:rPr>
        <w:t>Рекомендуется применить современное и технологичное решение - заменить громоздк</w:t>
      </w:r>
      <w:r w:rsidR="00B31EB3" w:rsidRPr="00B31EB3">
        <w:rPr>
          <w:color w:val="000000"/>
          <w:sz w:val="26"/>
          <w:szCs w:val="26"/>
          <w:shd w:val="clear" w:color="auto" w:fill="FFFFFF"/>
        </w:rPr>
        <w:t>ие, устаревшие конструкции</w:t>
      </w:r>
      <w:r w:rsidRPr="00B31EB3">
        <w:rPr>
          <w:rStyle w:val="af5"/>
          <w:b w:val="0"/>
          <w:color w:val="000000"/>
          <w:sz w:val="26"/>
          <w:szCs w:val="26"/>
          <w:shd w:val="clear" w:color="auto" w:fill="FFFFFF"/>
        </w:rPr>
        <w:t>водонапорных башен</w:t>
      </w:r>
      <w:r w:rsidRPr="00B31EB3">
        <w:rPr>
          <w:rStyle w:val="apple-converted-space"/>
          <w:color w:val="000000"/>
          <w:sz w:val="26"/>
          <w:szCs w:val="26"/>
          <w:shd w:val="clear" w:color="auto" w:fill="FFFFFF"/>
        </w:rPr>
        <w:t> </w:t>
      </w:r>
      <w:r w:rsidRPr="00B31EB3">
        <w:rPr>
          <w:color w:val="000000"/>
          <w:sz w:val="26"/>
          <w:szCs w:val="26"/>
          <w:shd w:val="clear" w:color="auto" w:fill="FFFFFF"/>
        </w:rPr>
        <w:t xml:space="preserve">системы Рожновского на автоматическое регулирование расхода и давления в гидросистеме за счет применения частотного </w:t>
      </w:r>
      <w:r w:rsidR="005810D3">
        <w:rPr>
          <w:color w:val="000000"/>
          <w:sz w:val="26"/>
          <w:szCs w:val="26"/>
          <w:shd w:val="clear" w:color="auto" w:fill="FFFFFF"/>
        </w:rPr>
        <w:t>регулятора</w:t>
      </w:r>
      <w:r w:rsidRPr="00B31EB3">
        <w:rPr>
          <w:color w:val="000000"/>
          <w:sz w:val="26"/>
          <w:szCs w:val="26"/>
          <w:shd w:val="clear" w:color="auto" w:fill="FFFFFF"/>
        </w:rPr>
        <w:t xml:space="preserve"> давления</w:t>
      </w:r>
      <w:r w:rsidR="005810D3">
        <w:rPr>
          <w:color w:val="000000"/>
          <w:sz w:val="26"/>
          <w:szCs w:val="26"/>
          <w:shd w:val="clear" w:color="auto" w:fill="FFFFFF"/>
        </w:rPr>
        <w:t xml:space="preserve"> воды</w:t>
      </w:r>
      <w:r w:rsidRPr="00B31EB3">
        <w:rPr>
          <w:color w:val="000000"/>
          <w:sz w:val="26"/>
          <w:szCs w:val="26"/>
          <w:shd w:val="clear" w:color="auto" w:fill="FFFFFF"/>
        </w:rPr>
        <w:t>.</w:t>
      </w:r>
    </w:p>
    <w:p w:rsidR="00B31EB3" w:rsidRDefault="000707DD" w:rsidP="00AB377F">
      <w:pPr>
        <w:shd w:val="clear" w:color="auto" w:fill="FFFFFF"/>
        <w:ind w:left="357"/>
        <w:jc w:val="both"/>
        <w:rPr>
          <w:sz w:val="26"/>
          <w:szCs w:val="26"/>
        </w:rPr>
      </w:pPr>
      <w:r w:rsidRPr="00B31EB3">
        <w:rPr>
          <w:bCs/>
          <w:color w:val="010101"/>
          <w:sz w:val="26"/>
          <w:szCs w:val="26"/>
        </w:rPr>
        <w:t xml:space="preserve">Современное </w:t>
      </w:r>
      <w:r w:rsidR="0014225A">
        <w:rPr>
          <w:bCs/>
          <w:color w:val="010101"/>
          <w:sz w:val="26"/>
          <w:szCs w:val="26"/>
        </w:rPr>
        <w:t xml:space="preserve">техническое </w:t>
      </w:r>
      <w:r w:rsidRPr="00B31EB3">
        <w:rPr>
          <w:bCs/>
          <w:color w:val="010101"/>
          <w:sz w:val="26"/>
          <w:szCs w:val="26"/>
        </w:rPr>
        <w:t>решение для водоснабжения</w:t>
      </w:r>
      <w:r w:rsidRPr="00B31EB3">
        <w:rPr>
          <w:sz w:val="26"/>
          <w:szCs w:val="26"/>
        </w:rPr>
        <w:t xml:space="preserve"> приведено на рисунке</w:t>
      </w:r>
      <w:r w:rsidR="00B31EB3">
        <w:rPr>
          <w:sz w:val="26"/>
          <w:szCs w:val="26"/>
        </w:rPr>
        <w:t xml:space="preserve"> 2.1.1</w:t>
      </w:r>
      <w:r w:rsidR="00E04033" w:rsidRPr="00B31EB3">
        <w:rPr>
          <w:sz w:val="26"/>
          <w:szCs w:val="26"/>
        </w:rPr>
        <w:t>.</w:t>
      </w:r>
      <w:r w:rsidR="000E017C">
        <w:rPr>
          <w:sz w:val="26"/>
          <w:szCs w:val="26"/>
        </w:rPr>
        <w:t>1</w:t>
      </w:r>
    </w:p>
    <w:p w:rsidR="004903F0" w:rsidRPr="0014225A" w:rsidRDefault="0014225A" w:rsidP="00DB7EC7">
      <w:pPr>
        <w:shd w:val="clear" w:color="auto" w:fill="FFFFFF"/>
        <w:spacing w:line="315" w:lineRule="atLeast"/>
        <w:ind w:firstLine="713"/>
        <w:jc w:val="both"/>
        <w:rPr>
          <w:sz w:val="26"/>
          <w:szCs w:val="26"/>
        </w:rPr>
      </w:pPr>
      <w:r w:rsidRPr="004903F0">
        <w:rPr>
          <w:sz w:val="26"/>
          <w:szCs w:val="26"/>
        </w:rPr>
        <w:t>Лицензи</w:t>
      </w:r>
      <w:r w:rsidR="00D011D0">
        <w:rPr>
          <w:sz w:val="26"/>
          <w:szCs w:val="26"/>
        </w:rPr>
        <w:t>я</w:t>
      </w:r>
      <w:r w:rsidRPr="004903F0">
        <w:rPr>
          <w:sz w:val="26"/>
          <w:szCs w:val="26"/>
        </w:rPr>
        <w:t xml:space="preserve"> на право пользования недрами по добыче питьевых подземных вод </w:t>
      </w:r>
      <w:r w:rsidR="002E557C">
        <w:rPr>
          <w:sz w:val="26"/>
          <w:szCs w:val="26"/>
        </w:rPr>
        <w:t xml:space="preserve">у </w:t>
      </w:r>
      <w:r w:rsidR="00D011D0">
        <w:rPr>
          <w:sz w:val="26"/>
          <w:szCs w:val="26"/>
        </w:rPr>
        <w:t xml:space="preserve">МП </w:t>
      </w:r>
      <w:r w:rsidR="00DB7EC7">
        <w:rPr>
          <w:sz w:val="26"/>
          <w:szCs w:val="26"/>
        </w:rPr>
        <w:t>«</w:t>
      </w:r>
      <w:r w:rsidR="00DB7EC7" w:rsidRPr="00601B4B">
        <w:rPr>
          <w:sz w:val="26"/>
          <w:szCs w:val="26"/>
        </w:rPr>
        <w:t>Сервисбыт</w:t>
      </w:r>
      <w:r w:rsidR="00DB7EC7">
        <w:rPr>
          <w:sz w:val="26"/>
          <w:szCs w:val="26"/>
        </w:rPr>
        <w:t>» отсутствует.</w:t>
      </w:r>
      <w:r w:rsidR="00250E2C">
        <w:rPr>
          <w:sz w:val="26"/>
          <w:szCs w:val="26"/>
        </w:rPr>
        <w:t xml:space="preserve"> В настоящее время оформлением лицензии не занимаются, ввиду тяжелого финансового состояния предприятия.</w:t>
      </w:r>
    </w:p>
    <w:p w:rsidR="0014225A" w:rsidRDefault="0014225A" w:rsidP="002A0DC0">
      <w:pPr>
        <w:shd w:val="clear" w:color="auto" w:fill="FFFFFF"/>
        <w:spacing w:line="315" w:lineRule="atLeast"/>
        <w:ind w:firstLine="709"/>
        <w:jc w:val="both"/>
        <w:rPr>
          <w:sz w:val="26"/>
          <w:szCs w:val="26"/>
        </w:rPr>
      </w:pPr>
      <w:r w:rsidRPr="004903F0">
        <w:rPr>
          <w:sz w:val="26"/>
          <w:szCs w:val="26"/>
        </w:rPr>
        <w:t>Анализы качества питьевой воды на соответствие требованиям С</w:t>
      </w:r>
      <w:r w:rsidR="00EB3FF0">
        <w:rPr>
          <w:sz w:val="26"/>
          <w:szCs w:val="26"/>
        </w:rPr>
        <w:t>ан</w:t>
      </w:r>
      <w:r w:rsidRPr="004903F0">
        <w:rPr>
          <w:sz w:val="26"/>
          <w:szCs w:val="26"/>
        </w:rPr>
        <w:t>ПиН 2.1.4 и ТН 2.1.5.1315-03 по содержанию железа</w:t>
      </w:r>
      <w:r w:rsidR="004903F0" w:rsidRPr="004903F0">
        <w:rPr>
          <w:sz w:val="26"/>
          <w:szCs w:val="26"/>
        </w:rPr>
        <w:t xml:space="preserve"> и бора</w:t>
      </w:r>
      <w:r w:rsidRPr="004903F0">
        <w:rPr>
          <w:sz w:val="26"/>
          <w:szCs w:val="26"/>
        </w:rPr>
        <w:t>, других вредных элем</w:t>
      </w:r>
      <w:r w:rsidR="0024761D">
        <w:rPr>
          <w:sz w:val="26"/>
          <w:szCs w:val="26"/>
        </w:rPr>
        <w:t xml:space="preserve">ентов, по цветности и мутности </w:t>
      </w:r>
      <w:r w:rsidRPr="004903F0">
        <w:rPr>
          <w:sz w:val="26"/>
          <w:szCs w:val="26"/>
        </w:rPr>
        <w:t>производятся</w:t>
      </w:r>
      <w:r w:rsidR="004903F0">
        <w:rPr>
          <w:sz w:val="26"/>
          <w:szCs w:val="26"/>
        </w:rPr>
        <w:t xml:space="preserve"> не регулярно.</w:t>
      </w:r>
    </w:p>
    <w:p w:rsidR="00D011D0" w:rsidRDefault="002A0DC0" w:rsidP="00D011D0">
      <w:pPr>
        <w:shd w:val="clear" w:color="auto" w:fill="FFFFFF"/>
        <w:spacing w:line="315" w:lineRule="atLeast"/>
        <w:ind w:firstLine="709"/>
        <w:jc w:val="both"/>
        <w:rPr>
          <w:sz w:val="26"/>
          <w:szCs w:val="26"/>
        </w:rPr>
      </w:pPr>
      <w:r>
        <w:rPr>
          <w:sz w:val="26"/>
          <w:szCs w:val="26"/>
        </w:rPr>
        <w:t>Водоснабжение ряда сел и деревень осуществляется из подземных источников поверхностных вод: колодцев и собственных скважин.</w:t>
      </w:r>
    </w:p>
    <w:p w:rsidR="0014225A" w:rsidRPr="0014225A" w:rsidRDefault="0014225A" w:rsidP="008B40A8">
      <w:pPr>
        <w:shd w:val="clear" w:color="auto" w:fill="FFFFFF"/>
        <w:spacing w:line="315" w:lineRule="atLeast"/>
        <w:ind w:firstLine="709"/>
        <w:jc w:val="both"/>
        <w:rPr>
          <w:sz w:val="26"/>
          <w:szCs w:val="26"/>
        </w:rPr>
      </w:pPr>
      <w:r w:rsidRPr="0014225A">
        <w:rPr>
          <w:sz w:val="26"/>
          <w:szCs w:val="26"/>
        </w:rPr>
        <w:t xml:space="preserve">Централизованная система водоснабжения </w:t>
      </w:r>
      <w:r w:rsidR="00075DBB" w:rsidRPr="0076221A">
        <w:rPr>
          <w:rFonts w:eastAsia="TimesNewRomanPSMT"/>
          <w:sz w:val="26"/>
          <w:szCs w:val="26"/>
        </w:rPr>
        <w:t>сельских поселений</w:t>
      </w:r>
      <w:r w:rsidR="00D011D0">
        <w:rPr>
          <w:sz w:val="26"/>
          <w:szCs w:val="26"/>
        </w:rPr>
        <w:t>Макарьев</w:t>
      </w:r>
      <w:r w:rsidR="00DB7EC7">
        <w:rPr>
          <w:sz w:val="26"/>
          <w:szCs w:val="26"/>
        </w:rPr>
        <w:t>ского муниципального района</w:t>
      </w:r>
      <w:r w:rsidRPr="0014225A">
        <w:rPr>
          <w:sz w:val="26"/>
          <w:szCs w:val="26"/>
        </w:rPr>
        <w:t xml:space="preserve"> обеспечивает хозяйственно-питьевое водопотребление в жилых и общественных зданиях, коммунально-бытовые нужды предприятий, тушение пожаров, частично производственные нужды. Для нужд наружного пожаротушения </w:t>
      </w:r>
      <w:r>
        <w:rPr>
          <w:sz w:val="26"/>
          <w:szCs w:val="26"/>
        </w:rPr>
        <w:t xml:space="preserve">имеются пожарные </w:t>
      </w:r>
      <w:r w:rsidRPr="0014225A">
        <w:rPr>
          <w:sz w:val="26"/>
          <w:szCs w:val="26"/>
        </w:rPr>
        <w:t>водоемы</w:t>
      </w:r>
      <w:r w:rsidR="002E557C">
        <w:rPr>
          <w:sz w:val="26"/>
          <w:szCs w:val="26"/>
        </w:rPr>
        <w:t xml:space="preserve"> и </w:t>
      </w:r>
      <w:r w:rsidRPr="0014225A">
        <w:rPr>
          <w:sz w:val="26"/>
          <w:szCs w:val="26"/>
        </w:rPr>
        <w:t>пруды-копани.</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К местам забора воды из водоемов должен быть организован подъезд с облегченны</w:t>
      </w:r>
      <w:r w:rsidR="00450D48">
        <w:rPr>
          <w:sz w:val="26"/>
          <w:szCs w:val="26"/>
        </w:rPr>
        <w:t>м усовершенствованным покрытием</w:t>
      </w:r>
      <w:r w:rsidRPr="0014225A">
        <w:rPr>
          <w:sz w:val="26"/>
          <w:szCs w:val="26"/>
        </w:rPr>
        <w:t xml:space="preserve"> для подъезда пожарных машин. </w:t>
      </w:r>
    </w:p>
    <w:p w:rsidR="0014225A" w:rsidRDefault="00450D48" w:rsidP="0014225A">
      <w:pPr>
        <w:pStyle w:val="afa"/>
        <w:rPr>
          <w:rFonts w:ascii="Times New Roman" w:hAnsi="Times New Roman" w:cs="Times New Roman"/>
          <w:sz w:val="26"/>
          <w:szCs w:val="26"/>
        </w:rPr>
      </w:pPr>
      <w:r>
        <w:rPr>
          <w:rFonts w:ascii="Times New Roman" w:hAnsi="Times New Roman" w:cs="Times New Roman"/>
          <w:sz w:val="26"/>
          <w:szCs w:val="26"/>
        </w:rPr>
        <w:t>Количество о</w:t>
      </w:r>
      <w:r w:rsidR="0014225A" w:rsidRPr="0014225A">
        <w:rPr>
          <w:rFonts w:ascii="Times New Roman" w:hAnsi="Times New Roman" w:cs="Times New Roman"/>
          <w:sz w:val="26"/>
          <w:szCs w:val="26"/>
        </w:rPr>
        <w:t>борудованны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пожарны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гидрант</w:t>
      </w:r>
      <w:r>
        <w:rPr>
          <w:rFonts w:ascii="Times New Roman" w:hAnsi="Times New Roman" w:cs="Times New Roman"/>
          <w:sz w:val="26"/>
          <w:szCs w:val="26"/>
        </w:rPr>
        <w:t>ов, находящи</w:t>
      </w:r>
      <w:r w:rsidR="00473B85">
        <w:rPr>
          <w:rFonts w:ascii="Times New Roman" w:hAnsi="Times New Roman" w:cs="Times New Roman"/>
          <w:sz w:val="26"/>
          <w:szCs w:val="26"/>
        </w:rPr>
        <w:t>х</w:t>
      </w:r>
      <w:r w:rsidR="00A266A7">
        <w:rPr>
          <w:rFonts w:ascii="Times New Roman" w:hAnsi="Times New Roman" w:cs="Times New Roman"/>
          <w:sz w:val="26"/>
          <w:szCs w:val="26"/>
        </w:rPr>
        <w:t xml:space="preserve">ся в эксплуатационной ответственности </w:t>
      </w:r>
      <w:r w:rsidR="00473B85">
        <w:rPr>
          <w:rFonts w:ascii="Times New Roman" w:hAnsi="Times New Roman" w:cs="Times New Roman"/>
          <w:sz w:val="26"/>
          <w:szCs w:val="26"/>
        </w:rPr>
        <w:t>МП «</w:t>
      </w:r>
      <w:r w:rsidR="008A3F61">
        <w:rPr>
          <w:rFonts w:ascii="Times New Roman" w:hAnsi="Times New Roman" w:cs="Times New Roman"/>
          <w:sz w:val="26"/>
          <w:szCs w:val="26"/>
        </w:rPr>
        <w:t>Сервисбыт</w:t>
      </w:r>
      <w:r w:rsidR="00473B85">
        <w:rPr>
          <w:rFonts w:ascii="Times New Roman" w:hAnsi="Times New Roman" w:cs="Times New Roman"/>
          <w:sz w:val="26"/>
          <w:szCs w:val="26"/>
        </w:rPr>
        <w:t>»</w:t>
      </w:r>
      <w:r w:rsidR="00A266A7">
        <w:rPr>
          <w:rFonts w:ascii="Times New Roman" w:hAnsi="Times New Roman" w:cs="Times New Roman"/>
          <w:sz w:val="26"/>
          <w:szCs w:val="26"/>
        </w:rPr>
        <w:t xml:space="preserve"> составля</w:t>
      </w:r>
      <w:r>
        <w:rPr>
          <w:rFonts w:ascii="Times New Roman" w:hAnsi="Times New Roman" w:cs="Times New Roman"/>
          <w:sz w:val="26"/>
          <w:szCs w:val="26"/>
        </w:rPr>
        <w:t>е</w:t>
      </w:r>
      <w:r w:rsidR="00A266A7">
        <w:rPr>
          <w:rFonts w:ascii="Times New Roman" w:hAnsi="Times New Roman" w:cs="Times New Roman"/>
          <w:sz w:val="26"/>
          <w:szCs w:val="26"/>
        </w:rPr>
        <w:t xml:space="preserve">т </w:t>
      </w:r>
      <w:r w:rsidR="00A266A7" w:rsidRPr="00762A4A">
        <w:rPr>
          <w:rFonts w:ascii="Times New Roman" w:hAnsi="Times New Roman" w:cs="Times New Roman"/>
          <w:sz w:val="26"/>
          <w:szCs w:val="26"/>
        </w:rPr>
        <w:t>3</w:t>
      </w:r>
      <w:r w:rsidR="00762A4A" w:rsidRPr="00762A4A">
        <w:rPr>
          <w:rFonts w:ascii="Times New Roman" w:hAnsi="Times New Roman" w:cs="Times New Roman"/>
          <w:sz w:val="26"/>
          <w:szCs w:val="26"/>
        </w:rPr>
        <w:t>9</w:t>
      </w:r>
      <w:r w:rsidR="00A266A7" w:rsidRPr="00762A4A">
        <w:rPr>
          <w:rFonts w:ascii="Times New Roman" w:hAnsi="Times New Roman" w:cs="Times New Roman"/>
          <w:sz w:val="26"/>
          <w:szCs w:val="26"/>
        </w:rPr>
        <w:t xml:space="preserve"> штук</w:t>
      </w:r>
      <w:r w:rsidR="0049329D">
        <w:rPr>
          <w:rFonts w:ascii="Times New Roman" w:hAnsi="Times New Roman" w:cs="Times New Roman"/>
          <w:sz w:val="26"/>
          <w:szCs w:val="26"/>
        </w:rPr>
        <w:t>, все в рабочем состоянии</w:t>
      </w:r>
      <w:r w:rsidR="00762A4A">
        <w:rPr>
          <w:rFonts w:ascii="Times New Roman" w:hAnsi="Times New Roman" w:cs="Times New Roman"/>
          <w:sz w:val="26"/>
          <w:szCs w:val="26"/>
        </w:rPr>
        <w:t>.</w:t>
      </w:r>
    </w:p>
    <w:p w:rsidR="00762A4A" w:rsidRDefault="00473B85" w:rsidP="0014225A">
      <w:pPr>
        <w:pStyle w:val="afa"/>
        <w:rPr>
          <w:rFonts w:ascii="Times New Roman" w:hAnsi="Times New Roman" w:cs="Times New Roman"/>
          <w:sz w:val="26"/>
          <w:szCs w:val="26"/>
        </w:rPr>
      </w:pPr>
      <w:r w:rsidRPr="0049329D">
        <w:rPr>
          <w:rFonts w:ascii="Times New Roman" w:hAnsi="Times New Roman" w:cs="Times New Roman"/>
          <w:sz w:val="26"/>
          <w:szCs w:val="26"/>
        </w:rPr>
        <w:t xml:space="preserve">Водоразборные колонки </w:t>
      </w:r>
      <w:r w:rsidR="00EB3FF0">
        <w:rPr>
          <w:rFonts w:ascii="Times New Roman" w:hAnsi="Times New Roman" w:cs="Times New Roman"/>
          <w:sz w:val="26"/>
          <w:szCs w:val="26"/>
        </w:rPr>
        <w:t xml:space="preserve">имеются в количестве </w:t>
      </w:r>
      <w:r w:rsidR="00762A4A" w:rsidRPr="0049329D">
        <w:rPr>
          <w:rFonts w:ascii="Times New Roman" w:hAnsi="Times New Roman" w:cs="Times New Roman"/>
          <w:sz w:val="26"/>
          <w:szCs w:val="26"/>
        </w:rPr>
        <w:t>58</w:t>
      </w:r>
      <w:r w:rsidRPr="0049329D">
        <w:rPr>
          <w:rFonts w:ascii="Times New Roman" w:hAnsi="Times New Roman" w:cs="Times New Roman"/>
          <w:sz w:val="26"/>
          <w:szCs w:val="26"/>
        </w:rPr>
        <w:t xml:space="preserve"> штук, из них </w:t>
      </w:r>
      <w:r w:rsidR="00762A4A" w:rsidRPr="0049329D">
        <w:rPr>
          <w:rFonts w:ascii="Times New Roman" w:hAnsi="Times New Roman" w:cs="Times New Roman"/>
          <w:sz w:val="26"/>
          <w:szCs w:val="26"/>
        </w:rPr>
        <w:t xml:space="preserve">6 </w:t>
      </w:r>
      <w:r w:rsidRPr="0049329D">
        <w:rPr>
          <w:rFonts w:ascii="Times New Roman" w:hAnsi="Times New Roman" w:cs="Times New Roman"/>
          <w:sz w:val="26"/>
          <w:szCs w:val="26"/>
        </w:rPr>
        <w:t>штук</w:t>
      </w:r>
      <w:r w:rsidR="00EB3FF0">
        <w:rPr>
          <w:rFonts w:ascii="Times New Roman" w:hAnsi="Times New Roman" w:cs="Times New Roman"/>
          <w:sz w:val="26"/>
          <w:szCs w:val="26"/>
        </w:rPr>
        <w:t xml:space="preserve"> неисправны и</w:t>
      </w:r>
      <w:r w:rsidRPr="0049329D">
        <w:rPr>
          <w:rFonts w:ascii="Times New Roman" w:hAnsi="Times New Roman" w:cs="Times New Roman"/>
          <w:sz w:val="26"/>
          <w:szCs w:val="26"/>
        </w:rPr>
        <w:t xml:space="preserve"> требуют ремонта.</w:t>
      </w:r>
      <w:r w:rsidR="00762A4A" w:rsidRPr="0049329D">
        <w:rPr>
          <w:rFonts w:ascii="Times New Roman" w:hAnsi="Times New Roman" w:cs="Times New Roman"/>
          <w:sz w:val="26"/>
          <w:szCs w:val="26"/>
        </w:rPr>
        <w:t>Из 65 колодцев</w:t>
      </w:r>
      <w:r w:rsidR="0049329D" w:rsidRPr="0049329D">
        <w:rPr>
          <w:rFonts w:ascii="Times New Roman" w:hAnsi="Times New Roman" w:cs="Times New Roman"/>
          <w:sz w:val="26"/>
          <w:szCs w:val="26"/>
        </w:rPr>
        <w:t xml:space="preserve">4 </w:t>
      </w:r>
      <w:r w:rsidR="00EB3FF0">
        <w:rPr>
          <w:rFonts w:ascii="Times New Roman" w:hAnsi="Times New Roman" w:cs="Times New Roman"/>
          <w:sz w:val="26"/>
          <w:szCs w:val="26"/>
        </w:rPr>
        <w:t xml:space="preserve">колодцанаходятся </w:t>
      </w:r>
      <w:r w:rsidR="00762A4A" w:rsidRPr="0049329D">
        <w:rPr>
          <w:rFonts w:ascii="Times New Roman" w:hAnsi="Times New Roman" w:cs="Times New Roman"/>
          <w:sz w:val="26"/>
          <w:szCs w:val="26"/>
        </w:rPr>
        <w:t>в нерабочем состоянии</w:t>
      </w:r>
      <w:r w:rsidR="00762A4A">
        <w:rPr>
          <w:rFonts w:ascii="Times New Roman" w:hAnsi="Times New Roman" w:cs="Times New Roman"/>
          <w:sz w:val="26"/>
          <w:szCs w:val="26"/>
        </w:rPr>
        <w:t xml:space="preserve">. </w:t>
      </w:r>
    </w:p>
    <w:p w:rsidR="00A60F09" w:rsidRDefault="00EB3FF0" w:rsidP="00EB3FF0">
      <w:pPr>
        <w:ind w:firstLine="709"/>
        <w:jc w:val="both"/>
        <w:rPr>
          <w:sz w:val="26"/>
          <w:szCs w:val="26"/>
        </w:rPr>
      </w:pPr>
      <w:r>
        <w:rPr>
          <w:sz w:val="26"/>
          <w:szCs w:val="26"/>
        </w:rPr>
        <w:t>Сведения о к</w:t>
      </w:r>
      <w:r w:rsidR="00A60F09">
        <w:rPr>
          <w:sz w:val="26"/>
          <w:szCs w:val="26"/>
        </w:rPr>
        <w:t>олодц</w:t>
      </w:r>
      <w:r>
        <w:rPr>
          <w:sz w:val="26"/>
          <w:szCs w:val="26"/>
        </w:rPr>
        <w:t>ах</w:t>
      </w:r>
      <w:r w:rsidR="00A60F09">
        <w:rPr>
          <w:sz w:val="26"/>
          <w:szCs w:val="26"/>
        </w:rPr>
        <w:t xml:space="preserve"> и </w:t>
      </w:r>
      <w:r w:rsidR="005051F3">
        <w:rPr>
          <w:sz w:val="26"/>
          <w:szCs w:val="26"/>
        </w:rPr>
        <w:t>бытовы</w:t>
      </w:r>
      <w:r>
        <w:rPr>
          <w:sz w:val="26"/>
          <w:szCs w:val="26"/>
        </w:rPr>
        <w:t>х</w:t>
      </w:r>
      <w:r w:rsidR="00A60F09">
        <w:rPr>
          <w:sz w:val="26"/>
          <w:szCs w:val="26"/>
        </w:rPr>
        <w:t>скважин</w:t>
      </w:r>
      <w:r>
        <w:rPr>
          <w:sz w:val="26"/>
          <w:szCs w:val="26"/>
        </w:rPr>
        <w:t>ах</w:t>
      </w:r>
      <w:r w:rsidR="00A60F09">
        <w:rPr>
          <w:sz w:val="26"/>
          <w:szCs w:val="26"/>
        </w:rPr>
        <w:t>приведен</w:t>
      </w:r>
      <w:r w:rsidR="00E15752">
        <w:rPr>
          <w:sz w:val="26"/>
          <w:szCs w:val="26"/>
        </w:rPr>
        <w:t>ы</w:t>
      </w:r>
      <w:r w:rsidR="00A60F09">
        <w:rPr>
          <w:sz w:val="26"/>
          <w:szCs w:val="26"/>
        </w:rPr>
        <w:t xml:space="preserve"> в таблице 2.1.1.1</w:t>
      </w:r>
    </w:p>
    <w:p w:rsidR="00A60F09" w:rsidRDefault="00A60F09" w:rsidP="00EB3FF0">
      <w:pPr>
        <w:spacing w:before="120" w:after="120"/>
        <w:jc w:val="center"/>
        <w:rPr>
          <w:sz w:val="26"/>
          <w:szCs w:val="26"/>
        </w:rPr>
      </w:pPr>
      <w:r>
        <w:rPr>
          <w:sz w:val="26"/>
          <w:szCs w:val="26"/>
        </w:rPr>
        <w:t>Таблица 2.1.1.1</w:t>
      </w:r>
      <w:r w:rsidR="00EB3FF0">
        <w:rPr>
          <w:sz w:val="26"/>
          <w:szCs w:val="26"/>
        </w:rPr>
        <w:t>.К</w:t>
      </w:r>
      <w:r>
        <w:rPr>
          <w:sz w:val="26"/>
          <w:szCs w:val="26"/>
        </w:rPr>
        <w:t xml:space="preserve">олодцы и </w:t>
      </w:r>
      <w:r w:rsidR="005051F3">
        <w:rPr>
          <w:sz w:val="26"/>
          <w:szCs w:val="26"/>
        </w:rPr>
        <w:t xml:space="preserve">бытовые </w:t>
      </w:r>
      <w:r>
        <w:rPr>
          <w:sz w:val="26"/>
          <w:szCs w:val="26"/>
        </w:rPr>
        <w:t xml:space="preserve">скважины в сельских поселениях </w:t>
      </w:r>
      <w:r w:rsidR="00EB3FF0">
        <w:rPr>
          <w:sz w:val="26"/>
          <w:szCs w:val="26"/>
        </w:rPr>
        <w:t>Макарьевского МР</w:t>
      </w:r>
    </w:p>
    <w:tbl>
      <w:tblPr>
        <w:tblStyle w:val="a9"/>
        <w:tblW w:w="0" w:type="auto"/>
        <w:tblLook w:val="04A0"/>
      </w:tblPr>
      <w:tblGrid>
        <w:gridCol w:w="956"/>
        <w:gridCol w:w="5083"/>
        <w:gridCol w:w="2544"/>
        <w:gridCol w:w="1698"/>
      </w:tblGrid>
      <w:tr w:rsidR="00A60F09" w:rsidRPr="00601B4B" w:rsidTr="008B40A8">
        <w:tc>
          <w:tcPr>
            <w:tcW w:w="956" w:type="dxa"/>
          </w:tcPr>
          <w:p w:rsidR="00A60F09" w:rsidRPr="00601B4B" w:rsidRDefault="00A60F09" w:rsidP="0014577A">
            <w:pPr>
              <w:tabs>
                <w:tab w:val="left" w:pos="3086"/>
              </w:tabs>
              <w:jc w:val="center"/>
            </w:pPr>
            <w:r>
              <w:t>№ п/п</w:t>
            </w:r>
          </w:p>
        </w:tc>
        <w:tc>
          <w:tcPr>
            <w:tcW w:w="5083" w:type="dxa"/>
            <w:vAlign w:val="center"/>
          </w:tcPr>
          <w:p w:rsidR="00A60F09" w:rsidRPr="00601B4B" w:rsidRDefault="00A60F09" w:rsidP="0014577A">
            <w:pPr>
              <w:tabs>
                <w:tab w:val="left" w:pos="3086"/>
              </w:tabs>
              <w:jc w:val="center"/>
            </w:pPr>
            <w:r w:rsidRPr="00601B4B">
              <w:t>Населенный пункт</w:t>
            </w:r>
          </w:p>
        </w:tc>
        <w:tc>
          <w:tcPr>
            <w:tcW w:w="2544" w:type="dxa"/>
          </w:tcPr>
          <w:p w:rsidR="00A60F09" w:rsidRPr="00601B4B" w:rsidRDefault="00A60F09" w:rsidP="0014577A">
            <w:pPr>
              <w:pStyle w:val="a7"/>
              <w:ind w:left="0"/>
            </w:pPr>
            <w:r w:rsidRPr="00601B4B">
              <w:t>количество колодцев</w:t>
            </w:r>
          </w:p>
        </w:tc>
        <w:tc>
          <w:tcPr>
            <w:tcW w:w="1698" w:type="dxa"/>
          </w:tcPr>
          <w:p w:rsidR="00A60F09" w:rsidRPr="00601B4B" w:rsidRDefault="00A60F09" w:rsidP="0014577A">
            <w:pPr>
              <w:pStyle w:val="a7"/>
              <w:ind w:left="0"/>
            </w:pPr>
            <w:r w:rsidRPr="00601B4B">
              <w:t>бытовых скважин</w:t>
            </w:r>
          </w:p>
        </w:tc>
      </w:tr>
      <w:tr w:rsidR="00A60F09" w:rsidRPr="00601B4B" w:rsidTr="008B40A8">
        <w:tc>
          <w:tcPr>
            <w:tcW w:w="956" w:type="dxa"/>
          </w:tcPr>
          <w:p w:rsidR="00A60F09" w:rsidRPr="00601B4B" w:rsidRDefault="00A60F09" w:rsidP="0014577A">
            <w:pPr>
              <w:tabs>
                <w:tab w:val="left" w:pos="3086"/>
              </w:tabs>
              <w:rPr>
                <w:b/>
              </w:rPr>
            </w:pPr>
          </w:p>
        </w:tc>
        <w:tc>
          <w:tcPr>
            <w:tcW w:w="5083" w:type="dxa"/>
            <w:vAlign w:val="center"/>
          </w:tcPr>
          <w:p w:rsidR="00A60F09" w:rsidRPr="00601B4B" w:rsidRDefault="00A60F09" w:rsidP="00AB67A8">
            <w:pPr>
              <w:tabs>
                <w:tab w:val="left" w:pos="3086"/>
              </w:tabs>
              <w:jc w:val="center"/>
              <w:rPr>
                <w:b/>
              </w:rPr>
            </w:pPr>
            <w:r w:rsidRPr="00601B4B">
              <w:rPr>
                <w:b/>
              </w:rPr>
              <w:t>Нежитинское</w:t>
            </w:r>
            <w:r w:rsidR="00EB3FF0">
              <w:rPr>
                <w:b/>
              </w:rPr>
              <w:t>СП</w:t>
            </w:r>
          </w:p>
        </w:tc>
        <w:tc>
          <w:tcPr>
            <w:tcW w:w="2544" w:type="dxa"/>
          </w:tcPr>
          <w:p w:rsidR="00A60F09" w:rsidRPr="00601B4B" w:rsidRDefault="00A60F09" w:rsidP="0014577A">
            <w:pPr>
              <w:pStyle w:val="a7"/>
              <w:ind w:left="0"/>
            </w:pPr>
          </w:p>
        </w:tc>
        <w:tc>
          <w:tcPr>
            <w:tcW w:w="1698" w:type="dxa"/>
          </w:tcPr>
          <w:p w:rsidR="00A60F09" w:rsidRPr="00601B4B" w:rsidRDefault="00A60F09" w:rsidP="0014577A">
            <w:pPr>
              <w:pStyle w:val="a7"/>
              <w:ind w:left="0"/>
            </w:pPr>
          </w:p>
        </w:tc>
      </w:tr>
      <w:tr w:rsidR="00A60F09" w:rsidRPr="00601B4B" w:rsidTr="008B40A8">
        <w:tc>
          <w:tcPr>
            <w:tcW w:w="956" w:type="dxa"/>
          </w:tcPr>
          <w:p w:rsidR="00A60F09" w:rsidRPr="00601B4B" w:rsidRDefault="00A60F09" w:rsidP="0014577A">
            <w:pPr>
              <w:pStyle w:val="a7"/>
              <w:ind w:left="0"/>
              <w:jc w:val="both"/>
            </w:pPr>
            <w:r>
              <w:t>1</w:t>
            </w:r>
          </w:p>
        </w:tc>
        <w:tc>
          <w:tcPr>
            <w:tcW w:w="5083" w:type="dxa"/>
          </w:tcPr>
          <w:p w:rsidR="00A60F09" w:rsidRPr="00601B4B" w:rsidRDefault="00A60F09" w:rsidP="0014577A">
            <w:pPr>
              <w:pStyle w:val="a7"/>
              <w:ind w:left="0"/>
              <w:jc w:val="both"/>
            </w:pPr>
            <w:r w:rsidRPr="00601B4B">
              <w:t>д.Кондратово</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r w:rsidRPr="00601B4B">
              <w:t>1</w:t>
            </w:r>
          </w:p>
        </w:tc>
      </w:tr>
      <w:tr w:rsidR="00A60F09" w:rsidRPr="00601B4B" w:rsidTr="008B40A8">
        <w:tc>
          <w:tcPr>
            <w:tcW w:w="956" w:type="dxa"/>
          </w:tcPr>
          <w:p w:rsidR="00A60F09" w:rsidRPr="00601B4B" w:rsidRDefault="00A60F09" w:rsidP="0014577A">
            <w:pPr>
              <w:pStyle w:val="a7"/>
              <w:ind w:left="0"/>
              <w:jc w:val="both"/>
            </w:pPr>
            <w:r>
              <w:t>2</w:t>
            </w:r>
          </w:p>
        </w:tc>
        <w:tc>
          <w:tcPr>
            <w:tcW w:w="5083" w:type="dxa"/>
          </w:tcPr>
          <w:p w:rsidR="00A60F09" w:rsidRPr="00601B4B" w:rsidRDefault="00A60F09" w:rsidP="0014577A">
            <w:pPr>
              <w:pStyle w:val="a7"/>
              <w:ind w:left="0"/>
              <w:jc w:val="both"/>
            </w:pPr>
            <w:r w:rsidRPr="00601B4B">
              <w:t>д.Фролово</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r w:rsidRPr="00601B4B">
              <w:t>1</w:t>
            </w:r>
          </w:p>
        </w:tc>
      </w:tr>
      <w:tr w:rsidR="00A60F09" w:rsidRPr="00601B4B" w:rsidTr="008B40A8">
        <w:tc>
          <w:tcPr>
            <w:tcW w:w="956" w:type="dxa"/>
          </w:tcPr>
          <w:p w:rsidR="00A60F09" w:rsidRDefault="00A60F09" w:rsidP="0014577A">
            <w:pPr>
              <w:pStyle w:val="a7"/>
              <w:ind w:left="0"/>
              <w:jc w:val="both"/>
            </w:pPr>
          </w:p>
        </w:tc>
        <w:tc>
          <w:tcPr>
            <w:tcW w:w="5083" w:type="dxa"/>
          </w:tcPr>
          <w:p w:rsidR="00A60F09" w:rsidRPr="002B0F83" w:rsidRDefault="00A60F09" w:rsidP="0014577A">
            <w:pPr>
              <w:pStyle w:val="a7"/>
              <w:ind w:left="0"/>
              <w:jc w:val="both"/>
              <w:rPr>
                <w:b/>
              </w:rPr>
            </w:pPr>
            <w:r w:rsidRPr="002B0F83">
              <w:rPr>
                <w:b/>
              </w:rPr>
              <w:t>Итого:</w:t>
            </w:r>
          </w:p>
        </w:tc>
        <w:tc>
          <w:tcPr>
            <w:tcW w:w="2544" w:type="dxa"/>
          </w:tcPr>
          <w:p w:rsidR="00A60F09" w:rsidRPr="002B0F83" w:rsidRDefault="00A60F09" w:rsidP="0014577A">
            <w:pPr>
              <w:pStyle w:val="a7"/>
              <w:ind w:left="0"/>
              <w:jc w:val="center"/>
              <w:rPr>
                <w:b/>
              </w:rPr>
            </w:pPr>
          </w:p>
        </w:tc>
        <w:tc>
          <w:tcPr>
            <w:tcW w:w="1698" w:type="dxa"/>
          </w:tcPr>
          <w:p w:rsidR="00A60F09" w:rsidRPr="002B0F83" w:rsidRDefault="00A60F09" w:rsidP="0014577A">
            <w:pPr>
              <w:pStyle w:val="a7"/>
              <w:ind w:left="0"/>
              <w:jc w:val="center"/>
              <w:rPr>
                <w:b/>
              </w:rPr>
            </w:pPr>
            <w:r w:rsidRPr="002B0F83">
              <w:rPr>
                <w:b/>
              </w:rPr>
              <w:t>2</w:t>
            </w:r>
          </w:p>
        </w:tc>
      </w:tr>
      <w:tr w:rsidR="00A60F09" w:rsidRPr="00601B4B" w:rsidTr="008B40A8">
        <w:tc>
          <w:tcPr>
            <w:tcW w:w="956" w:type="dxa"/>
          </w:tcPr>
          <w:p w:rsidR="00A60F09" w:rsidRPr="00601B4B" w:rsidRDefault="00A60F09" w:rsidP="0014577A">
            <w:pPr>
              <w:pStyle w:val="a7"/>
              <w:ind w:left="0"/>
              <w:jc w:val="both"/>
              <w:rPr>
                <w:b/>
              </w:rPr>
            </w:pPr>
          </w:p>
        </w:tc>
        <w:tc>
          <w:tcPr>
            <w:tcW w:w="5083" w:type="dxa"/>
          </w:tcPr>
          <w:p w:rsidR="00A60F09" w:rsidRPr="00601B4B" w:rsidRDefault="00A60F09" w:rsidP="00AB67A8">
            <w:pPr>
              <w:pStyle w:val="a7"/>
              <w:ind w:left="0"/>
              <w:jc w:val="center"/>
              <w:rPr>
                <w:b/>
              </w:rPr>
            </w:pPr>
            <w:r w:rsidRPr="00601B4B">
              <w:rPr>
                <w:b/>
              </w:rPr>
              <w:t>Усть-Нейское</w:t>
            </w:r>
            <w:r w:rsidR="00EB3FF0">
              <w:rPr>
                <w:b/>
              </w:rPr>
              <w:t>СП</w:t>
            </w:r>
          </w:p>
        </w:tc>
        <w:tc>
          <w:tcPr>
            <w:tcW w:w="2544" w:type="dxa"/>
          </w:tcPr>
          <w:p w:rsidR="00A60F09" w:rsidRPr="00601B4B" w:rsidRDefault="00A60F09" w:rsidP="0014577A">
            <w:pPr>
              <w:pStyle w:val="a7"/>
              <w:ind w:left="0"/>
            </w:pPr>
          </w:p>
        </w:tc>
        <w:tc>
          <w:tcPr>
            <w:tcW w:w="1698" w:type="dxa"/>
          </w:tcPr>
          <w:p w:rsidR="00A60F09" w:rsidRPr="00601B4B" w:rsidRDefault="00A60F09" w:rsidP="0014577A">
            <w:pPr>
              <w:pStyle w:val="a7"/>
              <w:ind w:left="0"/>
            </w:pPr>
          </w:p>
        </w:tc>
      </w:tr>
      <w:tr w:rsidR="00A60F09" w:rsidRPr="00601B4B" w:rsidTr="008B40A8">
        <w:tc>
          <w:tcPr>
            <w:tcW w:w="956" w:type="dxa"/>
          </w:tcPr>
          <w:p w:rsidR="00A60F09" w:rsidRPr="00601B4B" w:rsidRDefault="00A60F09" w:rsidP="0014577A">
            <w:r>
              <w:t>1</w:t>
            </w:r>
          </w:p>
        </w:tc>
        <w:tc>
          <w:tcPr>
            <w:tcW w:w="5083" w:type="dxa"/>
            <w:vAlign w:val="bottom"/>
          </w:tcPr>
          <w:p w:rsidR="00A60F09" w:rsidRPr="00601B4B" w:rsidRDefault="00A60F09" w:rsidP="0014577A">
            <w:r w:rsidRPr="00601B4B">
              <w:t>д.Алешино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w:t>
            </w:r>
          </w:p>
        </w:tc>
        <w:tc>
          <w:tcPr>
            <w:tcW w:w="5083" w:type="dxa"/>
            <w:vAlign w:val="bottom"/>
          </w:tcPr>
          <w:p w:rsidR="00A60F09" w:rsidRPr="00601B4B" w:rsidRDefault="00A60F09" w:rsidP="0014577A">
            <w:r w:rsidRPr="00601B4B">
              <w:t>д.Андреевское</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3</w:t>
            </w:r>
          </w:p>
        </w:tc>
        <w:tc>
          <w:tcPr>
            <w:tcW w:w="5083" w:type="dxa"/>
            <w:vAlign w:val="bottom"/>
          </w:tcPr>
          <w:p w:rsidR="00A60F09" w:rsidRPr="00601B4B" w:rsidRDefault="002D49EF" w:rsidP="0014577A">
            <w:r>
              <w:t>д</w:t>
            </w:r>
            <w:r w:rsidR="00A60F09" w:rsidRPr="00601B4B">
              <w:t>.Березники</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4</w:t>
            </w:r>
          </w:p>
        </w:tc>
        <w:tc>
          <w:tcPr>
            <w:tcW w:w="5083" w:type="dxa"/>
            <w:vAlign w:val="bottom"/>
          </w:tcPr>
          <w:p w:rsidR="00A60F09" w:rsidRPr="00601B4B" w:rsidRDefault="002D49EF" w:rsidP="0014577A">
            <w:r>
              <w:t>д</w:t>
            </w:r>
            <w:r w:rsidR="00A60F09" w:rsidRPr="00601B4B">
              <w:t>.Власово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lastRenderedPageBreak/>
              <w:t>5</w:t>
            </w:r>
          </w:p>
        </w:tc>
        <w:tc>
          <w:tcPr>
            <w:tcW w:w="5083" w:type="dxa"/>
            <w:vAlign w:val="bottom"/>
          </w:tcPr>
          <w:p w:rsidR="00A60F09" w:rsidRPr="00601B4B" w:rsidRDefault="002D49EF" w:rsidP="0014577A">
            <w:r>
              <w:t>д</w:t>
            </w:r>
            <w:r w:rsidR="00A60F09" w:rsidRPr="00601B4B">
              <w:t>.Высоковка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6</w:t>
            </w:r>
          </w:p>
        </w:tc>
        <w:tc>
          <w:tcPr>
            <w:tcW w:w="5083" w:type="dxa"/>
            <w:vAlign w:val="bottom"/>
          </w:tcPr>
          <w:p w:rsidR="00A60F09" w:rsidRPr="00601B4B" w:rsidRDefault="002D49EF" w:rsidP="0014577A">
            <w:r>
              <w:t>д</w:t>
            </w:r>
            <w:r w:rsidR="00A60F09" w:rsidRPr="00601B4B">
              <w:t>.Вышково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7</w:t>
            </w:r>
          </w:p>
        </w:tc>
        <w:tc>
          <w:tcPr>
            <w:tcW w:w="5083" w:type="dxa"/>
            <w:vAlign w:val="bottom"/>
          </w:tcPr>
          <w:p w:rsidR="00A60F09" w:rsidRPr="00601B4B" w:rsidRDefault="002D49EF" w:rsidP="0014577A">
            <w:r>
              <w:t>д</w:t>
            </w:r>
            <w:r w:rsidR="00A60F09" w:rsidRPr="00601B4B">
              <w:t>.Домань</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8</w:t>
            </w:r>
          </w:p>
        </w:tc>
        <w:tc>
          <w:tcPr>
            <w:tcW w:w="5083" w:type="dxa"/>
            <w:vAlign w:val="bottom"/>
          </w:tcPr>
          <w:p w:rsidR="00A60F09" w:rsidRPr="00601B4B" w:rsidRDefault="002D49EF" w:rsidP="0014577A">
            <w:r>
              <w:t>д</w:t>
            </w:r>
            <w:r w:rsidR="00A60F09" w:rsidRPr="00601B4B">
              <w:t>.Заречье</w:t>
            </w:r>
          </w:p>
        </w:tc>
        <w:tc>
          <w:tcPr>
            <w:tcW w:w="2544" w:type="dxa"/>
          </w:tcPr>
          <w:p w:rsidR="00A60F09" w:rsidRPr="00601B4B" w:rsidRDefault="00A60F09" w:rsidP="0014577A">
            <w:pPr>
              <w:jc w:val="center"/>
            </w:pPr>
            <w:r w:rsidRPr="00601B4B">
              <w:t>35</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9</w:t>
            </w:r>
          </w:p>
        </w:tc>
        <w:tc>
          <w:tcPr>
            <w:tcW w:w="5083" w:type="dxa"/>
            <w:vAlign w:val="bottom"/>
          </w:tcPr>
          <w:p w:rsidR="00A60F09" w:rsidRPr="00601B4B" w:rsidRDefault="002D49EF" w:rsidP="0014577A">
            <w:r>
              <w:t>д</w:t>
            </w:r>
            <w:r w:rsidR="00A60F09" w:rsidRPr="00601B4B">
              <w:t>.Исаково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10</w:t>
            </w:r>
          </w:p>
        </w:tc>
        <w:tc>
          <w:tcPr>
            <w:tcW w:w="5083" w:type="dxa"/>
            <w:vAlign w:val="bottom"/>
          </w:tcPr>
          <w:p w:rsidR="00A60F09" w:rsidRPr="00601B4B" w:rsidRDefault="002D49EF" w:rsidP="0014577A">
            <w:r>
              <w:t>д</w:t>
            </w:r>
            <w:r w:rsidR="00A60F09" w:rsidRPr="00601B4B">
              <w:t>.Киселиха</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11</w:t>
            </w:r>
          </w:p>
        </w:tc>
        <w:tc>
          <w:tcPr>
            <w:tcW w:w="5083" w:type="dxa"/>
            <w:vAlign w:val="bottom"/>
          </w:tcPr>
          <w:p w:rsidR="00A60F09" w:rsidRPr="00601B4B" w:rsidRDefault="002D49EF" w:rsidP="0014577A">
            <w:r>
              <w:t>д</w:t>
            </w:r>
            <w:r w:rsidR="00A60F09" w:rsidRPr="00601B4B">
              <w:t>.Колбино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12</w:t>
            </w:r>
          </w:p>
        </w:tc>
        <w:tc>
          <w:tcPr>
            <w:tcW w:w="5083" w:type="dxa"/>
            <w:vAlign w:val="bottom"/>
          </w:tcPr>
          <w:p w:rsidR="00A60F09" w:rsidRPr="00601B4B" w:rsidRDefault="002D49EF" w:rsidP="0014577A">
            <w:r>
              <w:t>д</w:t>
            </w:r>
            <w:r w:rsidR="00A60F09" w:rsidRPr="00601B4B">
              <w:t>.Кондратово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13</w:t>
            </w:r>
          </w:p>
        </w:tc>
        <w:tc>
          <w:tcPr>
            <w:tcW w:w="5083" w:type="dxa"/>
            <w:vAlign w:val="bottom"/>
          </w:tcPr>
          <w:p w:rsidR="00A60F09" w:rsidRPr="00601B4B" w:rsidRDefault="002D49EF" w:rsidP="0014577A">
            <w:r>
              <w:t>д</w:t>
            </w:r>
            <w:r w:rsidR="00A60F09" w:rsidRPr="00601B4B">
              <w:t>.Выломы</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14</w:t>
            </w:r>
          </w:p>
        </w:tc>
        <w:tc>
          <w:tcPr>
            <w:tcW w:w="5083" w:type="dxa"/>
            <w:vAlign w:val="bottom"/>
          </w:tcPr>
          <w:p w:rsidR="00A60F09" w:rsidRPr="00601B4B" w:rsidRDefault="002D49EF" w:rsidP="0014577A">
            <w:r>
              <w:t>д</w:t>
            </w:r>
            <w:r w:rsidR="00A60F09" w:rsidRPr="00601B4B">
              <w:t>.Куриловка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15</w:t>
            </w:r>
          </w:p>
        </w:tc>
        <w:tc>
          <w:tcPr>
            <w:tcW w:w="5083" w:type="dxa"/>
            <w:vAlign w:val="bottom"/>
          </w:tcPr>
          <w:p w:rsidR="00A60F09" w:rsidRPr="00601B4B" w:rsidRDefault="002D49EF" w:rsidP="0014577A">
            <w:r>
              <w:t>д</w:t>
            </w:r>
            <w:r w:rsidR="00A60F09" w:rsidRPr="00601B4B">
              <w:t>.Лопаты</w:t>
            </w:r>
          </w:p>
        </w:tc>
        <w:tc>
          <w:tcPr>
            <w:tcW w:w="2544" w:type="dxa"/>
          </w:tcPr>
          <w:p w:rsidR="00A60F09" w:rsidRPr="00601B4B" w:rsidRDefault="00A60F09" w:rsidP="0014577A">
            <w:pPr>
              <w:jc w:val="center"/>
            </w:pPr>
            <w:r w:rsidRPr="00601B4B">
              <w:t>7</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16</w:t>
            </w:r>
          </w:p>
        </w:tc>
        <w:tc>
          <w:tcPr>
            <w:tcW w:w="5083" w:type="dxa"/>
            <w:vAlign w:val="bottom"/>
          </w:tcPr>
          <w:p w:rsidR="00A60F09" w:rsidRPr="00601B4B" w:rsidRDefault="002D49EF" w:rsidP="002D49EF">
            <w:r>
              <w:t xml:space="preserve">д. </w:t>
            </w:r>
            <w:r w:rsidR="00A60F09" w:rsidRPr="00601B4B">
              <w:t>М.Ивакино</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17</w:t>
            </w:r>
          </w:p>
        </w:tc>
        <w:tc>
          <w:tcPr>
            <w:tcW w:w="5083" w:type="dxa"/>
            <w:vAlign w:val="bottom"/>
          </w:tcPr>
          <w:p w:rsidR="00A60F09" w:rsidRPr="00601B4B" w:rsidRDefault="002D49EF" w:rsidP="0014577A">
            <w:r>
              <w:t>д</w:t>
            </w:r>
            <w:r w:rsidR="00A60F09" w:rsidRPr="00601B4B">
              <w:t>.Никулиха</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18</w:t>
            </w:r>
          </w:p>
        </w:tc>
        <w:tc>
          <w:tcPr>
            <w:tcW w:w="5083" w:type="dxa"/>
            <w:vAlign w:val="bottom"/>
          </w:tcPr>
          <w:p w:rsidR="00A60F09" w:rsidRPr="00601B4B" w:rsidRDefault="002D49EF" w:rsidP="0014577A">
            <w:r>
              <w:t>д</w:t>
            </w:r>
            <w:r w:rsidR="00A60F09" w:rsidRPr="00601B4B">
              <w:t>. Полома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19</w:t>
            </w:r>
          </w:p>
        </w:tc>
        <w:tc>
          <w:tcPr>
            <w:tcW w:w="5083" w:type="dxa"/>
            <w:vAlign w:val="bottom"/>
          </w:tcPr>
          <w:p w:rsidR="00A60F09" w:rsidRPr="00601B4B" w:rsidRDefault="002D49EF" w:rsidP="0014577A">
            <w:r>
              <w:t>д</w:t>
            </w:r>
            <w:r w:rsidR="00A60F09" w:rsidRPr="00601B4B">
              <w:t>.Починок</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20</w:t>
            </w:r>
          </w:p>
        </w:tc>
        <w:tc>
          <w:tcPr>
            <w:tcW w:w="5083" w:type="dxa"/>
            <w:vAlign w:val="bottom"/>
          </w:tcPr>
          <w:p w:rsidR="00A60F09" w:rsidRPr="00601B4B" w:rsidRDefault="002D49EF" w:rsidP="0014577A">
            <w:r>
              <w:t>д</w:t>
            </w:r>
            <w:r w:rsidR="00A60F09" w:rsidRPr="00601B4B">
              <w:t>.Селище</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21</w:t>
            </w:r>
          </w:p>
        </w:tc>
        <w:tc>
          <w:tcPr>
            <w:tcW w:w="5083" w:type="dxa"/>
            <w:vAlign w:val="bottom"/>
          </w:tcPr>
          <w:p w:rsidR="00A60F09" w:rsidRPr="00601B4B" w:rsidRDefault="00A60F09" w:rsidP="0014577A">
            <w:r w:rsidRPr="00601B4B">
              <w:t>д.Старово</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22</w:t>
            </w:r>
          </w:p>
        </w:tc>
        <w:tc>
          <w:tcPr>
            <w:tcW w:w="5083" w:type="dxa"/>
            <w:vAlign w:val="bottom"/>
          </w:tcPr>
          <w:p w:rsidR="00A60F09" w:rsidRPr="00601B4B" w:rsidRDefault="002D49EF" w:rsidP="0014577A">
            <w:r>
              <w:t>с</w:t>
            </w:r>
            <w:r w:rsidR="00A60F09" w:rsidRPr="00601B4B">
              <w:t>.Усть-Нея</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23</w:t>
            </w:r>
          </w:p>
        </w:tc>
        <w:tc>
          <w:tcPr>
            <w:tcW w:w="5083" w:type="dxa"/>
            <w:vAlign w:val="bottom"/>
          </w:tcPr>
          <w:p w:rsidR="00A60F09" w:rsidRPr="00601B4B" w:rsidRDefault="00A60F09" w:rsidP="0014577A">
            <w:r w:rsidRPr="00601B4B">
              <w:t>д.Хребтово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Default="00A60F09" w:rsidP="0014577A"/>
        </w:tc>
        <w:tc>
          <w:tcPr>
            <w:tcW w:w="5083" w:type="dxa"/>
            <w:vAlign w:val="bottom"/>
          </w:tcPr>
          <w:p w:rsidR="00A60F09" w:rsidRPr="002B0F83" w:rsidRDefault="00A60F09" w:rsidP="0014577A">
            <w:pPr>
              <w:rPr>
                <w:b/>
              </w:rPr>
            </w:pPr>
            <w:r w:rsidRPr="002B0F83">
              <w:rPr>
                <w:b/>
              </w:rPr>
              <w:t>Итого:</w:t>
            </w:r>
          </w:p>
        </w:tc>
        <w:tc>
          <w:tcPr>
            <w:tcW w:w="2544" w:type="dxa"/>
          </w:tcPr>
          <w:p w:rsidR="00A60F09" w:rsidRPr="002B0F83" w:rsidRDefault="00A60F09" w:rsidP="00A60F09">
            <w:pPr>
              <w:jc w:val="center"/>
              <w:rPr>
                <w:b/>
              </w:rPr>
            </w:pPr>
            <w:r w:rsidRPr="002B0F83">
              <w:rPr>
                <w:b/>
                <w:color w:val="000000"/>
                <w:sz w:val="26"/>
                <w:szCs w:val="26"/>
              </w:rPr>
              <w:t>77</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pPr>
              <w:rPr>
                <w:b/>
              </w:rPr>
            </w:pPr>
          </w:p>
        </w:tc>
        <w:tc>
          <w:tcPr>
            <w:tcW w:w="5083" w:type="dxa"/>
            <w:vAlign w:val="bottom"/>
          </w:tcPr>
          <w:p w:rsidR="00A60F09" w:rsidRPr="00601B4B" w:rsidRDefault="00A60F09" w:rsidP="00AB67A8">
            <w:pPr>
              <w:jc w:val="center"/>
              <w:rPr>
                <w:b/>
              </w:rPr>
            </w:pPr>
            <w:r w:rsidRPr="00601B4B">
              <w:rPr>
                <w:b/>
              </w:rPr>
              <w:t>Николо-Макаровское</w:t>
            </w:r>
            <w:r w:rsidR="00EB3FF0">
              <w:rPr>
                <w:b/>
              </w:rPr>
              <w:t>СП</w:t>
            </w:r>
          </w:p>
        </w:tc>
        <w:tc>
          <w:tcPr>
            <w:tcW w:w="2544" w:type="dxa"/>
          </w:tcPr>
          <w:p w:rsidR="00A60F09" w:rsidRPr="00601B4B" w:rsidRDefault="00A60F09" w:rsidP="0014577A">
            <w:pPr>
              <w:jc w:val="center"/>
            </w:pP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pPr>
              <w:jc w:val="both"/>
            </w:pPr>
            <w:r>
              <w:t>1</w:t>
            </w:r>
          </w:p>
        </w:tc>
        <w:tc>
          <w:tcPr>
            <w:tcW w:w="5083" w:type="dxa"/>
            <w:vAlign w:val="bottom"/>
          </w:tcPr>
          <w:p w:rsidR="00A60F09" w:rsidRPr="00601B4B" w:rsidRDefault="00A60F09" w:rsidP="0014577A">
            <w:pPr>
              <w:jc w:val="both"/>
            </w:pPr>
            <w:r w:rsidRPr="00601B4B">
              <w:t>д. Блиново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2</w:t>
            </w:r>
          </w:p>
        </w:tc>
        <w:tc>
          <w:tcPr>
            <w:tcW w:w="5083" w:type="dxa"/>
            <w:vAlign w:val="bottom"/>
          </w:tcPr>
          <w:p w:rsidR="00A60F09" w:rsidRPr="00601B4B" w:rsidRDefault="00A60F09" w:rsidP="0014577A">
            <w:pPr>
              <w:jc w:val="both"/>
            </w:pPr>
            <w:r w:rsidRPr="00601B4B">
              <w:t>д. Верхник</w:t>
            </w:r>
          </w:p>
        </w:tc>
        <w:tc>
          <w:tcPr>
            <w:tcW w:w="2544" w:type="dxa"/>
          </w:tcPr>
          <w:p w:rsidR="00A60F09" w:rsidRPr="00601B4B" w:rsidRDefault="00A60F09" w:rsidP="0014577A">
            <w:pPr>
              <w:ind w:left="-121" w:right="-205"/>
              <w:jc w:val="center"/>
            </w:pPr>
            <w:r w:rsidRPr="00601B4B">
              <w:rPr>
                <w:sz w:val="22"/>
                <w:szCs w:val="22"/>
              </w:rPr>
              <w:t>6</w:t>
            </w:r>
          </w:p>
        </w:tc>
        <w:tc>
          <w:tcPr>
            <w:tcW w:w="1698" w:type="dxa"/>
          </w:tcPr>
          <w:p w:rsidR="00A60F09" w:rsidRPr="00601B4B" w:rsidRDefault="00A60F09" w:rsidP="0014577A">
            <w:pPr>
              <w:ind w:left="-11"/>
              <w:jc w:val="center"/>
            </w:pPr>
            <w:r w:rsidRPr="00601B4B">
              <w:rPr>
                <w:sz w:val="22"/>
                <w:szCs w:val="22"/>
              </w:rPr>
              <w:t>8</w:t>
            </w:r>
          </w:p>
        </w:tc>
      </w:tr>
      <w:tr w:rsidR="00A60F09" w:rsidRPr="00601B4B" w:rsidTr="008B40A8">
        <w:tc>
          <w:tcPr>
            <w:tcW w:w="956" w:type="dxa"/>
          </w:tcPr>
          <w:p w:rsidR="00A60F09" w:rsidRPr="00601B4B" w:rsidRDefault="00A60F09" w:rsidP="0014577A">
            <w:pPr>
              <w:jc w:val="both"/>
            </w:pPr>
            <w:r>
              <w:t>3</w:t>
            </w:r>
          </w:p>
        </w:tc>
        <w:tc>
          <w:tcPr>
            <w:tcW w:w="5083" w:type="dxa"/>
            <w:vAlign w:val="bottom"/>
          </w:tcPr>
          <w:p w:rsidR="00A60F09" w:rsidRPr="00601B4B" w:rsidRDefault="00A60F09" w:rsidP="0014577A">
            <w:pPr>
              <w:jc w:val="both"/>
            </w:pPr>
            <w:r w:rsidRPr="00601B4B">
              <w:t>д. Власово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4</w:t>
            </w:r>
          </w:p>
        </w:tc>
        <w:tc>
          <w:tcPr>
            <w:tcW w:w="5083" w:type="dxa"/>
            <w:vAlign w:val="bottom"/>
          </w:tcPr>
          <w:p w:rsidR="00A60F09" w:rsidRPr="00601B4B" w:rsidRDefault="00A60F09" w:rsidP="0014577A">
            <w:pPr>
              <w:jc w:val="both"/>
            </w:pPr>
            <w:r w:rsidRPr="00601B4B">
              <w:t>д. Волошново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1</w:t>
            </w:r>
          </w:p>
        </w:tc>
      </w:tr>
      <w:tr w:rsidR="00A60F09" w:rsidRPr="00601B4B" w:rsidTr="008B40A8">
        <w:tc>
          <w:tcPr>
            <w:tcW w:w="956" w:type="dxa"/>
          </w:tcPr>
          <w:p w:rsidR="00A60F09" w:rsidRPr="00601B4B" w:rsidRDefault="00A60F09" w:rsidP="0014577A">
            <w:pPr>
              <w:jc w:val="both"/>
            </w:pPr>
            <w:r>
              <w:t>5</w:t>
            </w:r>
          </w:p>
        </w:tc>
        <w:tc>
          <w:tcPr>
            <w:tcW w:w="5083" w:type="dxa"/>
            <w:vAlign w:val="bottom"/>
          </w:tcPr>
          <w:p w:rsidR="00A60F09" w:rsidRPr="00601B4B" w:rsidRDefault="00A60F09" w:rsidP="0014577A">
            <w:pPr>
              <w:jc w:val="both"/>
            </w:pPr>
            <w:r w:rsidRPr="00601B4B">
              <w:t>д. Гребенец</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6</w:t>
            </w:r>
          </w:p>
        </w:tc>
        <w:tc>
          <w:tcPr>
            <w:tcW w:w="5083" w:type="dxa"/>
            <w:vAlign w:val="bottom"/>
          </w:tcPr>
          <w:p w:rsidR="00A60F09" w:rsidRPr="00601B4B" w:rsidRDefault="00A60F09" w:rsidP="0014577A">
            <w:pPr>
              <w:jc w:val="both"/>
            </w:pPr>
            <w:r w:rsidRPr="00601B4B">
              <w:t>д. Ефимово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right="-205"/>
              <w:jc w:val="center"/>
            </w:pPr>
            <w:r w:rsidRPr="00601B4B">
              <w:rPr>
                <w:sz w:val="22"/>
                <w:szCs w:val="22"/>
              </w:rPr>
              <w:t>2</w:t>
            </w:r>
          </w:p>
        </w:tc>
      </w:tr>
      <w:tr w:rsidR="00A60F09" w:rsidRPr="00601B4B" w:rsidTr="008B40A8">
        <w:tc>
          <w:tcPr>
            <w:tcW w:w="956" w:type="dxa"/>
          </w:tcPr>
          <w:p w:rsidR="00A60F09" w:rsidRPr="00601B4B" w:rsidRDefault="00A60F09" w:rsidP="0014577A">
            <w:pPr>
              <w:jc w:val="both"/>
            </w:pPr>
            <w:r>
              <w:t>7</w:t>
            </w:r>
          </w:p>
        </w:tc>
        <w:tc>
          <w:tcPr>
            <w:tcW w:w="5083" w:type="dxa"/>
            <w:vAlign w:val="bottom"/>
          </w:tcPr>
          <w:p w:rsidR="00A60F09" w:rsidRPr="00601B4B" w:rsidRDefault="00A60F09" w:rsidP="0014577A">
            <w:pPr>
              <w:jc w:val="both"/>
            </w:pPr>
            <w:r w:rsidRPr="00601B4B">
              <w:t>д. Инково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14</w:t>
            </w:r>
          </w:p>
        </w:tc>
      </w:tr>
      <w:tr w:rsidR="00A60F09" w:rsidRPr="00601B4B" w:rsidTr="008B40A8">
        <w:tc>
          <w:tcPr>
            <w:tcW w:w="956" w:type="dxa"/>
          </w:tcPr>
          <w:p w:rsidR="00A60F09" w:rsidRPr="00601B4B" w:rsidRDefault="00A60F09" w:rsidP="0014577A">
            <w:pPr>
              <w:jc w:val="both"/>
            </w:pPr>
            <w:r>
              <w:t>8</w:t>
            </w:r>
          </w:p>
        </w:tc>
        <w:tc>
          <w:tcPr>
            <w:tcW w:w="5083" w:type="dxa"/>
            <w:vAlign w:val="bottom"/>
          </w:tcPr>
          <w:p w:rsidR="00A60F09" w:rsidRPr="00601B4B" w:rsidRDefault="00A60F09" w:rsidP="0014577A">
            <w:pPr>
              <w:jc w:val="both"/>
            </w:pPr>
            <w:r w:rsidRPr="00601B4B">
              <w:t>д. Лаптево</w:t>
            </w:r>
          </w:p>
        </w:tc>
        <w:tc>
          <w:tcPr>
            <w:tcW w:w="2544" w:type="dxa"/>
          </w:tcPr>
          <w:p w:rsidR="00A60F09" w:rsidRPr="00601B4B" w:rsidRDefault="00A60F09" w:rsidP="0014577A">
            <w:pPr>
              <w:ind w:left="-121" w:right="-205"/>
              <w:jc w:val="center"/>
            </w:pPr>
            <w:r w:rsidRPr="00601B4B">
              <w:rPr>
                <w:sz w:val="22"/>
                <w:szCs w:val="22"/>
              </w:rPr>
              <w:t>-</w:t>
            </w:r>
          </w:p>
        </w:tc>
        <w:tc>
          <w:tcPr>
            <w:tcW w:w="1698" w:type="dxa"/>
          </w:tcPr>
          <w:p w:rsidR="00A60F09" w:rsidRPr="00601B4B" w:rsidRDefault="00A60F09" w:rsidP="0014577A">
            <w:pPr>
              <w:ind w:left="-11"/>
              <w:jc w:val="center"/>
            </w:pPr>
            <w:r w:rsidRPr="00601B4B">
              <w:rPr>
                <w:sz w:val="22"/>
                <w:szCs w:val="22"/>
              </w:rPr>
              <w:t>2</w:t>
            </w:r>
          </w:p>
        </w:tc>
      </w:tr>
      <w:tr w:rsidR="00A60F09" w:rsidRPr="00601B4B" w:rsidTr="008B40A8">
        <w:tc>
          <w:tcPr>
            <w:tcW w:w="956" w:type="dxa"/>
          </w:tcPr>
          <w:p w:rsidR="00A60F09" w:rsidRPr="00601B4B" w:rsidRDefault="00A60F09" w:rsidP="0014577A">
            <w:pPr>
              <w:jc w:val="both"/>
            </w:pPr>
            <w:r>
              <w:t>9</w:t>
            </w:r>
          </w:p>
        </w:tc>
        <w:tc>
          <w:tcPr>
            <w:tcW w:w="5083" w:type="dxa"/>
            <w:vAlign w:val="bottom"/>
          </w:tcPr>
          <w:p w:rsidR="00A60F09" w:rsidRPr="00601B4B" w:rsidRDefault="00A60F09" w:rsidP="0014577A">
            <w:pPr>
              <w:jc w:val="both"/>
            </w:pPr>
            <w:r w:rsidRPr="00601B4B">
              <w:t>д. Микушино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10</w:t>
            </w:r>
          </w:p>
        </w:tc>
        <w:tc>
          <w:tcPr>
            <w:tcW w:w="5083" w:type="dxa"/>
            <w:vAlign w:val="bottom"/>
          </w:tcPr>
          <w:p w:rsidR="00A60F09" w:rsidRPr="00601B4B" w:rsidRDefault="00A60F09" w:rsidP="0014577A">
            <w:pPr>
              <w:jc w:val="both"/>
            </w:pPr>
            <w:r w:rsidRPr="00601B4B">
              <w:t>д. Мартыново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4</w:t>
            </w:r>
          </w:p>
        </w:tc>
      </w:tr>
      <w:tr w:rsidR="00A60F09" w:rsidRPr="00601B4B" w:rsidTr="008B40A8">
        <w:tc>
          <w:tcPr>
            <w:tcW w:w="956" w:type="dxa"/>
          </w:tcPr>
          <w:p w:rsidR="00A60F09" w:rsidRPr="00601B4B" w:rsidRDefault="00A60F09" w:rsidP="0014577A">
            <w:pPr>
              <w:jc w:val="both"/>
            </w:pPr>
            <w:r>
              <w:t>11</w:t>
            </w:r>
          </w:p>
        </w:tc>
        <w:tc>
          <w:tcPr>
            <w:tcW w:w="5083" w:type="dxa"/>
            <w:vAlign w:val="bottom"/>
          </w:tcPr>
          <w:p w:rsidR="00A60F09" w:rsidRPr="00601B4B" w:rsidRDefault="00A60F09" w:rsidP="0014577A">
            <w:pPr>
              <w:jc w:val="both"/>
            </w:pPr>
            <w:r w:rsidRPr="00601B4B">
              <w:t>с. Николо-Макарово</w:t>
            </w:r>
          </w:p>
        </w:tc>
        <w:tc>
          <w:tcPr>
            <w:tcW w:w="2544" w:type="dxa"/>
          </w:tcPr>
          <w:p w:rsidR="00A60F09" w:rsidRPr="00601B4B" w:rsidRDefault="00A60F09" w:rsidP="0014577A">
            <w:pPr>
              <w:ind w:left="-121" w:right="-205"/>
              <w:jc w:val="center"/>
            </w:pPr>
            <w:r w:rsidRPr="00601B4B">
              <w:rPr>
                <w:sz w:val="22"/>
                <w:szCs w:val="22"/>
              </w:rPr>
              <w:t>4</w:t>
            </w:r>
          </w:p>
        </w:tc>
        <w:tc>
          <w:tcPr>
            <w:tcW w:w="1698" w:type="dxa"/>
          </w:tcPr>
          <w:p w:rsidR="00A60F09" w:rsidRPr="00601B4B" w:rsidRDefault="00A60F09" w:rsidP="0014577A">
            <w:pPr>
              <w:ind w:left="-11"/>
              <w:jc w:val="center"/>
            </w:pPr>
            <w:r w:rsidRPr="00601B4B">
              <w:rPr>
                <w:sz w:val="22"/>
                <w:szCs w:val="22"/>
              </w:rPr>
              <w:t>-</w:t>
            </w:r>
          </w:p>
        </w:tc>
      </w:tr>
      <w:tr w:rsidR="00A60F09" w:rsidRPr="00601B4B" w:rsidTr="008B40A8">
        <w:tc>
          <w:tcPr>
            <w:tcW w:w="956" w:type="dxa"/>
          </w:tcPr>
          <w:p w:rsidR="00A60F09" w:rsidRPr="00601B4B" w:rsidRDefault="00A60F09" w:rsidP="0014577A">
            <w:pPr>
              <w:jc w:val="both"/>
            </w:pPr>
            <w:r>
              <w:t>12</w:t>
            </w:r>
          </w:p>
        </w:tc>
        <w:tc>
          <w:tcPr>
            <w:tcW w:w="5083" w:type="dxa"/>
            <w:vAlign w:val="bottom"/>
          </w:tcPr>
          <w:p w:rsidR="00A60F09" w:rsidRPr="00601B4B" w:rsidRDefault="00A60F09" w:rsidP="0014577A">
            <w:pPr>
              <w:jc w:val="both"/>
            </w:pPr>
            <w:r w:rsidRPr="00601B4B">
              <w:t>д. Огарково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13</w:t>
            </w:r>
          </w:p>
        </w:tc>
        <w:tc>
          <w:tcPr>
            <w:tcW w:w="5083" w:type="dxa"/>
            <w:vAlign w:val="bottom"/>
          </w:tcPr>
          <w:p w:rsidR="00A60F09" w:rsidRPr="00601B4B" w:rsidRDefault="00A60F09" w:rsidP="0014577A">
            <w:pPr>
              <w:jc w:val="both"/>
            </w:pPr>
            <w:r w:rsidRPr="00601B4B">
              <w:t>д. Сокольское</w:t>
            </w:r>
          </w:p>
        </w:tc>
        <w:tc>
          <w:tcPr>
            <w:tcW w:w="2544" w:type="dxa"/>
          </w:tcPr>
          <w:p w:rsidR="00A60F09" w:rsidRPr="00601B4B" w:rsidRDefault="00A60F09" w:rsidP="0014577A">
            <w:pPr>
              <w:ind w:left="-121" w:right="-205"/>
              <w:jc w:val="center"/>
            </w:pPr>
            <w:r w:rsidRPr="00601B4B">
              <w:rPr>
                <w:sz w:val="22"/>
                <w:szCs w:val="22"/>
              </w:rPr>
              <w:t>3</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14</w:t>
            </w:r>
          </w:p>
        </w:tc>
        <w:tc>
          <w:tcPr>
            <w:tcW w:w="5083" w:type="dxa"/>
            <w:vAlign w:val="bottom"/>
          </w:tcPr>
          <w:p w:rsidR="00A60F09" w:rsidRPr="00601B4B" w:rsidRDefault="00A60F09" w:rsidP="0014577A">
            <w:pPr>
              <w:jc w:val="both"/>
            </w:pPr>
            <w:r w:rsidRPr="00601B4B">
              <w:t>д. Сокорново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15</w:t>
            </w:r>
          </w:p>
        </w:tc>
        <w:tc>
          <w:tcPr>
            <w:tcW w:w="5083" w:type="dxa"/>
            <w:vAlign w:val="bottom"/>
          </w:tcPr>
          <w:p w:rsidR="00A60F09" w:rsidRPr="00601B4B" w:rsidRDefault="00A60F09" w:rsidP="0014577A">
            <w:pPr>
              <w:jc w:val="both"/>
            </w:pPr>
            <w:r w:rsidRPr="00601B4B">
              <w:t>д. Соловатово</w:t>
            </w:r>
          </w:p>
        </w:tc>
        <w:tc>
          <w:tcPr>
            <w:tcW w:w="2544" w:type="dxa"/>
          </w:tcPr>
          <w:p w:rsidR="00A60F09" w:rsidRPr="00601B4B" w:rsidRDefault="00A60F09" w:rsidP="0014577A">
            <w:pPr>
              <w:ind w:left="-121" w:right="-205"/>
              <w:jc w:val="center"/>
            </w:pPr>
            <w:r w:rsidRPr="00601B4B">
              <w:rPr>
                <w:sz w:val="22"/>
                <w:szCs w:val="22"/>
              </w:rPr>
              <w:t>7</w:t>
            </w:r>
          </w:p>
        </w:tc>
        <w:tc>
          <w:tcPr>
            <w:tcW w:w="1698" w:type="dxa"/>
          </w:tcPr>
          <w:p w:rsidR="00A60F09" w:rsidRPr="00601B4B" w:rsidRDefault="00A60F09" w:rsidP="0014577A">
            <w:pPr>
              <w:ind w:left="-11"/>
              <w:jc w:val="center"/>
            </w:pPr>
            <w:r w:rsidRPr="00601B4B">
              <w:rPr>
                <w:sz w:val="22"/>
                <w:szCs w:val="22"/>
              </w:rPr>
              <w:t>32</w:t>
            </w:r>
          </w:p>
        </w:tc>
      </w:tr>
      <w:tr w:rsidR="00A60F09" w:rsidRPr="00601B4B" w:rsidTr="008B40A8">
        <w:tc>
          <w:tcPr>
            <w:tcW w:w="956" w:type="dxa"/>
          </w:tcPr>
          <w:p w:rsidR="00A60F09" w:rsidRPr="00601B4B" w:rsidRDefault="00A60F09" w:rsidP="0014577A">
            <w:pPr>
              <w:jc w:val="both"/>
            </w:pPr>
            <w:r>
              <w:t>16</w:t>
            </w:r>
          </w:p>
        </w:tc>
        <w:tc>
          <w:tcPr>
            <w:tcW w:w="5083" w:type="dxa"/>
            <w:vAlign w:val="bottom"/>
          </w:tcPr>
          <w:p w:rsidR="00A60F09" w:rsidRPr="00601B4B" w:rsidRDefault="00A60F09" w:rsidP="0014577A">
            <w:pPr>
              <w:jc w:val="both"/>
            </w:pPr>
            <w:r w:rsidRPr="00601B4B">
              <w:t>д. Трещаткино</w:t>
            </w:r>
          </w:p>
        </w:tc>
        <w:tc>
          <w:tcPr>
            <w:tcW w:w="2544" w:type="dxa"/>
          </w:tcPr>
          <w:p w:rsidR="00A60F09" w:rsidRPr="00601B4B" w:rsidRDefault="00A60F09" w:rsidP="0014577A">
            <w:pPr>
              <w:ind w:left="-121" w:right="-205"/>
              <w:jc w:val="center"/>
            </w:pPr>
            <w:r w:rsidRPr="00601B4B">
              <w:rPr>
                <w:sz w:val="22"/>
                <w:szCs w:val="22"/>
              </w:rPr>
              <w:t>-</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17</w:t>
            </w:r>
          </w:p>
        </w:tc>
        <w:tc>
          <w:tcPr>
            <w:tcW w:w="5083" w:type="dxa"/>
            <w:vAlign w:val="bottom"/>
          </w:tcPr>
          <w:p w:rsidR="00A60F09" w:rsidRPr="00601B4B" w:rsidRDefault="00A60F09" w:rsidP="0014577A">
            <w:pPr>
              <w:jc w:val="both"/>
            </w:pPr>
            <w:r w:rsidRPr="00601B4B">
              <w:t>д. Федотово</w:t>
            </w:r>
          </w:p>
        </w:tc>
        <w:tc>
          <w:tcPr>
            <w:tcW w:w="2544" w:type="dxa"/>
          </w:tcPr>
          <w:p w:rsidR="00A60F09" w:rsidRPr="00601B4B" w:rsidRDefault="00A60F09" w:rsidP="0014577A">
            <w:pPr>
              <w:ind w:left="-121" w:right="-205"/>
              <w:jc w:val="center"/>
            </w:pPr>
            <w:r w:rsidRPr="00601B4B">
              <w:rPr>
                <w:sz w:val="22"/>
                <w:szCs w:val="22"/>
              </w:rPr>
              <w:t>6</w:t>
            </w:r>
          </w:p>
        </w:tc>
        <w:tc>
          <w:tcPr>
            <w:tcW w:w="1698" w:type="dxa"/>
          </w:tcPr>
          <w:p w:rsidR="00A60F09" w:rsidRPr="00601B4B" w:rsidRDefault="00A60F09" w:rsidP="0014577A">
            <w:pPr>
              <w:ind w:left="-11"/>
              <w:jc w:val="center"/>
            </w:pPr>
            <w:r w:rsidRPr="00601B4B">
              <w:rPr>
                <w:sz w:val="22"/>
                <w:szCs w:val="22"/>
              </w:rPr>
              <w:t>15</w:t>
            </w:r>
          </w:p>
        </w:tc>
      </w:tr>
      <w:tr w:rsidR="00A60F09" w:rsidRPr="00601B4B" w:rsidTr="008B40A8">
        <w:tc>
          <w:tcPr>
            <w:tcW w:w="956" w:type="dxa"/>
          </w:tcPr>
          <w:p w:rsidR="00A60F09" w:rsidRPr="00601B4B" w:rsidRDefault="00A60F09" w:rsidP="0014577A">
            <w:pPr>
              <w:jc w:val="both"/>
            </w:pPr>
            <w:r>
              <w:t>18</w:t>
            </w:r>
          </w:p>
        </w:tc>
        <w:tc>
          <w:tcPr>
            <w:tcW w:w="5083" w:type="dxa"/>
            <w:vAlign w:val="bottom"/>
          </w:tcPr>
          <w:p w:rsidR="00A60F09" w:rsidRPr="00601B4B" w:rsidRDefault="00A60F09" w:rsidP="0014577A">
            <w:pPr>
              <w:jc w:val="both"/>
            </w:pPr>
            <w:r w:rsidRPr="00601B4B">
              <w:t>д. Холодново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w:t>
            </w:r>
          </w:p>
        </w:tc>
      </w:tr>
      <w:tr w:rsidR="00A60F09" w:rsidRPr="00601B4B" w:rsidTr="008B40A8">
        <w:tc>
          <w:tcPr>
            <w:tcW w:w="956" w:type="dxa"/>
          </w:tcPr>
          <w:p w:rsidR="00A60F09" w:rsidRPr="00601B4B" w:rsidRDefault="00A60F09" w:rsidP="0014577A">
            <w:pPr>
              <w:jc w:val="both"/>
            </w:pPr>
            <w:r>
              <w:t>19</w:t>
            </w:r>
          </w:p>
        </w:tc>
        <w:tc>
          <w:tcPr>
            <w:tcW w:w="5083" w:type="dxa"/>
            <w:vAlign w:val="bottom"/>
          </w:tcPr>
          <w:p w:rsidR="00A60F09" w:rsidRPr="00601B4B" w:rsidRDefault="00A60F09" w:rsidP="0014577A">
            <w:pPr>
              <w:jc w:val="both"/>
            </w:pPr>
            <w:r w:rsidRPr="00601B4B">
              <w:t>д. Чумиково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4</w:t>
            </w:r>
          </w:p>
        </w:tc>
      </w:tr>
      <w:tr w:rsidR="00A60F09" w:rsidRPr="00601B4B" w:rsidTr="008B40A8">
        <w:tc>
          <w:tcPr>
            <w:tcW w:w="956" w:type="dxa"/>
          </w:tcPr>
          <w:p w:rsidR="00A60F09" w:rsidRDefault="00A60F09" w:rsidP="0014577A">
            <w:pPr>
              <w:jc w:val="both"/>
            </w:pPr>
          </w:p>
        </w:tc>
        <w:tc>
          <w:tcPr>
            <w:tcW w:w="5083" w:type="dxa"/>
            <w:vAlign w:val="bottom"/>
          </w:tcPr>
          <w:p w:rsidR="00A60F09" w:rsidRPr="002B0F83" w:rsidRDefault="00A60F09" w:rsidP="0014577A">
            <w:pPr>
              <w:jc w:val="both"/>
              <w:rPr>
                <w:b/>
              </w:rPr>
            </w:pPr>
            <w:r w:rsidRPr="002B0F83">
              <w:rPr>
                <w:b/>
              </w:rPr>
              <w:t>Итого:</w:t>
            </w:r>
          </w:p>
        </w:tc>
        <w:tc>
          <w:tcPr>
            <w:tcW w:w="2544" w:type="dxa"/>
          </w:tcPr>
          <w:p w:rsidR="00A60F09" w:rsidRPr="002B0F83" w:rsidRDefault="00A60F09" w:rsidP="00A60F09">
            <w:pPr>
              <w:jc w:val="center"/>
              <w:rPr>
                <w:b/>
              </w:rPr>
            </w:pPr>
            <w:r w:rsidRPr="002B0F83">
              <w:rPr>
                <w:b/>
                <w:color w:val="000000"/>
              </w:rPr>
              <w:t>44</w:t>
            </w:r>
          </w:p>
        </w:tc>
        <w:tc>
          <w:tcPr>
            <w:tcW w:w="1698" w:type="dxa"/>
          </w:tcPr>
          <w:p w:rsidR="00A60F09" w:rsidRPr="002B0F83" w:rsidRDefault="002B0F83" w:rsidP="002B0F83">
            <w:pPr>
              <w:jc w:val="center"/>
              <w:rPr>
                <w:b/>
              </w:rPr>
            </w:pPr>
            <w:r w:rsidRPr="002B0F83">
              <w:rPr>
                <w:b/>
                <w:color w:val="000000"/>
              </w:rPr>
              <w:t>126</w:t>
            </w:r>
          </w:p>
        </w:tc>
      </w:tr>
      <w:tr w:rsidR="00A60F09" w:rsidRPr="00601B4B" w:rsidTr="008B40A8">
        <w:tc>
          <w:tcPr>
            <w:tcW w:w="956" w:type="dxa"/>
          </w:tcPr>
          <w:p w:rsidR="00A60F09" w:rsidRPr="00601B4B" w:rsidRDefault="00A60F09" w:rsidP="0014577A">
            <w:pPr>
              <w:rPr>
                <w:b/>
              </w:rPr>
            </w:pPr>
          </w:p>
        </w:tc>
        <w:tc>
          <w:tcPr>
            <w:tcW w:w="5083" w:type="dxa"/>
            <w:vAlign w:val="bottom"/>
          </w:tcPr>
          <w:p w:rsidR="00A60F09" w:rsidRPr="00601B4B" w:rsidRDefault="00EB3FF0" w:rsidP="00AB67A8">
            <w:pPr>
              <w:jc w:val="center"/>
              <w:rPr>
                <w:b/>
              </w:rPr>
            </w:pPr>
            <w:r>
              <w:rPr>
                <w:b/>
              </w:rPr>
              <w:t>Унженское СП</w:t>
            </w:r>
          </w:p>
        </w:tc>
        <w:tc>
          <w:tcPr>
            <w:tcW w:w="2544" w:type="dxa"/>
          </w:tcPr>
          <w:p w:rsidR="00A60F09" w:rsidRPr="00601B4B" w:rsidRDefault="00A60F09" w:rsidP="0014577A">
            <w:pPr>
              <w:ind w:left="-121" w:right="-205"/>
              <w:jc w:val="center"/>
            </w:pPr>
          </w:p>
        </w:tc>
        <w:tc>
          <w:tcPr>
            <w:tcW w:w="1698" w:type="dxa"/>
          </w:tcPr>
          <w:p w:rsidR="00A60F09" w:rsidRPr="00601B4B" w:rsidRDefault="00A60F09" w:rsidP="0014577A">
            <w:pPr>
              <w:ind w:left="-121" w:right="-205"/>
              <w:jc w:val="center"/>
            </w:pPr>
          </w:p>
        </w:tc>
      </w:tr>
      <w:tr w:rsidR="00A60F09" w:rsidRPr="00601B4B" w:rsidTr="008B40A8">
        <w:tc>
          <w:tcPr>
            <w:tcW w:w="956" w:type="dxa"/>
          </w:tcPr>
          <w:p w:rsidR="00A60F09" w:rsidRPr="00601B4B" w:rsidRDefault="00A60F09" w:rsidP="0014577A">
            <w:pPr>
              <w:pStyle w:val="a7"/>
              <w:ind w:left="0"/>
              <w:jc w:val="both"/>
            </w:pPr>
            <w:r>
              <w:t>1</w:t>
            </w:r>
          </w:p>
        </w:tc>
        <w:tc>
          <w:tcPr>
            <w:tcW w:w="5083" w:type="dxa"/>
          </w:tcPr>
          <w:p w:rsidR="00A60F09" w:rsidRPr="00601B4B" w:rsidRDefault="00A60F09" w:rsidP="0014577A">
            <w:pPr>
              <w:pStyle w:val="a7"/>
              <w:ind w:left="0"/>
              <w:jc w:val="both"/>
            </w:pPr>
            <w:r w:rsidRPr="00601B4B">
              <w:t>д.Быково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2</w:t>
            </w:r>
          </w:p>
        </w:tc>
        <w:tc>
          <w:tcPr>
            <w:tcW w:w="5083" w:type="dxa"/>
          </w:tcPr>
          <w:p w:rsidR="00A60F09" w:rsidRPr="00601B4B" w:rsidRDefault="00A60F09" w:rsidP="0014577A">
            <w:pPr>
              <w:pStyle w:val="a7"/>
              <w:ind w:left="0"/>
              <w:jc w:val="both"/>
            </w:pPr>
            <w:r w:rsidRPr="00601B4B">
              <w:t>д.Горки</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3</w:t>
            </w:r>
          </w:p>
        </w:tc>
        <w:tc>
          <w:tcPr>
            <w:tcW w:w="5083" w:type="dxa"/>
          </w:tcPr>
          <w:p w:rsidR="00A60F09" w:rsidRPr="00601B4B" w:rsidRDefault="00A60F09" w:rsidP="0014577A">
            <w:pPr>
              <w:pStyle w:val="a7"/>
              <w:ind w:left="0"/>
              <w:jc w:val="both"/>
            </w:pPr>
            <w:r w:rsidRPr="00601B4B">
              <w:t>д.Ивановское</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4</w:t>
            </w:r>
          </w:p>
        </w:tc>
        <w:tc>
          <w:tcPr>
            <w:tcW w:w="5083" w:type="dxa"/>
          </w:tcPr>
          <w:p w:rsidR="00A60F09" w:rsidRPr="00601B4B" w:rsidRDefault="00A60F09" w:rsidP="0014577A">
            <w:pPr>
              <w:pStyle w:val="a7"/>
              <w:ind w:left="0"/>
              <w:jc w:val="both"/>
            </w:pPr>
            <w:r w:rsidRPr="00601B4B">
              <w:t>д.Лодыгино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5</w:t>
            </w:r>
          </w:p>
        </w:tc>
        <w:tc>
          <w:tcPr>
            <w:tcW w:w="5083" w:type="dxa"/>
          </w:tcPr>
          <w:p w:rsidR="00A60F09" w:rsidRPr="00601B4B" w:rsidRDefault="00A60F09" w:rsidP="0014577A">
            <w:pPr>
              <w:pStyle w:val="a7"/>
              <w:ind w:left="0"/>
              <w:jc w:val="both"/>
            </w:pPr>
            <w:r w:rsidRPr="00601B4B">
              <w:t>д.Лопалово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6</w:t>
            </w:r>
          </w:p>
        </w:tc>
        <w:tc>
          <w:tcPr>
            <w:tcW w:w="5083" w:type="dxa"/>
          </w:tcPr>
          <w:p w:rsidR="00A60F09" w:rsidRPr="00601B4B" w:rsidRDefault="00A60F09" w:rsidP="0014577A">
            <w:pPr>
              <w:pStyle w:val="a7"/>
              <w:ind w:left="0"/>
              <w:jc w:val="both"/>
            </w:pPr>
            <w:r w:rsidRPr="00601B4B">
              <w:t>д.Никольское</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7</w:t>
            </w:r>
          </w:p>
        </w:tc>
        <w:tc>
          <w:tcPr>
            <w:tcW w:w="5083" w:type="dxa"/>
          </w:tcPr>
          <w:p w:rsidR="00A60F09" w:rsidRPr="00601B4B" w:rsidRDefault="00A60F09" w:rsidP="0014577A">
            <w:pPr>
              <w:pStyle w:val="a7"/>
              <w:ind w:left="0"/>
              <w:jc w:val="both"/>
            </w:pPr>
            <w:r w:rsidRPr="00601B4B">
              <w:t>д.Пузыри</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8</w:t>
            </w:r>
          </w:p>
        </w:tc>
        <w:tc>
          <w:tcPr>
            <w:tcW w:w="5083" w:type="dxa"/>
          </w:tcPr>
          <w:p w:rsidR="00A60F09" w:rsidRPr="00601B4B" w:rsidRDefault="00A60F09" w:rsidP="0014577A">
            <w:pPr>
              <w:pStyle w:val="a7"/>
              <w:ind w:left="0"/>
              <w:jc w:val="both"/>
            </w:pPr>
            <w:r w:rsidRPr="00601B4B">
              <w:t>д.Рогозино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9</w:t>
            </w:r>
          </w:p>
        </w:tc>
        <w:tc>
          <w:tcPr>
            <w:tcW w:w="5083" w:type="dxa"/>
          </w:tcPr>
          <w:p w:rsidR="00A60F09" w:rsidRPr="00601B4B" w:rsidRDefault="00A60F09" w:rsidP="0014577A">
            <w:pPr>
              <w:pStyle w:val="a7"/>
              <w:ind w:left="0"/>
              <w:jc w:val="both"/>
            </w:pPr>
            <w:r w:rsidRPr="00601B4B">
              <w:t>д.Сивково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10</w:t>
            </w:r>
          </w:p>
        </w:tc>
        <w:tc>
          <w:tcPr>
            <w:tcW w:w="5083" w:type="dxa"/>
          </w:tcPr>
          <w:p w:rsidR="00A60F09" w:rsidRPr="00601B4B" w:rsidRDefault="00A60F09" w:rsidP="0014577A">
            <w:pPr>
              <w:pStyle w:val="a7"/>
              <w:ind w:left="0"/>
              <w:jc w:val="both"/>
            </w:pPr>
            <w:r w:rsidRPr="00601B4B">
              <w:t>д.Течкино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lastRenderedPageBreak/>
              <w:t>11</w:t>
            </w:r>
          </w:p>
        </w:tc>
        <w:tc>
          <w:tcPr>
            <w:tcW w:w="5083" w:type="dxa"/>
          </w:tcPr>
          <w:p w:rsidR="00A60F09" w:rsidRPr="00601B4B" w:rsidRDefault="00A60F09" w:rsidP="0014577A">
            <w:pPr>
              <w:pStyle w:val="a7"/>
              <w:ind w:left="0"/>
              <w:jc w:val="both"/>
            </w:pPr>
            <w:r w:rsidRPr="00601B4B">
              <w:t>д.Гребенец</w:t>
            </w:r>
          </w:p>
        </w:tc>
        <w:tc>
          <w:tcPr>
            <w:tcW w:w="2544" w:type="dxa"/>
          </w:tcPr>
          <w:p w:rsidR="00A60F09" w:rsidRPr="00601B4B" w:rsidRDefault="00A60F09" w:rsidP="0014577A">
            <w:pPr>
              <w:pStyle w:val="a7"/>
              <w:ind w:left="0"/>
              <w:jc w:val="center"/>
            </w:pPr>
            <w:r w:rsidRPr="00601B4B">
              <w:t>6</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12</w:t>
            </w:r>
          </w:p>
        </w:tc>
        <w:tc>
          <w:tcPr>
            <w:tcW w:w="5083" w:type="dxa"/>
          </w:tcPr>
          <w:p w:rsidR="00A60F09" w:rsidRPr="00601B4B" w:rsidRDefault="00A60F09" w:rsidP="0014577A">
            <w:pPr>
              <w:pStyle w:val="a7"/>
              <w:ind w:left="0"/>
              <w:jc w:val="both"/>
            </w:pPr>
            <w:r w:rsidRPr="00601B4B">
              <w:t>д.Бакшеево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13</w:t>
            </w:r>
          </w:p>
        </w:tc>
        <w:tc>
          <w:tcPr>
            <w:tcW w:w="5083" w:type="dxa"/>
          </w:tcPr>
          <w:p w:rsidR="00A60F09" w:rsidRPr="00601B4B" w:rsidRDefault="00A60F09" w:rsidP="0014577A">
            <w:pPr>
              <w:pStyle w:val="a7"/>
              <w:ind w:left="0"/>
              <w:jc w:val="both"/>
            </w:pPr>
            <w:r w:rsidRPr="00601B4B">
              <w:t>д.Высоково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14</w:t>
            </w:r>
          </w:p>
        </w:tc>
        <w:tc>
          <w:tcPr>
            <w:tcW w:w="5083" w:type="dxa"/>
          </w:tcPr>
          <w:p w:rsidR="00A60F09" w:rsidRPr="00601B4B" w:rsidRDefault="00A60F09" w:rsidP="0014577A">
            <w:pPr>
              <w:pStyle w:val="a7"/>
              <w:ind w:left="0"/>
              <w:jc w:val="both"/>
            </w:pPr>
            <w:r w:rsidRPr="00601B4B">
              <w:t>д.Савино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573ED2" w:rsidRPr="00601B4B" w:rsidTr="008B40A8">
        <w:tc>
          <w:tcPr>
            <w:tcW w:w="956" w:type="dxa"/>
          </w:tcPr>
          <w:p w:rsidR="00573ED2" w:rsidRDefault="00573ED2" w:rsidP="00573ED2">
            <w:pPr>
              <w:pStyle w:val="a7"/>
              <w:ind w:left="0"/>
              <w:jc w:val="both"/>
            </w:pPr>
            <w:r>
              <w:t>15</w:t>
            </w:r>
          </w:p>
        </w:tc>
        <w:tc>
          <w:tcPr>
            <w:tcW w:w="5083" w:type="dxa"/>
          </w:tcPr>
          <w:p w:rsidR="00573ED2" w:rsidRPr="00601B4B" w:rsidRDefault="00573ED2" w:rsidP="00573ED2">
            <w:pPr>
              <w:pStyle w:val="a7"/>
              <w:ind w:left="0"/>
              <w:jc w:val="both"/>
            </w:pPr>
            <w:r w:rsidRPr="00601B4B">
              <w:t>с.Тимошино</w:t>
            </w:r>
          </w:p>
        </w:tc>
        <w:tc>
          <w:tcPr>
            <w:tcW w:w="2544" w:type="dxa"/>
          </w:tcPr>
          <w:p w:rsidR="00573ED2" w:rsidRPr="00601B4B" w:rsidRDefault="00573ED2" w:rsidP="00573ED2">
            <w:pPr>
              <w:pStyle w:val="a7"/>
              <w:ind w:left="0"/>
              <w:jc w:val="center"/>
            </w:pPr>
            <w:r w:rsidRPr="00601B4B">
              <w:t>8</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16</w:t>
            </w:r>
          </w:p>
        </w:tc>
        <w:tc>
          <w:tcPr>
            <w:tcW w:w="5083" w:type="dxa"/>
          </w:tcPr>
          <w:p w:rsidR="00573ED2" w:rsidRPr="00601B4B" w:rsidRDefault="00573ED2" w:rsidP="00573ED2">
            <w:pPr>
              <w:pStyle w:val="a7"/>
              <w:ind w:left="0"/>
              <w:jc w:val="both"/>
            </w:pPr>
            <w:r w:rsidRPr="00601B4B">
              <w:t>д.Нестерово</w:t>
            </w:r>
          </w:p>
        </w:tc>
        <w:tc>
          <w:tcPr>
            <w:tcW w:w="2544" w:type="dxa"/>
          </w:tcPr>
          <w:p w:rsidR="00573ED2" w:rsidRPr="00601B4B" w:rsidRDefault="00573ED2" w:rsidP="00573ED2">
            <w:pPr>
              <w:pStyle w:val="a7"/>
              <w:ind w:left="0"/>
              <w:jc w:val="center"/>
            </w:pPr>
            <w:r w:rsidRPr="00601B4B">
              <w:t>3</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17</w:t>
            </w:r>
          </w:p>
        </w:tc>
        <w:tc>
          <w:tcPr>
            <w:tcW w:w="5083" w:type="dxa"/>
          </w:tcPr>
          <w:p w:rsidR="00573ED2" w:rsidRPr="00601B4B" w:rsidRDefault="00573ED2" w:rsidP="00573ED2">
            <w:pPr>
              <w:pStyle w:val="a7"/>
              <w:ind w:left="0"/>
              <w:jc w:val="both"/>
            </w:pPr>
            <w:r w:rsidRPr="00601B4B">
              <w:t>д.Карьково</w:t>
            </w:r>
          </w:p>
        </w:tc>
        <w:tc>
          <w:tcPr>
            <w:tcW w:w="2544" w:type="dxa"/>
          </w:tcPr>
          <w:p w:rsidR="00573ED2" w:rsidRPr="00601B4B" w:rsidRDefault="00573ED2" w:rsidP="00573ED2">
            <w:pPr>
              <w:pStyle w:val="a7"/>
              <w:ind w:left="0"/>
              <w:jc w:val="center"/>
            </w:pPr>
            <w:r w:rsidRPr="00601B4B">
              <w:t>4</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18</w:t>
            </w:r>
          </w:p>
        </w:tc>
        <w:tc>
          <w:tcPr>
            <w:tcW w:w="5083" w:type="dxa"/>
          </w:tcPr>
          <w:p w:rsidR="00573ED2" w:rsidRPr="00601B4B" w:rsidRDefault="00573ED2" w:rsidP="00573ED2">
            <w:pPr>
              <w:pStyle w:val="a7"/>
              <w:ind w:left="0"/>
              <w:jc w:val="both"/>
            </w:pPr>
            <w:r w:rsidRPr="00601B4B">
              <w:t>д.Халабурдиха</w:t>
            </w:r>
          </w:p>
        </w:tc>
        <w:tc>
          <w:tcPr>
            <w:tcW w:w="2544" w:type="dxa"/>
          </w:tcPr>
          <w:p w:rsidR="00573ED2" w:rsidRPr="00601B4B" w:rsidRDefault="00573ED2" w:rsidP="00573ED2">
            <w:pPr>
              <w:pStyle w:val="a7"/>
              <w:ind w:left="0"/>
              <w:jc w:val="center"/>
            </w:pPr>
            <w:r w:rsidRPr="00601B4B">
              <w:t>5</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19</w:t>
            </w:r>
          </w:p>
        </w:tc>
        <w:tc>
          <w:tcPr>
            <w:tcW w:w="5083" w:type="dxa"/>
          </w:tcPr>
          <w:p w:rsidR="00573ED2" w:rsidRPr="00601B4B" w:rsidRDefault="00573ED2" w:rsidP="00573ED2">
            <w:pPr>
              <w:pStyle w:val="a7"/>
              <w:ind w:left="0"/>
              <w:jc w:val="both"/>
            </w:pPr>
            <w:r w:rsidRPr="00601B4B">
              <w:t>д.</w:t>
            </w:r>
            <w:r w:rsidRPr="00573ED2">
              <w:t>Кукуй 1</w:t>
            </w:r>
          </w:p>
        </w:tc>
        <w:tc>
          <w:tcPr>
            <w:tcW w:w="2544" w:type="dxa"/>
          </w:tcPr>
          <w:p w:rsidR="00573ED2" w:rsidRPr="00601B4B" w:rsidRDefault="00573ED2" w:rsidP="00573ED2">
            <w:pPr>
              <w:pStyle w:val="a7"/>
              <w:ind w:left="0"/>
              <w:jc w:val="center"/>
            </w:pPr>
            <w:r w:rsidRPr="00601B4B">
              <w:t>1</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14577A">
            <w:pPr>
              <w:pStyle w:val="a7"/>
              <w:ind w:left="0"/>
              <w:jc w:val="both"/>
            </w:pPr>
          </w:p>
        </w:tc>
        <w:tc>
          <w:tcPr>
            <w:tcW w:w="5083" w:type="dxa"/>
          </w:tcPr>
          <w:p w:rsidR="00573ED2" w:rsidRPr="00573ED2" w:rsidRDefault="00573ED2" w:rsidP="0014577A">
            <w:pPr>
              <w:pStyle w:val="a7"/>
              <w:ind w:left="0"/>
              <w:jc w:val="both"/>
              <w:rPr>
                <w:b/>
              </w:rPr>
            </w:pPr>
            <w:r w:rsidRPr="00573ED2">
              <w:rPr>
                <w:b/>
              </w:rPr>
              <w:t>Итого:</w:t>
            </w:r>
          </w:p>
        </w:tc>
        <w:tc>
          <w:tcPr>
            <w:tcW w:w="2544" w:type="dxa"/>
          </w:tcPr>
          <w:p w:rsidR="00573ED2" w:rsidRPr="00573ED2" w:rsidRDefault="00F940AC" w:rsidP="0014577A">
            <w:pPr>
              <w:pStyle w:val="a7"/>
              <w:ind w:left="0"/>
              <w:jc w:val="center"/>
              <w:rPr>
                <w:b/>
              </w:rPr>
            </w:pPr>
            <w:r w:rsidRPr="00573ED2">
              <w:rPr>
                <w:b/>
              </w:rPr>
              <w:fldChar w:fldCharType="begin"/>
            </w:r>
            <w:r w:rsidR="00573ED2" w:rsidRPr="00573ED2">
              <w:rPr>
                <w:b/>
              </w:rPr>
              <w:instrText xml:space="preserve"> =SUM(ABOVE) </w:instrText>
            </w:r>
            <w:r w:rsidRPr="00573ED2">
              <w:rPr>
                <w:b/>
              </w:rPr>
              <w:fldChar w:fldCharType="separate"/>
            </w:r>
            <w:r w:rsidR="00573ED2" w:rsidRPr="00573ED2">
              <w:rPr>
                <w:b/>
                <w:noProof/>
              </w:rPr>
              <w:t>43</w:t>
            </w:r>
            <w:r w:rsidRPr="00573ED2">
              <w:rPr>
                <w:b/>
              </w:rPr>
              <w:fldChar w:fldCharType="end"/>
            </w:r>
          </w:p>
        </w:tc>
        <w:tc>
          <w:tcPr>
            <w:tcW w:w="1698" w:type="dxa"/>
          </w:tcPr>
          <w:p w:rsidR="00573ED2" w:rsidRPr="00601B4B" w:rsidRDefault="00573ED2" w:rsidP="0014577A">
            <w:pPr>
              <w:pStyle w:val="a7"/>
              <w:ind w:left="0"/>
              <w:jc w:val="center"/>
            </w:pPr>
          </w:p>
        </w:tc>
      </w:tr>
      <w:tr w:rsidR="00A60F09" w:rsidRPr="00601B4B" w:rsidTr="008B40A8">
        <w:tc>
          <w:tcPr>
            <w:tcW w:w="956" w:type="dxa"/>
          </w:tcPr>
          <w:p w:rsidR="00A60F09" w:rsidRPr="00601B4B" w:rsidRDefault="00A60F09" w:rsidP="0014577A">
            <w:pPr>
              <w:pStyle w:val="a7"/>
              <w:ind w:left="0"/>
              <w:rPr>
                <w:b/>
              </w:rPr>
            </w:pPr>
          </w:p>
        </w:tc>
        <w:tc>
          <w:tcPr>
            <w:tcW w:w="5083" w:type="dxa"/>
          </w:tcPr>
          <w:p w:rsidR="00A60F09" w:rsidRPr="00601B4B" w:rsidRDefault="00EB3FF0" w:rsidP="00AB67A8">
            <w:pPr>
              <w:pStyle w:val="a7"/>
              <w:ind w:left="0"/>
              <w:jc w:val="center"/>
              <w:rPr>
                <w:b/>
              </w:rPr>
            </w:pPr>
            <w:r>
              <w:rPr>
                <w:b/>
              </w:rPr>
              <w:t>Горчухинское СП</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ind w:left="41"/>
              <w:jc w:val="both"/>
            </w:pPr>
            <w:r>
              <w:t>1</w:t>
            </w:r>
          </w:p>
        </w:tc>
        <w:tc>
          <w:tcPr>
            <w:tcW w:w="5083" w:type="dxa"/>
            <w:vAlign w:val="bottom"/>
          </w:tcPr>
          <w:p w:rsidR="00A60F09" w:rsidRPr="00601B4B" w:rsidRDefault="00A60F09" w:rsidP="0014577A">
            <w:pPr>
              <w:ind w:left="41"/>
              <w:jc w:val="both"/>
            </w:pPr>
            <w:r w:rsidRPr="00601B4B">
              <w:t>п.Горчуха</w:t>
            </w:r>
          </w:p>
        </w:tc>
        <w:tc>
          <w:tcPr>
            <w:tcW w:w="2544" w:type="dxa"/>
          </w:tcPr>
          <w:p w:rsidR="00A60F09" w:rsidRPr="00601B4B" w:rsidRDefault="00A60F09" w:rsidP="0014577A">
            <w:pPr>
              <w:pStyle w:val="a7"/>
              <w:ind w:left="0"/>
              <w:jc w:val="center"/>
            </w:pPr>
            <w:r w:rsidRPr="00601B4B">
              <w:t>9</w:t>
            </w:r>
          </w:p>
        </w:tc>
        <w:tc>
          <w:tcPr>
            <w:tcW w:w="1698" w:type="dxa"/>
          </w:tcPr>
          <w:p w:rsidR="00A60F09" w:rsidRPr="00601B4B" w:rsidRDefault="00A60F09" w:rsidP="0014577A">
            <w:pPr>
              <w:pStyle w:val="a7"/>
              <w:ind w:left="0"/>
              <w:jc w:val="center"/>
              <w:rPr>
                <w:sz w:val="26"/>
                <w:szCs w:val="26"/>
              </w:rPr>
            </w:pPr>
            <w:r w:rsidRPr="00601B4B">
              <w:rPr>
                <w:sz w:val="26"/>
                <w:szCs w:val="26"/>
              </w:rPr>
              <w:t>462</w:t>
            </w:r>
          </w:p>
        </w:tc>
      </w:tr>
      <w:tr w:rsidR="00A60F09" w:rsidRPr="00601B4B" w:rsidTr="008B40A8">
        <w:tc>
          <w:tcPr>
            <w:tcW w:w="956" w:type="dxa"/>
          </w:tcPr>
          <w:p w:rsidR="00A60F09" w:rsidRPr="00601B4B" w:rsidRDefault="00A60F09" w:rsidP="0014577A">
            <w:pPr>
              <w:ind w:left="41"/>
              <w:jc w:val="both"/>
            </w:pPr>
            <w:r>
              <w:t>2</w:t>
            </w:r>
          </w:p>
        </w:tc>
        <w:tc>
          <w:tcPr>
            <w:tcW w:w="5083" w:type="dxa"/>
            <w:vAlign w:val="bottom"/>
          </w:tcPr>
          <w:p w:rsidR="00A60F09" w:rsidRPr="00601B4B" w:rsidRDefault="00A60F09" w:rsidP="0014577A">
            <w:pPr>
              <w:ind w:left="41"/>
              <w:jc w:val="both"/>
            </w:pPr>
            <w:r w:rsidRPr="00601B4B">
              <w:t>п.Первомайка</w:t>
            </w:r>
          </w:p>
        </w:tc>
        <w:tc>
          <w:tcPr>
            <w:tcW w:w="2544" w:type="dxa"/>
          </w:tcPr>
          <w:p w:rsidR="00A60F09" w:rsidRPr="00601B4B" w:rsidRDefault="00A60F09" w:rsidP="0014577A">
            <w:pPr>
              <w:pStyle w:val="a7"/>
              <w:ind w:left="0"/>
              <w:jc w:val="center"/>
            </w:pPr>
            <w:r w:rsidRPr="00601B4B">
              <w:t>8</w:t>
            </w:r>
          </w:p>
        </w:tc>
        <w:tc>
          <w:tcPr>
            <w:tcW w:w="1698" w:type="dxa"/>
          </w:tcPr>
          <w:p w:rsidR="00A60F09" w:rsidRPr="00601B4B" w:rsidRDefault="00A60F09" w:rsidP="0014577A">
            <w:pPr>
              <w:pStyle w:val="a7"/>
              <w:ind w:left="0"/>
              <w:jc w:val="center"/>
              <w:rPr>
                <w:sz w:val="26"/>
                <w:szCs w:val="26"/>
              </w:rPr>
            </w:pPr>
            <w:r w:rsidRPr="00601B4B">
              <w:rPr>
                <w:sz w:val="26"/>
                <w:szCs w:val="26"/>
              </w:rPr>
              <w:t>345</w:t>
            </w:r>
          </w:p>
        </w:tc>
      </w:tr>
      <w:tr w:rsidR="00A60F09" w:rsidRPr="00601B4B" w:rsidTr="008B40A8">
        <w:tc>
          <w:tcPr>
            <w:tcW w:w="956" w:type="dxa"/>
          </w:tcPr>
          <w:p w:rsidR="00A60F09" w:rsidRPr="00601B4B" w:rsidRDefault="00A60F09" w:rsidP="0014577A">
            <w:pPr>
              <w:ind w:left="41"/>
              <w:jc w:val="both"/>
            </w:pPr>
            <w:r>
              <w:t>3</w:t>
            </w:r>
          </w:p>
        </w:tc>
        <w:tc>
          <w:tcPr>
            <w:tcW w:w="5083" w:type="dxa"/>
            <w:vAlign w:val="bottom"/>
          </w:tcPr>
          <w:p w:rsidR="00A60F09" w:rsidRPr="00601B4B" w:rsidRDefault="00A60F09" w:rsidP="0014577A">
            <w:pPr>
              <w:ind w:left="41"/>
              <w:jc w:val="both"/>
            </w:pPr>
            <w:r w:rsidRPr="00601B4B">
              <w:t>п.Дорогиня</w:t>
            </w:r>
          </w:p>
        </w:tc>
        <w:tc>
          <w:tcPr>
            <w:tcW w:w="2544" w:type="dxa"/>
          </w:tcPr>
          <w:p w:rsidR="00A60F09" w:rsidRPr="00601B4B" w:rsidRDefault="00A60F09" w:rsidP="0014577A">
            <w:pPr>
              <w:pStyle w:val="a7"/>
              <w:ind w:left="0"/>
              <w:jc w:val="center"/>
            </w:pPr>
            <w:r w:rsidRPr="00601B4B">
              <w:t>4</w:t>
            </w:r>
          </w:p>
        </w:tc>
        <w:tc>
          <w:tcPr>
            <w:tcW w:w="1698" w:type="dxa"/>
          </w:tcPr>
          <w:p w:rsidR="00A60F09" w:rsidRPr="00601B4B" w:rsidRDefault="00A60F09" w:rsidP="0014577A">
            <w:pPr>
              <w:pStyle w:val="a7"/>
              <w:ind w:left="0"/>
              <w:jc w:val="center"/>
              <w:rPr>
                <w:sz w:val="26"/>
                <w:szCs w:val="26"/>
              </w:rPr>
            </w:pPr>
            <w:r w:rsidRPr="00601B4B">
              <w:rPr>
                <w:sz w:val="26"/>
                <w:szCs w:val="26"/>
              </w:rPr>
              <w:t>239</w:t>
            </w:r>
          </w:p>
        </w:tc>
      </w:tr>
      <w:tr w:rsidR="00A60F09" w:rsidRPr="00601B4B" w:rsidTr="008B40A8">
        <w:tc>
          <w:tcPr>
            <w:tcW w:w="956" w:type="dxa"/>
          </w:tcPr>
          <w:p w:rsidR="00A60F09" w:rsidRPr="00601B4B" w:rsidRDefault="00A60F09" w:rsidP="0014577A">
            <w:pPr>
              <w:ind w:left="41"/>
              <w:jc w:val="both"/>
            </w:pPr>
            <w:r>
              <w:t>4</w:t>
            </w:r>
          </w:p>
        </w:tc>
        <w:tc>
          <w:tcPr>
            <w:tcW w:w="5083" w:type="dxa"/>
            <w:vAlign w:val="bottom"/>
          </w:tcPr>
          <w:p w:rsidR="00A60F09" w:rsidRPr="00601B4B" w:rsidRDefault="00A60F09" w:rsidP="0014577A">
            <w:pPr>
              <w:ind w:left="41"/>
              <w:jc w:val="both"/>
            </w:pPr>
            <w:r w:rsidRPr="00601B4B">
              <w:t>п.Любимовка</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rPr>
                <w:sz w:val="26"/>
                <w:szCs w:val="26"/>
              </w:rPr>
            </w:pPr>
            <w:r w:rsidRPr="00601B4B">
              <w:rPr>
                <w:sz w:val="26"/>
                <w:szCs w:val="26"/>
              </w:rPr>
              <w:t>210</w:t>
            </w:r>
          </w:p>
        </w:tc>
      </w:tr>
      <w:tr w:rsidR="00A60F09" w:rsidRPr="00601B4B" w:rsidTr="008B40A8">
        <w:tc>
          <w:tcPr>
            <w:tcW w:w="956" w:type="dxa"/>
          </w:tcPr>
          <w:p w:rsidR="00A60F09" w:rsidRPr="00601B4B" w:rsidRDefault="00A60F09" w:rsidP="0014577A">
            <w:pPr>
              <w:ind w:left="41"/>
              <w:jc w:val="both"/>
            </w:pPr>
            <w:r>
              <w:t>5</w:t>
            </w:r>
          </w:p>
        </w:tc>
        <w:tc>
          <w:tcPr>
            <w:tcW w:w="5083" w:type="dxa"/>
            <w:vAlign w:val="bottom"/>
          </w:tcPr>
          <w:p w:rsidR="00A60F09" w:rsidRPr="00601B4B" w:rsidRDefault="00A60F09" w:rsidP="0014577A">
            <w:pPr>
              <w:ind w:left="41"/>
              <w:jc w:val="both"/>
            </w:pPr>
            <w:r w:rsidRPr="00601B4B">
              <w:t>с.Юрово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rPr>
                <w:sz w:val="26"/>
                <w:szCs w:val="26"/>
              </w:rPr>
            </w:pPr>
            <w:r w:rsidRPr="00601B4B">
              <w:rPr>
                <w:sz w:val="26"/>
                <w:szCs w:val="26"/>
              </w:rPr>
              <w:t>155</w:t>
            </w:r>
          </w:p>
        </w:tc>
      </w:tr>
      <w:tr w:rsidR="00A60F09" w:rsidRPr="00601B4B" w:rsidTr="008B40A8">
        <w:tc>
          <w:tcPr>
            <w:tcW w:w="956" w:type="dxa"/>
          </w:tcPr>
          <w:p w:rsidR="00A60F09" w:rsidRPr="00601B4B" w:rsidRDefault="00A60F09" w:rsidP="0014577A">
            <w:pPr>
              <w:ind w:left="41"/>
              <w:jc w:val="both"/>
            </w:pPr>
            <w:r>
              <w:t>6</w:t>
            </w:r>
          </w:p>
        </w:tc>
        <w:tc>
          <w:tcPr>
            <w:tcW w:w="5083" w:type="dxa"/>
            <w:vAlign w:val="bottom"/>
          </w:tcPr>
          <w:p w:rsidR="00A60F09" w:rsidRPr="00601B4B" w:rsidRDefault="00A60F09" w:rsidP="0014577A">
            <w:pPr>
              <w:ind w:left="41"/>
              <w:jc w:val="both"/>
            </w:pPr>
            <w:r w:rsidRPr="00601B4B">
              <w:t>д.Б.Рымы</w:t>
            </w:r>
          </w:p>
        </w:tc>
        <w:tc>
          <w:tcPr>
            <w:tcW w:w="2544" w:type="dxa"/>
          </w:tcPr>
          <w:p w:rsidR="00A60F09" w:rsidRPr="00601B4B" w:rsidRDefault="00A60F09" w:rsidP="0014577A">
            <w:pPr>
              <w:pStyle w:val="a7"/>
              <w:ind w:left="0"/>
              <w:jc w:val="center"/>
            </w:pPr>
            <w:r w:rsidRPr="00601B4B">
              <w:t>3</w:t>
            </w:r>
          </w:p>
        </w:tc>
        <w:tc>
          <w:tcPr>
            <w:tcW w:w="1698" w:type="dxa"/>
          </w:tcPr>
          <w:p w:rsidR="00A60F09" w:rsidRPr="00601B4B" w:rsidRDefault="00A60F09" w:rsidP="0014577A">
            <w:pPr>
              <w:pStyle w:val="a7"/>
              <w:ind w:left="0"/>
              <w:jc w:val="center"/>
              <w:rPr>
                <w:sz w:val="26"/>
                <w:szCs w:val="26"/>
              </w:rPr>
            </w:pPr>
            <w:r w:rsidRPr="00601B4B">
              <w:rPr>
                <w:sz w:val="26"/>
                <w:szCs w:val="26"/>
              </w:rPr>
              <w:t>30</w:t>
            </w:r>
          </w:p>
        </w:tc>
      </w:tr>
      <w:tr w:rsidR="00A60F09" w:rsidRPr="00601B4B" w:rsidTr="008B40A8">
        <w:tc>
          <w:tcPr>
            <w:tcW w:w="956" w:type="dxa"/>
          </w:tcPr>
          <w:p w:rsidR="00A60F09" w:rsidRPr="00601B4B" w:rsidRDefault="00A60F09" w:rsidP="0014577A">
            <w:pPr>
              <w:ind w:left="41"/>
              <w:jc w:val="both"/>
            </w:pPr>
            <w:r>
              <w:t>7</w:t>
            </w:r>
          </w:p>
        </w:tc>
        <w:tc>
          <w:tcPr>
            <w:tcW w:w="5083" w:type="dxa"/>
            <w:vAlign w:val="bottom"/>
          </w:tcPr>
          <w:p w:rsidR="00A60F09" w:rsidRPr="00601B4B" w:rsidRDefault="00A60F09" w:rsidP="0014577A">
            <w:pPr>
              <w:ind w:left="41"/>
              <w:jc w:val="both"/>
            </w:pPr>
            <w:r w:rsidRPr="00601B4B">
              <w:t>д.М.Рымы</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rPr>
                <w:sz w:val="26"/>
                <w:szCs w:val="26"/>
              </w:rPr>
            </w:pPr>
            <w:r w:rsidRPr="00601B4B">
              <w:rPr>
                <w:sz w:val="26"/>
                <w:szCs w:val="26"/>
              </w:rPr>
              <w:t>0</w:t>
            </w:r>
          </w:p>
        </w:tc>
      </w:tr>
      <w:tr w:rsidR="00A60F09" w:rsidRPr="00601B4B" w:rsidTr="008B40A8">
        <w:tc>
          <w:tcPr>
            <w:tcW w:w="956" w:type="dxa"/>
          </w:tcPr>
          <w:p w:rsidR="00A60F09" w:rsidRPr="00601B4B" w:rsidRDefault="00A60F09" w:rsidP="0014577A">
            <w:pPr>
              <w:ind w:left="41"/>
              <w:jc w:val="both"/>
            </w:pPr>
            <w:r>
              <w:t>8</w:t>
            </w:r>
          </w:p>
        </w:tc>
        <w:tc>
          <w:tcPr>
            <w:tcW w:w="5083" w:type="dxa"/>
            <w:vAlign w:val="bottom"/>
          </w:tcPr>
          <w:p w:rsidR="00A60F09" w:rsidRPr="00601B4B" w:rsidRDefault="00A60F09" w:rsidP="0014577A">
            <w:pPr>
              <w:ind w:left="41"/>
              <w:jc w:val="both"/>
            </w:pPr>
            <w:r w:rsidRPr="00601B4B">
              <w:t>п.Побоишня</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rPr>
                <w:sz w:val="26"/>
                <w:szCs w:val="26"/>
              </w:rPr>
            </w:pPr>
            <w:r w:rsidRPr="00601B4B">
              <w:rPr>
                <w:sz w:val="26"/>
                <w:szCs w:val="26"/>
              </w:rPr>
              <w:t>0</w:t>
            </w:r>
          </w:p>
        </w:tc>
      </w:tr>
      <w:tr w:rsidR="00A60F09" w:rsidRPr="00601B4B" w:rsidTr="008B40A8">
        <w:tc>
          <w:tcPr>
            <w:tcW w:w="956" w:type="dxa"/>
          </w:tcPr>
          <w:p w:rsidR="00A60F09" w:rsidRDefault="00A60F09" w:rsidP="0014577A">
            <w:pPr>
              <w:ind w:left="41"/>
              <w:jc w:val="both"/>
            </w:pPr>
          </w:p>
        </w:tc>
        <w:tc>
          <w:tcPr>
            <w:tcW w:w="5083" w:type="dxa"/>
          </w:tcPr>
          <w:p w:rsidR="00A60F09" w:rsidRPr="002B0F83" w:rsidRDefault="00A60F09" w:rsidP="002B0F83">
            <w:pPr>
              <w:ind w:left="41"/>
              <w:jc w:val="both"/>
              <w:rPr>
                <w:b/>
              </w:rPr>
            </w:pPr>
            <w:r w:rsidRPr="002B0F83">
              <w:rPr>
                <w:b/>
              </w:rPr>
              <w:t>Итого</w:t>
            </w:r>
            <w:r w:rsidR="002B0F83" w:rsidRPr="002B0F83">
              <w:rPr>
                <w:b/>
              </w:rPr>
              <w:t>:</w:t>
            </w:r>
          </w:p>
        </w:tc>
        <w:tc>
          <w:tcPr>
            <w:tcW w:w="2544" w:type="dxa"/>
          </w:tcPr>
          <w:p w:rsidR="002B0F83" w:rsidRPr="002B0F83" w:rsidRDefault="00A60F09" w:rsidP="002B0F83">
            <w:pPr>
              <w:jc w:val="center"/>
              <w:rPr>
                <w:b/>
              </w:rPr>
            </w:pPr>
            <w:r w:rsidRPr="002B0F83">
              <w:rPr>
                <w:b/>
                <w:color w:val="000000"/>
              </w:rPr>
              <w:t>30</w:t>
            </w:r>
          </w:p>
        </w:tc>
        <w:tc>
          <w:tcPr>
            <w:tcW w:w="1698" w:type="dxa"/>
          </w:tcPr>
          <w:p w:rsidR="00A60F09" w:rsidRPr="00A0520B" w:rsidRDefault="002B0F83" w:rsidP="002B0F83">
            <w:pPr>
              <w:jc w:val="center"/>
              <w:rPr>
                <w:b/>
              </w:rPr>
            </w:pPr>
            <w:r w:rsidRPr="00A0520B">
              <w:rPr>
                <w:b/>
                <w:color w:val="000000"/>
                <w:sz w:val="22"/>
                <w:szCs w:val="22"/>
              </w:rPr>
              <w:t>1441</w:t>
            </w:r>
          </w:p>
        </w:tc>
      </w:tr>
      <w:tr w:rsidR="00A60F09" w:rsidRPr="00601B4B" w:rsidTr="00AA12E0">
        <w:tc>
          <w:tcPr>
            <w:tcW w:w="956" w:type="dxa"/>
          </w:tcPr>
          <w:p w:rsidR="00A60F09" w:rsidRDefault="00A60F09" w:rsidP="0014577A">
            <w:pPr>
              <w:pStyle w:val="a7"/>
              <w:ind w:left="0"/>
              <w:jc w:val="both"/>
            </w:pPr>
          </w:p>
        </w:tc>
        <w:tc>
          <w:tcPr>
            <w:tcW w:w="5083" w:type="dxa"/>
          </w:tcPr>
          <w:p w:rsidR="00A60F09" w:rsidRPr="002B0F83" w:rsidRDefault="00A60F09" w:rsidP="0014577A">
            <w:pPr>
              <w:pStyle w:val="a7"/>
              <w:ind w:left="0"/>
              <w:jc w:val="both"/>
              <w:rPr>
                <w:b/>
              </w:rPr>
            </w:pPr>
            <w:r w:rsidRPr="002B0F83">
              <w:rPr>
                <w:b/>
              </w:rPr>
              <w:t>Всего:</w:t>
            </w:r>
          </w:p>
        </w:tc>
        <w:tc>
          <w:tcPr>
            <w:tcW w:w="2544" w:type="dxa"/>
          </w:tcPr>
          <w:p w:rsidR="00A60F09" w:rsidRPr="002B0F83" w:rsidRDefault="00A60F09" w:rsidP="00A60F09">
            <w:pPr>
              <w:jc w:val="center"/>
              <w:rPr>
                <w:b/>
              </w:rPr>
            </w:pPr>
            <w:r w:rsidRPr="002B0F83">
              <w:rPr>
                <w:b/>
                <w:color w:val="000000"/>
                <w:sz w:val="26"/>
                <w:szCs w:val="26"/>
              </w:rPr>
              <w:t>194</w:t>
            </w:r>
          </w:p>
        </w:tc>
        <w:tc>
          <w:tcPr>
            <w:tcW w:w="1698" w:type="dxa"/>
          </w:tcPr>
          <w:p w:rsidR="00A60F09" w:rsidRPr="00A0520B" w:rsidRDefault="00A0520B" w:rsidP="0014577A">
            <w:pPr>
              <w:pStyle w:val="a7"/>
              <w:ind w:left="0"/>
              <w:jc w:val="center"/>
              <w:rPr>
                <w:b/>
              </w:rPr>
            </w:pPr>
            <w:r w:rsidRPr="00A0520B">
              <w:rPr>
                <w:b/>
              </w:rPr>
              <w:t>1569</w:t>
            </w:r>
          </w:p>
        </w:tc>
      </w:tr>
    </w:tbl>
    <w:p w:rsidR="00473B85" w:rsidRPr="002F0755" w:rsidRDefault="00EB3FF0" w:rsidP="00BE0BD3">
      <w:pPr>
        <w:spacing w:before="120"/>
        <w:ind w:firstLine="709"/>
        <w:jc w:val="both"/>
        <w:rPr>
          <w:sz w:val="26"/>
          <w:szCs w:val="26"/>
        </w:rPr>
      </w:pPr>
      <w:r>
        <w:rPr>
          <w:sz w:val="26"/>
          <w:szCs w:val="26"/>
        </w:rPr>
        <w:t>Сведения о водоразборных колонках и пожарных гидрантах</w:t>
      </w:r>
      <w:r w:rsidR="00473B85" w:rsidRPr="002F0755">
        <w:rPr>
          <w:sz w:val="26"/>
          <w:szCs w:val="26"/>
        </w:rPr>
        <w:t xml:space="preserve"> (по населенным пунктам)</w:t>
      </w:r>
      <w:r>
        <w:rPr>
          <w:sz w:val="26"/>
          <w:szCs w:val="26"/>
        </w:rPr>
        <w:t>Макарьевского</w:t>
      </w:r>
      <w:r w:rsidR="005051F3">
        <w:rPr>
          <w:sz w:val="26"/>
          <w:szCs w:val="26"/>
        </w:rPr>
        <w:t xml:space="preserve">муниципального района </w:t>
      </w:r>
      <w:r w:rsidR="00473B85">
        <w:rPr>
          <w:sz w:val="26"/>
          <w:szCs w:val="26"/>
        </w:rPr>
        <w:t>приведены в таблице 2.1.1.</w:t>
      </w:r>
      <w:r w:rsidR="005051F3">
        <w:rPr>
          <w:sz w:val="26"/>
          <w:szCs w:val="26"/>
        </w:rPr>
        <w:t>2</w:t>
      </w:r>
    </w:p>
    <w:p w:rsidR="00473B85" w:rsidRDefault="00EB3FF0" w:rsidP="00817EB8">
      <w:pPr>
        <w:tabs>
          <w:tab w:val="left" w:pos="8355"/>
        </w:tabs>
        <w:jc w:val="center"/>
        <w:rPr>
          <w:sz w:val="26"/>
          <w:szCs w:val="26"/>
        </w:rPr>
      </w:pPr>
      <w:r w:rsidRPr="002F0755">
        <w:rPr>
          <w:sz w:val="26"/>
          <w:szCs w:val="26"/>
        </w:rPr>
        <w:t xml:space="preserve">Таблица </w:t>
      </w:r>
      <w:r>
        <w:rPr>
          <w:sz w:val="26"/>
          <w:szCs w:val="26"/>
        </w:rPr>
        <w:t xml:space="preserve">2.1.1.2. </w:t>
      </w:r>
      <w:r w:rsidR="00473B85">
        <w:rPr>
          <w:sz w:val="26"/>
          <w:szCs w:val="26"/>
        </w:rPr>
        <w:t>Водоразборные колонки и пожарные гидранты</w:t>
      </w:r>
    </w:p>
    <w:tbl>
      <w:tblPr>
        <w:tblStyle w:val="a9"/>
        <w:tblW w:w="10065" w:type="dxa"/>
        <w:tblInd w:w="108" w:type="dxa"/>
        <w:tblLook w:val="04A0"/>
      </w:tblPr>
      <w:tblGrid>
        <w:gridCol w:w="709"/>
        <w:gridCol w:w="4820"/>
        <w:gridCol w:w="2126"/>
        <w:gridCol w:w="2410"/>
      </w:tblGrid>
      <w:tr w:rsidR="008A3F61" w:rsidRPr="00601B4B" w:rsidTr="00AA12E0">
        <w:tc>
          <w:tcPr>
            <w:tcW w:w="709" w:type="dxa"/>
            <w:vAlign w:val="center"/>
          </w:tcPr>
          <w:p w:rsidR="008A3F61" w:rsidRPr="00601B4B" w:rsidRDefault="008A3F61" w:rsidP="00AA12E0">
            <w:pPr>
              <w:jc w:val="center"/>
            </w:pPr>
            <w:r w:rsidRPr="00601B4B">
              <w:t>№ п/п</w:t>
            </w:r>
          </w:p>
        </w:tc>
        <w:tc>
          <w:tcPr>
            <w:tcW w:w="4820" w:type="dxa"/>
            <w:vAlign w:val="center"/>
          </w:tcPr>
          <w:p w:rsidR="008A3F61" w:rsidRPr="00601B4B" w:rsidRDefault="00AA12E0" w:rsidP="008A3F61">
            <w:pPr>
              <w:jc w:val="center"/>
            </w:pPr>
            <w:r>
              <w:t>а</w:t>
            </w:r>
            <w:r w:rsidR="008A3F61" w:rsidRPr="00601B4B">
              <w:t>дрес (место расположения) водоразборной колонки, колодца или гидранта</w:t>
            </w:r>
          </w:p>
        </w:tc>
        <w:tc>
          <w:tcPr>
            <w:tcW w:w="2126" w:type="dxa"/>
            <w:vAlign w:val="center"/>
          </w:tcPr>
          <w:p w:rsidR="008A3F61" w:rsidRPr="00601B4B" w:rsidRDefault="008A3F61" w:rsidP="008A3F61">
            <w:pPr>
              <w:jc w:val="center"/>
            </w:pPr>
            <w:r w:rsidRPr="00601B4B">
              <w:t>кол-во человек, пользующихся колонками, колодцами</w:t>
            </w:r>
          </w:p>
        </w:tc>
        <w:tc>
          <w:tcPr>
            <w:tcW w:w="2410" w:type="dxa"/>
          </w:tcPr>
          <w:p w:rsidR="008A3F61" w:rsidRPr="00601B4B" w:rsidRDefault="008A3F61" w:rsidP="008A3F61">
            <w:pPr>
              <w:jc w:val="center"/>
            </w:pPr>
            <w:r w:rsidRPr="00601B4B">
              <w:t>техническое состояние колонок, колодцев и гидрантов</w:t>
            </w:r>
          </w:p>
        </w:tc>
      </w:tr>
      <w:tr w:rsidR="008A3F61" w:rsidRPr="00601B4B" w:rsidTr="008A3F61">
        <w:tc>
          <w:tcPr>
            <w:tcW w:w="709" w:type="dxa"/>
          </w:tcPr>
          <w:p w:rsidR="008A3F61" w:rsidRPr="00601B4B" w:rsidRDefault="008A3F61" w:rsidP="008A3F61">
            <w:pPr>
              <w:jc w:val="center"/>
            </w:pPr>
          </w:p>
        </w:tc>
        <w:tc>
          <w:tcPr>
            <w:tcW w:w="6946" w:type="dxa"/>
            <w:gridSpan w:val="2"/>
          </w:tcPr>
          <w:p w:rsidR="008A3F61" w:rsidRPr="0014577A" w:rsidRDefault="008A3F61" w:rsidP="008A3F61">
            <w:pPr>
              <w:jc w:val="center"/>
              <w:rPr>
                <w:b/>
              </w:rPr>
            </w:pPr>
            <w:r w:rsidRPr="0014577A">
              <w:rPr>
                <w:b/>
              </w:rPr>
              <w:t>Колонки</w:t>
            </w:r>
          </w:p>
        </w:tc>
        <w:tc>
          <w:tcPr>
            <w:tcW w:w="2410" w:type="dxa"/>
          </w:tcPr>
          <w:p w:rsidR="008A3F61" w:rsidRPr="00601B4B" w:rsidRDefault="008A3F61" w:rsidP="008A3F61">
            <w:pPr>
              <w:jc w:val="center"/>
              <w:rPr>
                <w:b/>
              </w:rPr>
            </w:pPr>
          </w:p>
        </w:tc>
      </w:tr>
      <w:tr w:rsidR="008A3F61" w:rsidRPr="00601B4B" w:rsidTr="008A3F61">
        <w:tc>
          <w:tcPr>
            <w:tcW w:w="7655" w:type="dxa"/>
            <w:gridSpan w:val="3"/>
          </w:tcPr>
          <w:p w:rsidR="008A3F61" w:rsidRPr="00AB67A8" w:rsidRDefault="008A3F61" w:rsidP="00AF19F8">
            <w:pPr>
              <w:jc w:val="center"/>
              <w:rPr>
                <w:b/>
              </w:rPr>
            </w:pPr>
            <w:r w:rsidRPr="00AB67A8">
              <w:rPr>
                <w:b/>
              </w:rPr>
              <w:t>Унженское</w:t>
            </w:r>
            <w:r w:rsidR="00AF19F8" w:rsidRPr="00AB67A8">
              <w:rPr>
                <w:b/>
              </w:rPr>
              <w:t>СП</w:t>
            </w:r>
          </w:p>
        </w:tc>
        <w:tc>
          <w:tcPr>
            <w:tcW w:w="2410" w:type="dxa"/>
          </w:tcPr>
          <w:p w:rsidR="008A3F61" w:rsidRPr="00601B4B" w:rsidRDefault="008A3F61" w:rsidP="008A3F61">
            <w:pPr>
              <w:jc w:val="center"/>
              <w:rPr>
                <w:b/>
              </w:rP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с.Унжа, ул.Овражная, д.9</w:t>
            </w:r>
          </w:p>
        </w:tc>
        <w:tc>
          <w:tcPr>
            <w:tcW w:w="2126" w:type="dxa"/>
            <w:vAlign w:val="center"/>
          </w:tcPr>
          <w:p w:rsidR="008A3F61" w:rsidRPr="00601B4B" w:rsidRDefault="008A3F61" w:rsidP="008A3F61">
            <w:pPr>
              <w:jc w:val="center"/>
            </w:pPr>
            <w:r w:rsidRPr="005E1030">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8A3F61">
            <w:r w:rsidRPr="00601B4B">
              <w:t>с.Унжа, ул.Овражная, д.29</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с.Унжа, ул. Школьная, д.13</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w:t>
            </w:r>
          </w:p>
        </w:tc>
        <w:tc>
          <w:tcPr>
            <w:tcW w:w="4820" w:type="dxa"/>
          </w:tcPr>
          <w:p w:rsidR="008A3F61" w:rsidRPr="00601B4B" w:rsidRDefault="008A3F61" w:rsidP="008A3F61">
            <w:r w:rsidRPr="00601B4B">
              <w:t>с.Унжа, ул. Школьная, д.17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5</w:t>
            </w:r>
          </w:p>
        </w:tc>
        <w:tc>
          <w:tcPr>
            <w:tcW w:w="4820" w:type="dxa"/>
          </w:tcPr>
          <w:p w:rsidR="008A3F61" w:rsidRPr="00601B4B" w:rsidRDefault="008A3F61" w:rsidP="008A3F61">
            <w:r w:rsidRPr="00601B4B">
              <w:t>с.Унжа, ул. Ветеранов, д.7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6</w:t>
            </w:r>
          </w:p>
        </w:tc>
        <w:tc>
          <w:tcPr>
            <w:tcW w:w="4820" w:type="dxa"/>
          </w:tcPr>
          <w:p w:rsidR="008A3F61" w:rsidRPr="00601B4B" w:rsidRDefault="008A3F61" w:rsidP="008A3F61">
            <w:r w:rsidRPr="00601B4B">
              <w:t>с.Унжа, ул. Ветеранов, д.20</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7</w:t>
            </w:r>
          </w:p>
        </w:tc>
        <w:tc>
          <w:tcPr>
            <w:tcW w:w="4820" w:type="dxa"/>
          </w:tcPr>
          <w:p w:rsidR="008A3F61" w:rsidRPr="00601B4B" w:rsidRDefault="008A3F61" w:rsidP="008A3F61">
            <w:r w:rsidRPr="00601B4B">
              <w:t>с.Унжа, ул. Ветеранов, д.25</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8</w:t>
            </w:r>
          </w:p>
        </w:tc>
        <w:tc>
          <w:tcPr>
            <w:tcW w:w="4820" w:type="dxa"/>
          </w:tcPr>
          <w:p w:rsidR="008A3F61" w:rsidRPr="00601B4B" w:rsidRDefault="008A3F61" w:rsidP="008A3F61">
            <w:r w:rsidRPr="00601B4B">
              <w:t>с.Унжа, ул. Зеленая, д.3</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9</w:t>
            </w:r>
          </w:p>
        </w:tc>
        <w:tc>
          <w:tcPr>
            <w:tcW w:w="4820" w:type="dxa"/>
          </w:tcPr>
          <w:p w:rsidR="008A3F61" w:rsidRPr="00601B4B" w:rsidRDefault="008A3F61" w:rsidP="008A3F61">
            <w:r w:rsidRPr="00601B4B">
              <w:t>с.Унжа, ул.Новая, д.9</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10</w:t>
            </w:r>
          </w:p>
        </w:tc>
        <w:tc>
          <w:tcPr>
            <w:tcW w:w="4820" w:type="dxa"/>
          </w:tcPr>
          <w:p w:rsidR="008A3F61" w:rsidRPr="00601B4B" w:rsidRDefault="008A3F61" w:rsidP="008A3F61">
            <w:r w:rsidRPr="00601B4B">
              <w:t>с.Унжа, ул. Почтовая, д.18</w:t>
            </w:r>
          </w:p>
        </w:tc>
        <w:tc>
          <w:tcPr>
            <w:tcW w:w="2126" w:type="dxa"/>
            <w:vAlign w:val="center"/>
          </w:tcPr>
          <w:p w:rsidR="008A3F61" w:rsidRPr="00601B4B" w:rsidRDefault="008A3F61" w:rsidP="008A3F61">
            <w:pPr>
              <w:jc w:val="center"/>
            </w:pPr>
            <w:r w:rsidRPr="005E1030">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11</w:t>
            </w:r>
          </w:p>
        </w:tc>
        <w:tc>
          <w:tcPr>
            <w:tcW w:w="4820" w:type="dxa"/>
          </w:tcPr>
          <w:p w:rsidR="008A3F61" w:rsidRPr="00601B4B" w:rsidRDefault="008A3F61" w:rsidP="008A3F61">
            <w:r w:rsidRPr="00601B4B">
              <w:t>с.Унжа, ул. Центральная, д.16</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12</w:t>
            </w:r>
          </w:p>
        </w:tc>
        <w:tc>
          <w:tcPr>
            <w:tcW w:w="4820" w:type="dxa"/>
          </w:tcPr>
          <w:p w:rsidR="008A3F61" w:rsidRPr="00601B4B" w:rsidRDefault="008A3F61" w:rsidP="008A3F61">
            <w:r w:rsidRPr="00601B4B">
              <w:t>д. Ильинское, д.4</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13</w:t>
            </w:r>
          </w:p>
        </w:tc>
        <w:tc>
          <w:tcPr>
            <w:tcW w:w="4820" w:type="dxa"/>
          </w:tcPr>
          <w:p w:rsidR="008A3F61" w:rsidRPr="00601B4B" w:rsidRDefault="008A3F61" w:rsidP="008A3F61">
            <w:r w:rsidRPr="00601B4B">
              <w:t>д. Ильинское, д.8</w:t>
            </w:r>
          </w:p>
        </w:tc>
        <w:tc>
          <w:tcPr>
            <w:tcW w:w="2126" w:type="dxa"/>
            <w:vAlign w:val="center"/>
          </w:tcPr>
          <w:p w:rsidR="008A3F61" w:rsidRPr="00601B4B" w:rsidRDefault="008A3F61" w:rsidP="008A3F61">
            <w:pPr>
              <w:jc w:val="center"/>
            </w:pPr>
            <w:r w:rsidRPr="00601B4B">
              <w:t>9</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14</w:t>
            </w:r>
          </w:p>
        </w:tc>
        <w:tc>
          <w:tcPr>
            <w:tcW w:w="4820" w:type="dxa"/>
          </w:tcPr>
          <w:p w:rsidR="008A3F61" w:rsidRPr="00601B4B" w:rsidRDefault="008A3F61" w:rsidP="008A3F61">
            <w:r w:rsidRPr="00601B4B">
              <w:t>д. Ильинское, д.12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15</w:t>
            </w:r>
          </w:p>
        </w:tc>
        <w:tc>
          <w:tcPr>
            <w:tcW w:w="4820" w:type="dxa"/>
          </w:tcPr>
          <w:p w:rsidR="008A3F61" w:rsidRPr="00601B4B" w:rsidRDefault="008A3F61" w:rsidP="008A3F61">
            <w:r w:rsidRPr="00601B4B">
              <w:t>д. Ильинское, д.20</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16</w:t>
            </w:r>
          </w:p>
        </w:tc>
        <w:tc>
          <w:tcPr>
            <w:tcW w:w="4820" w:type="dxa"/>
          </w:tcPr>
          <w:p w:rsidR="008A3F61" w:rsidRPr="00601B4B" w:rsidRDefault="008A3F61" w:rsidP="008A3F61">
            <w:r w:rsidRPr="00601B4B">
              <w:t>д. Ильинское, д.22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17</w:t>
            </w:r>
          </w:p>
        </w:tc>
        <w:tc>
          <w:tcPr>
            <w:tcW w:w="4820" w:type="dxa"/>
          </w:tcPr>
          <w:p w:rsidR="008A3F61" w:rsidRPr="00601B4B" w:rsidRDefault="008A3F61" w:rsidP="008A3F61">
            <w:r w:rsidRPr="00601B4B">
              <w:t>д. Ильинское, д.26</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18</w:t>
            </w:r>
          </w:p>
        </w:tc>
        <w:tc>
          <w:tcPr>
            <w:tcW w:w="4820" w:type="dxa"/>
          </w:tcPr>
          <w:p w:rsidR="008A3F61" w:rsidRPr="00601B4B" w:rsidRDefault="008A3F61" w:rsidP="008A3F61">
            <w:r w:rsidRPr="00601B4B">
              <w:t>д. Ильинское, д.34</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19</w:t>
            </w:r>
          </w:p>
        </w:tc>
        <w:tc>
          <w:tcPr>
            <w:tcW w:w="4820" w:type="dxa"/>
          </w:tcPr>
          <w:p w:rsidR="008A3F61" w:rsidRPr="00601B4B" w:rsidRDefault="008A3F61" w:rsidP="008A3F61">
            <w:r w:rsidRPr="00601B4B">
              <w:t>д. Ильинское, д.42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20</w:t>
            </w:r>
          </w:p>
        </w:tc>
        <w:tc>
          <w:tcPr>
            <w:tcW w:w="4820" w:type="dxa"/>
          </w:tcPr>
          <w:p w:rsidR="008A3F61" w:rsidRPr="00601B4B" w:rsidRDefault="008A3F61" w:rsidP="008A3F61">
            <w:r w:rsidRPr="00601B4B">
              <w:t>д. Ильинское, д.50</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21</w:t>
            </w:r>
          </w:p>
        </w:tc>
        <w:tc>
          <w:tcPr>
            <w:tcW w:w="4820" w:type="dxa"/>
          </w:tcPr>
          <w:p w:rsidR="008A3F61" w:rsidRPr="00601B4B" w:rsidRDefault="008A3F61" w:rsidP="008A3F61">
            <w:r w:rsidRPr="00601B4B">
              <w:t>д. Ильинское, д.56</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lastRenderedPageBreak/>
              <w:t>22</w:t>
            </w:r>
          </w:p>
        </w:tc>
        <w:tc>
          <w:tcPr>
            <w:tcW w:w="4820" w:type="dxa"/>
          </w:tcPr>
          <w:p w:rsidR="008A3F61" w:rsidRPr="00601B4B" w:rsidRDefault="008A3F61" w:rsidP="008A3F61">
            <w:r w:rsidRPr="00601B4B">
              <w:t>д. Ильинское, д.61</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23</w:t>
            </w:r>
          </w:p>
        </w:tc>
        <w:tc>
          <w:tcPr>
            <w:tcW w:w="4820" w:type="dxa"/>
          </w:tcPr>
          <w:p w:rsidR="008A3F61" w:rsidRPr="00601B4B" w:rsidRDefault="008A3F61" w:rsidP="008A3F61">
            <w:r w:rsidRPr="00601B4B">
              <w:t>д. Ильинское, д.67</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24</w:t>
            </w:r>
          </w:p>
        </w:tc>
        <w:tc>
          <w:tcPr>
            <w:tcW w:w="4820" w:type="dxa"/>
          </w:tcPr>
          <w:p w:rsidR="008A3F61" w:rsidRPr="00601B4B" w:rsidRDefault="008A3F61" w:rsidP="008A3F61">
            <w:r w:rsidRPr="00601B4B">
              <w:t>д. Маловые,д.2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25</w:t>
            </w:r>
          </w:p>
        </w:tc>
        <w:tc>
          <w:tcPr>
            <w:tcW w:w="4820" w:type="dxa"/>
          </w:tcPr>
          <w:p w:rsidR="008A3F61" w:rsidRPr="00601B4B" w:rsidRDefault="008A3F61" w:rsidP="008A3F61">
            <w:r w:rsidRPr="00601B4B">
              <w:t>д. Ярцево, д.57</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26</w:t>
            </w:r>
          </w:p>
        </w:tc>
        <w:tc>
          <w:tcPr>
            <w:tcW w:w="4820" w:type="dxa"/>
          </w:tcPr>
          <w:p w:rsidR="008A3F61" w:rsidRPr="00601B4B" w:rsidRDefault="008A3F61" w:rsidP="008A3F61">
            <w:r w:rsidRPr="00601B4B">
              <w:t>д. Ярцево, д.43</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27</w:t>
            </w:r>
          </w:p>
        </w:tc>
        <w:tc>
          <w:tcPr>
            <w:tcW w:w="4820" w:type="dxa"/>
          </w:tcPr>
          <w:p w:rsidR="008A3F61" w:rsidRPr="00601B4B" w:rsidRDefault="008A3F61" w:rsidP="008A3F61">
            <w:r w:rsidRPr="00601B4B">
              <w:t>д. Ярцево, д.29</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28</w:t>
            </w:r>
          </w:p>
        </w:tc>
        <w:tc>
          <w:tcPr>
            <w:tcW w:w="4820" w:type="dxa"/>
          </w:tcPr>
          <w:p w:rsidR="008A3F61" w:rsidRPr="00601B4B" w:rsidRDefault="008A3F61" w:rsidP="008A3F61">
            <w:r w:rsidRPr="00601B4B">
              <w:t>д. Опалихино, д.5</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29</w:t>
            </w:r>
          </w:p>
        </w:tc>
        <w:tc>
          <w:tcPr>
            <w:tcW w:w="4820" w:type="dxa"/>
          </w:tcPr>
          <w:p w:rsidR="008A3F61" w:rsidRPr="00601B4B" w:rsidRDefault="008A3F61" w:rsidP="008A3F61">
            <w:r w:rsidRPr="00601B4B">
              <w:t>д. Опалихино, д.7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30</w:t>
            </w:r>
          </w:p>
        </w:tc>
        <w:tc>
          <w:tcPr>
            <w:tcW w:w="4820" w:type="dxa"/>
          </w:tcPr>
          <w:p w:rsidR="008A3F61" w:rsidRPr="00601B4B" w:rsidRDefault="008A3F61" w:rsidP="008A3F61">
            <w:r w:rsidRPr="00601B4B">
              <w:t>д. Опалихино, д.13</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31</w:t>
            </w:r>
          </w:p>
        </w:tc>
        <w:tc>
          <w:tcPr>
            <w:tcW w:w="4820" w:type="dxa"/>
          </w:tcPr>
          <w:p w:rsidR="008A3F61" w:rsidRPr="00601B4B" w:rsidRDefault="008A3F61" w:rsidP="008A3F61">
            <w:r w:rsidRPr="00601B4B">
              <w:t>д. Опалихино, д.31</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32</w:t>
            </w:r>
          </w:p>
        </w:tc>
        <w:tc>
          <w:tcPr>
            <w:tcW w:w="4820" w:type="dxa"/>
          </w:tcPr>
          <w:p w:rsidR="008A3F61" w:rsidRPr="00601B4B" w:rsidRDefault="008A3F61" w:rsidP="008A3F61">
            <w:r w:rsidRPr="00601B4B">
              <w:t>д. Опалихино, д.35</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33</w:t>
            </w:r>
          </w:p>
        </w:tc>
        <w:tc>
          <w:tcPr>
            <w:tcW w:w="4820" w:type="dxa"/>
          </w:tcPr>
          <w:p w:rsidR="008A3F61" w:rsidRPr="00601B4B" w:rsidRDefault="008A3F61" w:rsidP="008A3F61">
            <w:r w:rsidRPr="00601B4B">
              <w:t>д. Половчиново, д.4</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34</w:t>
            </w:r>
          </w:p>
        </w:tc>
        <w:tc>
          <w:tcPr>
            <w:tcW w:w="4820" w:type="dxa"/>
          </w:tcPr>
          <w:p w:rsidR="008A3F61" w:rsidRPr="00601B4B" w:rsidRDefault="008A3F61" w:rsidP="008A3F61">
            <w:r w:rsidRPr="00601B4B">
              <w:t>д. Половчиново, д.12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35</w:t>
            </w:r>
          </w:p>
        </w:tc>
        <w:tc>
          <w:tcPr>
            <w:tcW w:w="4820" w:type="dxa"/>
          </w:tcPr>
          <w:p w:rsidR="008A3F61" w:rsidRPr="00601B4B" w:rsidRDefault="008A3F61" w:rsidP="008A3F61">
            <w:r w:rsidRPr="00601B4B">
              <w:t>д. Половчиново, д.16</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36</w:t>
            </w:r>
          </w:p>
        </w:tc>
        <w:tc>
          <w:tcPr>
            <w:tcW w:w="4820" w:type="dxa"/>
          </w:tcPr>
          <w:p w:rsidR="008A3F61" w:rsidRPr="00601B4B" w:rsidRDefault="008A3F61" w:rsidP="008A3F61">
            <w:r w:rsidRPr="00601B4B">
              <w:t>д. Половчиново, д.18</w:t>
            </w:r>
          </w:p>
        </w:tc>
        <w:tc>
          <w:tcPr>
            <w:tcW w:w="2126" w:type="dxa"/>
            <w:vAlign w:val="center"/>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37</w:t>
            </w:r>
          </w:p>
        </w:tc>
        <w:tc>
          <w:tcPr>
            <w:tcW w:w="4820" w:type="dxa"/>
          </w:tcPr>
          <w:p w:rsidR="008A3F61" w:rsidRPr="00601B4B" w:rsidRDefault="008A3F61" w:rsidP="008A3F61">
            <w:r w:rsidRPr="00601B4B">
              <w:t>д. Половчиново, д.22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38</w:t>
            </w:r>
          </w:p>
        </w:tc>
        <w:tc>
          <w:tcPr>
            <w:tcW w:w="4820" w:type="dxa"/>
          </w:tcPr>
          <w:p w:rsidR="008A3F61" w:rsidRPr="00601B4B" w:rsidRDefault="008A3F61" w:rsidP="008A3F61">
            <w:r w:rsidRPr="00601B4B">
              <w:t>д. Половчиново, д.37</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39</w:t>
            </w:r>
          </w:p>
        </w:tc>
        <w:tc>
          <w:tcPr>
            <w:tcW w:w="4820" w:type="dxa"/>
          </w:tcPr>
          <w:p w:rsidR="008A3F61" w:rsidRPr="00601B4B" w:rsidRDefault="008A3F61" w:rsidP="008A3F61">
            <w:r w:rsidRPr="00601B4B">
              <w:t>д. Дешуково, д.6А</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40</w:t>
            </w:r>
          </w:p>
        </w:tc>
        <w:tc>
          <w:tcPr>
            <w:tcW w:w="4820" w:type="dxa"/>
          </w:tcPr>
          <w:p w:rsidR="008A3F61" w:rsidRPr="00601B4B" w:rsidRDefault="008A3F61" w:rsidP="008A3F61">
            <w:r w:rsidRPr="00601B4B">
              <w:t>д. Дешуково, д.14</w:t>
            </w:r>
          </w:p>
        </w:tc>
        <w:tc>
          <w:tcPr>
            <w:tcW w:w="2126" w:type="dxa"/>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41</w:t>
            </w:r>
          </w:p>
        </w:tc>
        <w:tc>
          <w:tcPr>
            <w:tcW w:w="4820" w:type="dxa"/>
          </w:tcPr>
          <w:p w:rsidR="008A3F61" w:rsidRPr="00601B4B" w:rsidRDefault="008A3F61" w:rsidP="008A3F61">
            <w:r w:rsidRPr="00601B4B">
              <w:t>д. Дешуково, д.18</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42</w:t>
            </w:r>
          </w:p>
        </w:tc>
        <w:tc>
          <w:tcPr>
            <w:tcW w:w="4820" w:type="dxa"/>
          </w:tcPr>
          <w:p w:rsidR="008A3F61" w:rsidRPr="00601B4B" w:rsidRDefault="008A3F61" w:rsidP="008A3F61">
            <w:r w:rsidRPr="00601B4B">
              <w:t>д. Дешуково, д.19</w:t>
            </w:r>
          </w:p>
        </w:tc>
        <w:tc>
          <w:tcPr>
            <w:tcW w:w="2126" w:type="dxa"/>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43</w:t>
            </w:r>
          </w:p>
        </w:tc>
        <w:tc>
          <w:tcPr>
            <w:tcW w:w="4820" w:type="dxa"/>
          </w:tcPr>
          <w:p w:rsidR="008A3F61" w:rsidRPr="00601B4B" w:rsidRDefault="008A3F61" w:rsidP="008A3F61">
            <w:r w:rsidRPr="00601B4B">
              <w:t>д. Дешуково, д.25</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44</w:t>
            </w:r>
          </w:p>
        </w:tc>
        <w:tc>
          <w:tcPr>
            <w:tcW w:w="4820" w:type="dxa"/>
          </w:tcPr>
          <w:p w:rsidR="008A3F61" w:rsidRPr="00601B4B" w:rsidRDefault="008A3F61" w:rsidP="008A3F61">
            <w:r w:rsidRPr="00601B4B">
              <w:t>д. Торино, д.7</w:t>
            </w:r>
          </w:p>
        </w:tc>
        <w:tc>
          <w:tcPr>
            <w:tcW w:w="2126" w:type="dxa"/>
          </w:tcPr>
          <w:p w:rsidR="008A3F61" w:rsidRPr="00601B4B" w:rsidRDefault="008A3F61" w:rsidP="008A3F61">
            <w:pPr>
              <w:jc w:val="center"/>
            </w:pPr>
            <w:r w:rsidRPr="00601B4B">
              <w:t>9</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45</w:t>
            </w:r>
          </w:p>
        </w:tc>
        <w:tc>
          <w:tcPr>
            <w:tcW w:w="4820" w:type="dxa"/>
          </w:tcPr>
          <w:p w:rsidR="008A3F61" w:rsidRPr="00601B4B" w:rsidRDefault="008A3F61" w:rsidP="008A3F61">
            <w:r w:rsidRPr="00601B4B">
              <w:t>д. Торино, д.49</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46</w:t>
            </w:r>
          </w:p>
        </w:tc>
        <w:tc>
          <w:tcPr>
            <w:tcW w:w="4820" w:type="dxa"/>
          </w:tcPr>
          <w:p w:rsidR="008A3F61" w:rsidRPr="00601B4B" w:rsidRDefault="008A3F61" w:rsidP="008A3F61">
            <w:r w:rsidRPr="00601B4B">
              <w:t>д. Торино, д.25</w:t>
            </w:r>
          </w:p>
        </w:tc>
        <w:tc>
          <w:tcPr>
            <w:tcW w:w="2126" w:type="dxa"/>
          </w:tcPr>
          <w:p w:rsidR="008A3F61" w:rsidRPr="00601B4B" w:rsidRDefault="008A3F61" w:rsidP="008A3F61">
            <w:pPr>
              <w:jc w:val="center"/>
            </w:pPr>
            <w:r w:rsidRPr="00601B4B">
              <w:t>12</w:t>
            </w:r>
          </w:p>
        </w:tc>
        <w:tc>
          <w:tcPr>
            <w:tcW w:w="2410" w:type="dxa"/>
          </w:tcPr>
          <w:p w:rsidR="008A3F61" w:rsidRPr="00601B4B" w:rsidRDefault="008A3F61" w:rsidP="008A3F61">
            <w:pPr>
              <w:jc w:val="center"/>
            </w:pPr>
            <w:r w:rsidRPr="00601B4B">
              <w:t>исправна</w:t>
            </w:r>
          </w:p>
        </w:tc>
      </w:tr>
      <w:tr w:rsidR="00483F5A" w:rsidRPr="00601B4B" w:rsidTr="00483F5A">
        <w:tc>
          <w:tcPr>
            <w:tcW w:w="709" w:type="dxa"/>
          </w:tcPr>
          <w:p w:rsidR="00483F5A" w:rsidRDefault="00483F5A" w:rsidP="008A3F61">
            <w:pPr>
              <w:jc w:val="center"/>
            </w:pPr>
          </w:p>
        </w:tc>
        <w:tc>
          <w:tcPr>
            <w:tcW w:w="4820" w:type="dxa"/>
          </w:tcPr>
          <w:p w:rsidR="00483F5A" w:rsidRPr="00483F5A" w:rsidRDefault="00483F5A" w:rsidP="008A3F61">
            <w:pPr>
              <w:rPr>
                <w:b/>
              </w:rPr>
            </w:pPr>
            <w:r w:rsidRPr="00483F5A">
              <w:rPr>
                <w:b/>
              </w:rPr>
              <w:t>Итого:</w:t>
            </w:r>
          </w:p>
        </w:tc>
        <w:tc>
          <w:tcPr>
            <w:tcW w:w="2126" w:type="dxa"/>
          </w:tcPr>
          <w:p w:rsidR="00483F5A" w:rsidRPr="00483F5A" w:rsidRDefault="00483F5A" w:rsidP="00483F5A">
            <w:pPr>
              <w:jc w:val="center"/>
              <w:rPr>
                <w:b/>
              </w:rPr>
            </w:pPr>
            <w:r w:rsidRPr="00483F5A">
              <w:rPr>
                <w:b/>
                <w:color w:val="000000"/>
              </w:rPr>
              <w:t>88</w:t>
            </w:r>
            <w:r w:rsidR="0049329D">
              <w:rPr>
                <w:b/>
                <w:color w:val="000000"/>
              </w:rPr>
              <w:t xml:space="preserve"> чел</w:t>
            </w:r>
          </w:p>
        </w:tc>
        <w:tc>
          <w:tcPr>
            <w:tcW w:w="2410" w:type="dxa"/>
          </w:tcPr>
          <w:p w:rsidR="00483F5A" w:rsidRPr="005E1030" w:rsidRDefault="0014577A" w:rsidP="008A3F61">
            <w:pPr>
              <w:jc w:val="center"/>
              <w:rPr>
                <w:b/>
              </w:rPr>
            </w:pPr>
            <w:r w:rsidRPr="005E1030">
              <w:rPr>
                <w:b/>
              </w:rPr>
              <w:t>6 неисправных</w:t>
            </w:r>
          </w:p>
        </w:tc>
      </w:tr>
      <w:tr w:rsidR="00483F5A" w:rsidRPr="00601B4B" w:rsidTr="00407504">
        <w:tc>
          <w:tcPr>
            <w:tcW w:w="7655" w:type="dxa"/>
            <w:gridSpan w:val="3"/>
          </w:tcPr>
          <w:p w:rsidR="00483F5A" w:rsidRPr="00AB67A8" w:rsidRDefault="00483F5A" w:rsidP="00AF19F8">
            <w:pPr>
              <w:jc w:val="center"/>
              <w:rPr>
                <w:b/>
              </w:rPr>
            </w:pPr>
            <w:r w:rsidRPr="00AB67A8">
              <w:rPr>
                <w:b/>
              </w:rPr>
              <w:t>Нежитинское</w:t>
            </w:r>
            <w:r w:rsidR="00AF19F8" w:rsidRPr="00AB67A8">
              <w:rPr>
                <w:b/>
              </w:rPr>
              <w:t>СП</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 Нежитино, ул. Центральная  у д.5</w:t>
            </w:r>
          </w:p>
        </w:tc>
        <w:tc>
          <w:tcPr>
            <w:tcW w:w="2126" w:type="dxa"/>
            <w:vAlign w:val="center"/>
          </w:tcPr>
          <w:p w:rsidR="008A3F61" w:rsidRPr="00601B4B" w:rsidRDefault="008A3F61" w:rsidP="008A3F61">
            <w:pPr>
              <w:jc w:val="center"/>
            </w:pPr>
            <w:r w:rsidRPr="00601B4B">
              <w:t>5</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8A3F61">
            <w:r w:rsidRPr="00601B4B">
              <w:t>с. Нежитино, ул. Сельская у д.11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д. Журавлево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483F5A" w:rsidRPr="00601B4B" w:rsidTr="00483F5A">
        <w:tc>
          <w:tcPr>
            <w:tcW w:w="709" w:type="dxa"/>
          </w:tcPr>
          <w:p w:rsidR="00483F5A" w:rsidRDefault="00483F5A" w:rsidP="008A3F61">
            <w:pPr>
              <w:jc w:val="center"/>
            </w:pPr>
          </w:p>
        </w:tc>
        <w:tc>
          <w:tcPr>
            <w:tcW w:w="4820" w:type="dxa"/>
          </w:tcPr>
          <w:p w:rsidR="00483F5A" w:rsidRPr="00483F5A" w:rsidRDefault="00483F5A" w:rsidP="008A3F61">
            <w:pPr>
              <w:rPr>
                <w:b/>
              </w:rPr>
            </w:pPr>
            <w:r w:rsidRPr="00483F5A">
              <w:rPr>
                <w:b/>
              </w:rPr>
              <w:t>Итого:</w:t>
            </w:r>
          </w:p>
        </w:tc>
        <w:tc>
          <w:tcPr>
            <w:tcW w:w="2126" w:type="dxa"/>
          </w:tcPr>
          <w:p w:rsidR="00483F5A" w:rsidRPr="00483F5A" w:rsidRDefault="00483F5A" w:rsidP="008A3F61">
            <w:pPr>
              <w:jc w:val="center"/>
              <w:rPr>
                <w:b/>
              </w:rPr>
            </w:pPr>
            <w:r w:rsidRPr="00483F5A">
              <w:rPr>
                <w:b/>
              </w:rPr>
              <w:t>8</w:t>
            </w:r>
            <w:r w:rsidR="0049329D">
              <w:rPr>
                <w:b/>
              </w:rPr>
              <w:t xml:space="preserve"> чел</w:t>
            </w:r>
          </w:p>
        </w:tc>
        <w:tc>
          <w:tcPr>
            <w:tcW w:w="2410" w:type="dxa"/>
          </w:tcPr>
          <w:p w:rsidR="00483F5A" w:rsidRPr="00601B4B" w:rsidRDefault="00483F5A" w:rsidP="008A3F61">
            <w:pPr>
              <w:jc w:val="center"/>
            </w:pPr>
          </w:p>
        </w:tc>
      </w:tr>
      <w:tr w:rsidR="00483F5A" w:rsidRPr="00601B4B" w:rsidTr="00407504">
        <w:tc>
          <w:tcPr>
            <w:tcW w:w="7655" w:type="dxa"/>
            <w:gridSpan w:val="3"/>
          </w:tcPr>
          <w:p w:rsidR="00483F5A" w:rsidRPr="00AB67A8" w:rsidRDefault="00483F5A" w:rsidP="00AF19F8">
            <w:pPr>
              <w:jc w:val="center"/>
              <w:rPr>
                <w:b/>
              </w:rPr>
            </w:pPr>
            <w:r w:rsidRPr="00AB67A8">
              <w:rPr>
                <w:b/>
              </w:rPr>
              <w:t>Николо-Макаровское</w:t>
            </w:r>
            <w:r w:rsidR="00AF19F8" w:rsidRPr="00AB67A8">
              <w:rPr>
                <w:b/>
              </w:rPr>
              <w:t>СП</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 Николо-Макарово</w:t>
            </w:r>
            <w:r w:rsidR="00AB67A8">
              <w:t>,</w:t>
            </w:r>
            <w:r w:rsidRPr="00601B4B">
              <w:t xml:space="preserve"> ул. Центральная</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483F5A">
            <w:r w:rsidRPr="00601B4B">
              <w:t>с. Николо-Макарово</w:t>
            </w:r>
            <w:r w:rsidR="00AB67A8">
              <w:t>,</w:t>
            </w:r>
            <w:r w:rsidRPr="00601B4B">
              <w:t xml:space="preserve"> ул. </w:t>
            </w:r>
            <w:r w:rsidR="00483F5A">
              <w:t>К</w:t>
            </w:r>
            <w:r w:rsidRPr="00601B4B">
              <w:t>оммунистическая</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4</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5</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6</w:t>
            </w:r>
          </w:p>
        </w:tc>
        <w:tc>
          <w:tcPr>
            <w:tcW w:w="4820" w:type="dxa"/>
          </w:tcPr>
          <w:p w:rsidR="008A3F61" w:rsidRPr="00601B4B" w:rsidRDefault="008A3F61" w:rsidP="008A3F61">
            <w:r w:rsidRPr="00601B4B">
              <w:t>д. Власово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7</w:t>
            </w:r>
          </w:p>
        </w:tc>
        <w:tc>
          <w:tcPr>
            <w:tcW w:w="4820" w:type="dxa"/>
          </w:tcPr>
          <w:p w:rsidR="008A3F61" w:rsidRPr="00601B4B" w:rsidRDefault="008A3F61" w:rsidP="008A3F61">
            <w:r w:rsidRPr="00601B4B">
              <w:t>д. Власово</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8</w:t>
            </w:r>
          </w:p>
        </w:tc>
        <w:tc>
          <w:tcPr>
            <w:tcW w:w="4820" w:type="dxa"/>
          </w:tcPr>
          <w:p w:rsidR="008A3F61" w:rsidRPr="00601B4B" w:rsidRDefault="008A3F61" w:rsidP="008A3F61">
            <w:r w:rsidRPr="00601B4B">
              <w:t>д. Гребенец</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9</w:t>
            </w:r>
          </w:p>
        </w:tc>
        <w:tc>
          <w:tcPr>
            <w:tcW w:w="4820" w:type="dxa"/>
          </w:tcPr>
          <w:p w:rsidR="008A3F61" w:rsidRPr="00601B4B" w:rsidRDefault="008A3F61" w:rsidP="008A3F61">
            <w:r w:rsidRPr="00601B4B">
              <w:t>д. Гребенец</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483F5A" w:rsidRPr="00601B4B" w:rsidTr="00483F5A">
        <w:tc>
          <w:tcPr>
            <w:tcW w:w="709" w:type="dxa"/>
          </w:tcPr>
          <w:p w:rsidR="00483F5A" w:rsidRDefault="00483F5A" w:rsidP="008A3F61">
            <w:pPr>
              <w:jc w:val="center"/>
            </w:pPr>
          </w:p>
        </w:tc>
        <w:tc>
          <w:tcPr>
            <w:tcW w:w="4820" w:type="dxa"/>
          </w:tcPr>
          <w:p w:rsidR="00483F5A" w:rsidRPr="00662EDC" w:rsidRDefault="00483F5A" w:rsidP="008A3F61">
            <w:pPr>
              <w:rPr>
                <w:b/>
              </w:rPr>
            </w:pPr>
            <w:r w:rsidRPr="00662EDC">
              <w:rPr>
                <w:b/>
              </w:rPr>
              <w:t>Итого:</w:t>
            </w:r>
          </w:p>
        </w:tc>
        <w:tc>
          <w:tcPr>
            <w:tcW w:w="2126" w:type="dxa"/>
          </w:tcPr>
          <w:p w:rsidR="00483F5A" w:rsidRPr="00601B4B" w:rsidRDefault="00662EDC" w:rsidP="00662EDC">
            <w:pPr>
              <w:jc w:val="center"/>
            </w:pPr>
            <w:r w:rsidRPr="00662EDC">
              <w:rPr>
                <w:b/>
                <w:color w:val="000000"/>
              </w:rPr>
              <w:t>18</w:t>
            </w:r>
            <w:r w:rsidR="0049329D">
              <w:rPr>
                <w:b/>
                <w:color w:val="000000"/>
              </w:rPr>
              <w:t xml:space="preserve"> чел</w:t>
            </w:r>
          </w:p>
        </w:tc>
        <w:tc>
          <w:tcPr>
            <w:tcW w:w="2410" w:type="dxa"/>
          </w:tcPr>
          <w:p w:rsidR="00483F5A" w:rsidRPr="00601B4B" w:rsidRDefault="00483F5A" w:rsidP="008A3F61">
            <w:pPr>
              <w:jc w:val="center"/>
            </w:pPr>
          </w:p>
        </w:tc>
      </w:tr>
      <w:tr w:rsidR="00483F5A" w:rsidRPr="00601B4B" w:rsidTr="00483F5A">
        <w:tc>
          <w:tcPr>
            <w:tcW w:w="5529" w:type="dxa"/>
            <w:gridSpan w:val="2"/>
          </w:tcPr>
          <w:p w:rsidR="00483F5A" w:rsidRPr="00601B4B" w:rsidRDefault="00483F5A" w:rsidP="00483F5A">
            <w:pPr>
              <w:rPr>
                <w:b/>
              </w:rPr>
            </w:pPr>
            <w:r>
              <w:rPr>
                <w:b/>
              </w:rPr>
              <w:t>Всего чел, пользующихся колонками по МР</w:t>
            </w:r>
          </w:p>
        </w:tc>
        <w:tc>
          <w:tcPr>
            <w:tcW w:w="2126" w:type="dxa"/>
          </w:tcPr>
          <w:p w:rsidR="00483F5A" w:rsidRPr="00662EDC" w:rsidRDefault="00662EDC" w:rsidP="008A3F61">
            <w:pPr>
              <w:jc w:val="center"/>
              <w:rPr>
                <w:b/>
              </w:rPr>
            </w:pPr>
            <w:r w:rsidRPr="00662EDC">
              <w:rPr>
                <w:b/>
              </w:rPr>
              <w:t>114</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p>
        </w:tc>
        <w:tc>
          <w:tcPr>
            <w:tcW w:w="4820" w:type="dxa"/>
          </w:tcPr>
          <w:p w:rsidR="008A3F61" w:rsidRPr="00601B4B" w:rsidRDefault="008A3F61" w:rsidP="008A3F61">
            <w:pPr>
              <w:jc w:val="center"/>
              <w:rPr>
                <w:b/>
              </w:rPr>
            </w:pPr>
            <w:r w:rsidRPr="00601B4B">
              <w:rPr>
                <w:b/>
              </w:rPr>
              <w:t>Колодцы</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662EDC" w:rsidP="008A3F61">
            <w:r>
              <w:t>п</w:t>
            </w:r>
            <w:r w:rsidR="008A3F61" w:rsidRPr="00601B4B">
              <w:t>.Горчуха, ул. 8 Марта, 2</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662EDC" w:rsidP="008A3F61">
            <w:r>
              <w:t>п</w:t>
            </w:r>
            <w:r w:rsidR="008A3F61" w:rsidRPr="00601B4B">
              <w:t>.Горчуха, ул.8 Марта, 23</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662EDC" w:rsidP="008A3F61">
            <w:r>
              <w:t>п</w:t>
            </w:r>
            <w:r w:rsidR="008A3F61" w:rsidRPr="00601B4B">
              <w:t>.Горчуха, пер.Советский, 1</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662EDC" w:rsidP="008A3F61">
            <w:r>
              <w:t>п</w:t>
            </w:r>
            <w:r w:rsidR="008A3F61" w:rsidRPr="00601B4B">
              <w:t>.Горчуха, ул.Октябрьская, 11</w:t>
            </w:r>
          </w:p>
        </w:tc>
        <w:tc>
          <w:tcPr>
            <w:tcW w:w="2126" w:type="dxa"/>
          </w:tcPr>
          <w:p w:rsidR="008A3F61" w:rsidRPr="00601B4B" w:rsidRDefault="008A3F61" w:rsidP="008A3F61">
            <w:pPr>
              <w:jc w:val="center"/>
            </w:pPr>
            <w:r w:rsidRPr="00601B4B">
              <w:t>120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662EDC" w:rsidP="008A3F61">
            <w:r>
              <w:t>п</w:t>
            </w:r>
            <w:r w:rsidR="008A3F61" w:rsidRPr="00601B4B">
              <w:t>.Горчуха, ул.1 Мая, 24</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662EDC" w:rsidP="008A3F61">
            <w:r>
              <w:t>п</w:t>
            </w:r>
            <w:r w:rsidR="008A3F61" w:rsidRPr="00601B4B">
              <w:t>.Горчуха, ул.Школьная, 8</w:t>
            </w:r>
          </w:p>
        </w:tc>
        <w:tc>
          <w:tcPr>
            <w:tcW w:w="2126" w:type="dxa"/>
          </w:tcPr>
          <w:p w:rsidR="008A3F61" w:rsidRPr="00601B4B" w:rsidRDefault="008A3F61" w:rsidP="008A3F61">
            <w:pPr>
              <w:jc w:val="center"/>
            </w:pPr>
            <w:r w:rsidRPr="00601B4B">
              <w:t>60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662EDC" w:rsidP="008A3F61">
            <w:r>
              <w:t>п</w:t>
            </w:r>
            <w:r w:rsidR="008A3F61" w:rsidRPr="00601B4B">
              <w:t>.Горчуха, ул.20 Партсъезда, 3</w:t>
            </w:r>
          </w:p>
        </w:tc>
        <w:tc>
          <w:tcPr>
            <w:tcW w:w="2126" w:type="dxa"/>
          </w:tcPr>
          <w:p w:rsidR="008A3F61" w:rsidRPr="00601B4B" w:rsidRDefault="008A3F61" w:rsidP="008A3F61">
            <w:pPr>
              <w:jc w:val="center"/>
            </w:pPr>
            <w:r w:rsidRPr="00601B4B">
              <w:t>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662EDC" w:rsidP="008A3F61">
            <w:r>
              <w:t>п</w:t>
            </w:r>
            <w:r w:rsidR="008A3F61" w:rsidRPr="00601B4B">
              <w:t>.Горчуха, ул.Советская, 41</w:t>
            </w:r>
          </w:p>
        </w:tc>
        <w:tc>
          <w:tcPr>
            <w:tcW w:w="2126" w:type="dxa"/>
          </w:tcPr>
          <w:p w:rsidR="008A3F61" w:rsidRPr="00601B4B" w:rsidRDefault="008A3F61" w:rsidP="008A3F61">
            <w:pPr>
              <w:jc w:val="center"/>
            </w:pPr>
            <w:r w:rsidRPr="00601B4B">
              <w:t>25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lastRenderedPageBreak/>
              <w:t>9</w:t>
            </w:r>
          </w:p>
        </w:tc>
        <w:tc>
          <w:tcPr>
            <w:tcW w:w="4820" w:type="dxa"/>
          </w:tcPr>
          <w:p w:rsidR="008A3F61" w:rsidRPr="00601B4B" w:rsidRDefault="00662EDC" w:rsidP="00A0520B">
            <w:r>
              <w:t>п</w:t>
            </w:r>
            <w:r w:rsidR="008A3F61" w:rsidRPr="00601B4B">
              <w:t>.</w:t>
            </w:r>
            <w:r w:rsidR="00A0520B">
              <w:t>П</w:t>
            </w:r>
            <w:r w:rsidR="008A3F61" w:rsidRPr="00601B4B">
              <w:t>ервомайка, ул.Набережная, 2</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662EDC" w:rsidP="008A3F61">
            <w:r>
              <w:t>п</w:t>
            </w:r>
            <w:r w:rsidR="008A3F61" w:rsidRPr="00601B4B">
              <w:t>.Первомайка, ул.Первомайская, 1</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662EDC" w:rsidP="008A3F61">
            <w:r>
              <w:t>п</w:t>
            </w:r>
            <w:r w:rsidR="008A3F61" w:rsidRPr="00601B4B">
              <w:t>.Первомайка, ул.Зелёная, 5</w:t>
            </w:r>
          </w:p>
        </w:tc>
        <w:tc>
          <w:tcPr>
            <w:tcW w:w="2126" w:type="dxa"/>
          </w:tcPr>
          <w:p w:rsidR="008A3F61" w:rsidRPr="00601B4B" w:rsidRDefault="008A3F61" w:rsidP="008A3F61">
            <w:pPr>
              <w:jc w:val="center"/>
            </w:pPr>
            <w:r w:rsidRPr="00601B4B">
              <w:t>40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662EDC" w:rsidP="008A3F61">
            <w:r>
              <w:t>п</w:t>
            </w:r>
            <w:r w:rsidR="008A3F61" w:rsidRPr="00601B4B">
              <w:t>.Первомайка, ул.Пролетарская, 8</w:t>
            </w:r>
          </w:p>
        </w:tc>
        <w:tc>
          <w:tcPr>
            <w:tcW w:w="2126" w:type="dxa"/>
          </w:tcPr>
          <w:p w:rsidR="008A3F61" w:rsidRPr="00601B4B" w:rsidRDefault="008A3F61" w:rsidP="008A3F61">
            <w:pPr>
              <w:jc w:val="center"/>
            </w:pPr>
            <w:r w:rsidRPr="00601B4B">
              <w:t>34</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662EDC" w:rsidP="008A3F61">
            <w:r>
              <w:t>п</w:t>
            </w:r>
            <w:r w:rsidR="008A3F61" w:rsidRPr="00601B4B">
              <w:t>.Первомайка, ул.Ленина, 10</w:t>
            </w:r>
          </w:p>
        </w:tc>
        <w:tc>
          <w:tcPr>
            <w:tcW w:w="2126" w:type="dxa"/>
          </w:tcPr>
          <w:p w:rsidR="008A3F61" w:rsidRPr="00601B4B" w:rsidRDefault="008A3F61" w:rsidP="008A3F61">
            <w:pPr>
              <w:jc w:val="center"/>
            </w:pPr>
            <w:r w:rsidRPr="00601B4B">
              <w:t>45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662EDC" w:rsidP="00F13E17">
            <w:r>
              <w:t>п</w:t>
            </w:r>
            <w:r w:rsidR="008A3F61" w:rsidRPr="00601B4B">
              <w:t>.Первомайка, ул.Железнодорожная, 21</w:t>
            </w:r>
          </w:p>
        </w:tc>
        <w:tc>
          <w:tcPr>
            <w:tcW w:w="2126" w:type="dxa"/>
          </w:tcPr>
          <w:p w:rsidR="008A3F61" w:rsidRPr="00601B4B" w:rsidRDefault="008A3F61" w:rsidP="008A3F61">
            <w:pPr>
              <w:jc w:val="center"/>
            </w:pPr>
            <w:r w:rsidRPr="00601B4B">
              <w:t>24</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662EDC" w:rsidP="008A3F61">
            <w:r>
              <w:t>п</w:t>
            </w:r>
            <w:r w:rsidR="008A3F61" w:rsidRPr="00601B4B">
              <w:t>.Первомайка, ул.Советская, 5</w:t>
            </w:r>
          </w:p>
        </w:tc>
        <w:tc>
          <w:tcPr>
            <w:tcW w:w="2126" w:type="dxa"/>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662EDC" w:rsidP="008A3F61">
            <w:r>
              <w:t>п</w:t>
            </w:r>
            <w:r w:rsidR="008A3F61" w:rsidRPr="00601B4B">
              <w:t>.Первомайка, ул.Юбилейная</w:t>
            </w:r>
          </w:p>
        </w:tc>
        <w:tc>
          <w:tcPr>
            <w:tcW w:w="2126" w:type="dxa"/>
          </w:tcPr>
          <w:p w:rsidR="008A3F61" w:rsidRPr="00601B4B" w:rsidRDefault="008A3F61" w:rsidP="008A3F61">
            <w:pPr>
              <w:jc w:val="center"/>
            </w:pPr>
            <w:r w:rsidRPr="00601B4B">
              <w:t>51</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662EDC" w:rsidP="008A3F61">
            <w:r>
              <w:t>п</w:t>
            </w:r>
            <w:r w:rsidR="008A3F61" w:rsidRPr="00601B4B">
              <w:t>.Дорогиня, ул.Строительная, 12</w:t>
            </w:r>
          </w:p>
        </w:tc>
        <w:tc>
          <w:tcPr>
            <w:tcW w:w="2126" w:type="dxa"/>
          </w:tcPr>
          <w:p w:rsidR="008A3F61" w:rsidRPr="00601B4B" w:rsidRDefault="008A3F61" w:rsidP="008A3F61">
            <w:pPr>
              <w:jc w:val="center"/>
            </w:pPr>
            <w:r w:rsidRPr="00601B4B">
              <w:t>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662EDC" w:rsidP="008A3F61">
            <w:r>
              <w:t>п</w:t>
            </w:r>
            <w:r w:rsidR="008A3F61" w:rsidRPr="00601B4B">
              <w:t>.Дорогиня, ул.Коммунистическая</w:t>
            </w:r>
          </w:p>
        </w:tc>
        <w:tc>
          <w:tcPr>
            <w:tcW w:w="2126" w:type="dxa"/>
          </w:tcPr>
          <w:p w:rsidR="008A3F61" w:rsidRPr="00601B4B" w:rsidRDefault="008A3F61" w:rsidP="008A3F61">
            <w:pPr>
              <w:jc w:val="center"/>
            </w:pPr>
            <w:r w:rsidRPr="00601B4B">
              <w:t>16</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662EDC" w:rsidP="008A3F61">
            <w:r>
              <w:t>п</w:t>
            </w:r>
            <w:r w:rsidR="008A3F61" w:rsidRPr="00601B4B">
              <w:t>.Дорогиня, ул.Коммунистическая, 42</w:t>
            </w:r>
          </w:p>
        </w:tc>
        <w:tc>
          <w:tcPr>
            <w:tcW w:w="2126" w:type="dxa"/>
          </w:tcPr>
          <w:p w:rsidR="008A3F61" w:rsidRPr="00601B4B" w:rsidRDefault="008A3F61" w:rsidP="008A3F61">
            <w:pPr>
              <w:jc w:val="center"/>
            </w:pPr>
            <w:r w:rsidRPr="00601B4B">
              <w:t>15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20</w:t>
            </w:r>
          </w:p>
        </w:tc>
        <w:tc>
          <w:tcPr>
            <w:tcW w:w="4820" w:type="dxa"/>
          </w:tcPr>
          <w:p w:rsidR="008A3F61" w:rsidRPr="00601B4B" w:rsidRDefault="00662EDC" w:rsidP="008A3F61">
            <w:r>
              <w:t>п</w:t>
            </w:r>
            <w:r w:rsidR="008A3F61" w:rsidRPr="00601B4B">
              <w:t>.Дорогиня, ул.Горького,  11</w:t>
            </w:r>
          </w:p>
        </w:tc>
        <w:tc>
          <w:tcPr>
            <w:tcW w:w="2126" w:type="dxa"/>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21</w:t>
            </w:r>
          </w:p>
        </w:tc>
        <w:tc>
          <w:tcPr>
            <w:tcW w:w="4820" w:type="dxa"/>
          </w:tcPr>
          <w:p w:rsidR="008A3F61" w:rsidRPr="00601B4B" w:rsidRDefault="00662EDC" w:rsidP="008A3F61">
            <w:r>
              <w:t>п</w:t>
            </w:r>
            <w:r w:rsidR="008A3F61" w:rsidRPr="00601B4B">
              <w:t>.Любимовка, ул.Володина, 6</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22</w:t>
            </w:r>
          </w:p>
        </w:tc>
        <w:tc>
          <w:tcPr>
            <w:tcW w:w="4820" w:type="dxa"/>
          </w:tcPr>
          <w:p w:rsidR="008A3F61" w:rsidRPr="00601B4B" w:rsidRDefault="00662EDC" w:rsidP="008A3F61">
            <w:r>
              <w:t>п</w:t>
            </w:r>
            <w:r w:rsidR="008A3F61" w:rsidRPr="00601B4B">
              <w:t>.Любимовка, ул.8 Марта, 5</w:t>
            </w:r>
          </w:p>
        </w:tc>
        <w:tc>
          <w:tcPr>
            <w:tcW w:w="2126" w:type="dxa"/>
          </w:tcPr>
          <w:p w:rsidR="008A3F61" w:rsidRPr="00601B4B" w:rsidRDefault="008A3F61" w:rsidP="008A3F61">
            <w:pPr>
              <w:jc w:val="center"/>
            </w:pPr>
            <w:r w:rsidRPr="00601B4B">
              <w:t>25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23</w:t>
            </w:r>
          </w:p>
        </w:tc>
        <w:tc>
          <w:tcPr>
            <w:tcW w:w="4820" w:type="dxa"/>
          </w:tcPr>
          <w:p w:rsidR="008A3F61" w:rsidRPr="00601B4B" w:rsidRDefault="00662EDC" w:rsidP="008A3F61">
            <w:r>
              <w:t>с</w:t>
            </w:r>
            <w:r w:rsidR="008A3F61" w:rsidRPr="00601B4B">
              <w:t xml:space="preserve">.Юрово, 136 </w:t>
            </w:r>
          </w:p>
        </w:tc>
        <w:tc>
          <w:tcPr>
            <w:tcW w:w="2126" w:type="dxa"/>
          </w:tcPr>
          <w:p w:rsidR="008A3F61" w:rsidRPr="00601B4B" w:rsidRDefault="008A3F61" w:rsidP="00662EDC">
            <w:r w:rsidRPr="00601B4B">
              <w:t>12 (для тех целей)</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24</w:t>
            </w:r>
          </w:p>
        </w:tc>
        <w:tc>
          <w:tcPr>
            <w:tcW w:w="4820" w:type="dxa"/>
          </w:tcPr>
          <w:p w:rsidR="008A3F61" w:rsidRPr="00601B4B" w:rsidRDefault="00662EDC" w:rsidP="008A3F61">
            <w:r>
              <w:t>с</w:t>
            </w:r>
            <w:r w:rsidR="008A3F61" w:rsidRPr="00601B4B">
              <w:t>.Юрово, 163</w:t>
            </w:r>
          </w:p>
        </w:tc>
        <w:tc>
          <w:tcPr>
            <w:tcW w:w="2126" w:type="dxa"/>
          </w:tcPr>
          <w:p w:rsidR="008A3F61" w:rsidRPr="00601B4B" w:rsidRDefault="008A3F61" w:rsidP="00662EDC">
            <w:r w:rsidRPr="00601B4B">
              <w:t>7 (для тех целей)</w:t>
            </w:r>
          </w:p>
        </w:tc>
        <w:tc>
          <w:tcPr>
            <w:tcW w:w="2410" w:type="dxa"/>
          </w:tcPr>
          <w:p w:rsidR="008A3F61" w:rsidRPr="00601B4B" w:rsidRDefault="008A3F61" w:rsidP="008A3F61">
            <w:pPr>
              <w:jc w:val="center"/>
            </w:pPr>
            <w:r w:rsidRPr="00601B4B">
              <w:t>удовлетворительное</w:t>
            </w:r>
          </w:p>
        </w:tc>
      </w:tr>
      <w:tr w:rsidR="00662EDC" w:rsidRPr="00601B4B" w:rsidTr="00483F5A">
        <w:tc>
          <w:tcPr>
            <w:tcW w:w="709" w:type="dxa"/>
          </w:tcPr>
          <w:p w:rsidR="00662EDC" w:rsidRDefault="00662EDC" w:rsidP="008A3F61">
            <w:pPr>
              <w:jc w:val="center"/>
            </w:pPr>
          </w:p>
        </w:tc>
        <w:tc>
          <w:tcPr>
            <w:tcW w:w="4820" w:type="dxa"/>
          </w:tcPr>
          <w:p w:rsidR="00662EDC" w:rsidRPr="00A16835" w:rsidRDefault="00662EDC" w:rsidP="008A3F61">
            <w:pPr>
              <w:rPr>
                <w:b/>
              </w:rPr>
            </w:pPr>
            <w:r w:rsidRPr="00A16835">
              <w:rPr>
                <w:b/>
              </w:rPr>
              <w:t>Итого:</w:t>
            </w:r>
          </w:p>
        </w:tc>
        <w:tc>
          <w:tcPr>
            <w:tcW w:w="2126" w:type="dxa"/>
          </w:tcPr>
          <w:p w:rsidR="00662EDC" w:rsidRPr="00A16835" w:rsidRDefault="00662EDC" w:rsidP="00662EDC">
            <w:pPr>
              <w:jc w:val="center"/>
              <w:rPr>
                <w:b/>
              </w:rPr>
            </w:pPr>
            <w:r w:rsidRPr="00A16835">
              <w:rPr>
                <w:b/>
                <w:color w:val="000000"/>
              </w:rPr>
              <w:t>804</w:t>
            </w:r>
          </w:p>
        </w:tc>
        <w:tc>
          <w:tcPr>
            <w:tcW w:w="2410" w:type="dxa"/>
          </w:tcPr>
          <w:p w:rsidR="00662EDC" w:rsidRPr="00601B4B" w:rsidRDefault="00662EDC" w:rsidP="008A3F61">
            <w:pPr>
              <w:jc w:val="center"/>
            </w:pPr>
          </w:p>
        </w:tc>
      </w:tr>
      <w:tr w:rsidR="00A16835" w:rsidRPr="00601B4B" w:rsidTr="00407504">
        <w:tc>
          <w:tcPr>
            <w:tcW w:w="7655" w:type="dxa"/>
            <w:gridSpan w:val="3"/>
          </w:tcPr>
          <w:p w:rsidR="00A16835" w:rsidRPr="00AB67A8" w:rsidRDefault="00A16835" w:rsidP="00950B2B">
            <w:pPr>
              <w:jc w:val="center"/>
              <w:rPr>
                <w:b/>
              </w:rPr>
            </w:pPr>
            <w:r w:rsidRPr="00AB67A8">
              <w:rPr>
                <w:b/>
              </w:rPr>
              <w:t>Усть-Нейское</w:t>
            </w:r>
            <w:r w:rsidR="00950B2B" w:rsidRPr="00AB67A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д.Якимово, д.7</w:t>
            </w:r>
          </w:p>
        </w:tc>
        <w:tc>
          <w:tcPr>
            <w:tcW w:w="2126" w:type="dxa"/>
            <w:vAlign w:val="center"/>
          </w:tcPr>
          <w:p w:rsidR="008A3F61" w:rsidRPr="00601B4B" w:rsidRDefault="008A3F61" w:rsidP="008A3F61">
            <w:pPr>
              <w:jc w:val="center"/>
            </w:pPr>
            <w:r w:rsidRPr="00601B4B">
              <w:t>8</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д.Якимово, д.25</w:t>
            </w:r>
          </w:p>
        </w:tc>
        <w:tc>
          <w:tcPr>
            <w:tcW w:w="2126" w:type="dxa"/>
          </w:tcPr>
          <w:p w:rsidR="008A3F61" w:rsidRPr="00601B4B" w:rsidRDefault="008A3F61" w:rsidP="008A3F61">
            <w:pPr>
              <w:jc w:val="center"/>
            </w:pPr>
            <w:r w:rsidRPr="00601B4B">
              <w:t>6</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д.Якимово, д.53</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д.Якимово, д.10</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д.Якимово, д.42</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д.Якимово, д.71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д.Якимово, д.81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д.Якимово, д.64</w:t>
            </w:r>
          </w:p>
        </w:tc>
        <w:tc>
          <w:tcPr>
            <w:tcW w:w="2126" w:type="dxa"/>
          </w:tcPr>
          <w:p w:rsidR="008A3F61" w:rsidRPr="00601B4B" w:rsidRDefault="008A3F61" w:rsidP="008A3F61">
            <w:pPr>
              <w:jc w:val="center"/>
            </w:pPr>
            <w:r w:rsidRPr="00601B4B">
              <w:t>-</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д.Якимово, д.68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8A3F61" w:rsidP="008A3F61">
            <w:r w:rsidRPr="00601B4B">
              <w:t>д.Якимово, д.76</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8A3F61" w:rsidP="008A3F61">
            <w:r w:rsidRPr="00601B4B">
              <w:t>д.Якимово, д.80</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8A3F61" w:rsidP="008A3F61">
            <w:r w:rsidRPr="00601B4B">
              <w:t>д.Манылово,д.5</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8A3F61" w:rsidP="008A3F61">
            <w:r w:rsidRPr="00601B4B">
              <w:t>д.Манылово,д.14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8A3F61" w:rsidP="008A3F61">
            <w:r w:rsidRPr="00601B4B">
              <w:t>д.Манылово,д.4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8A3F61" w:rsidP="008A3F61">
            <w:r w:rsidRPr="00601B4B">
              <w:t>д.Быстрово,ул.Центральная, д.2А</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8A3F61" w:rsidP="008A3F61">
            <w:r w:rsidRPr="00601B4B">
              <w:t>д.Быстрово, ул.Центральная, д.9</w:t>
            </w:r>
          </w:p>
        </w:tc>
        <w:tc>
          <w:tcPr>
            <w:tcW w:w="2126" w:type="dxa"/>
          </w:tcPr>
          <w:p w:rsidR="008A3F61" w:rsidRPr="00601B4B" w:rsidRDefault="008A3F61" w:rsidP="008A3F61">
            <w:pPr>
              <w:jc w:val="center"/>
            </w:pPr>
            <w:r w:rsidRPr="00601B4B">
              <w:t>-</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8A3F61" w:rsidP="008A3F61">
            <w:r w:rsidRPr="00601B4B">
              <w:t>д.Быстрово, ул.Дорожная, д.7</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662EDC" w:rsidP="008A3F61">
            <w:r>
              <w:t>д</w:t>
            </w:r>
            <w:r w:rsidR="008A3F61" w:rsidRPr="00601B4B">
              <w:t>.Быстрово, ул.Дорожная, д.13</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8A3F61" w:rsidP="008A3F61">
            <w:r w:rsidRPr="00601B4B">
              <w:t>д.Новоселки, ул.Панфиловская, д.21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20</w:t>
            </w:r>
          </w:p>
        </w:tc>
        <w:tc>
          <w:tcPr>
            <w:tcW w:w="4820" w:type="dxa"/>
          </w:tcPr>
          <w:p w:rsidR="008A3F61" w:rsidRPr="00601B4B" w:rsidRDefault="008A3F61" w:rsidP="008A3F61">
            <w:r w:rsidRPr="00601B4B">
              <w:t>д.Новоселки, ул.Панфиловская, д.3</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21</w:t>
            </w:r>
          </w:p>
        </w:tc>
        <w:tc>
          <w:tcPr>
            <w:tcW w:w="4820" w:type="dxa"/>
          </w:tcPr>
          <w:p w:rsidR="008A3F61" w:rsidRPr="00601B4B" w:rsidRDefault="008A3F61" w:rsidP="008A3F61">
            <w:r w:rsidRPr="00601B4B">
              <w:t>д.Марковица, д.5</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22</w:t>
            </w:r>
          </w:p>
        </w:tc>
        <w:tc>
          <w:tcPr>
            <w:tcW w:w="4820" w:type="dxa"/>
          </w:tcPr>
          <w:p w:rsidR="008A3F61" w:rsidRPr="00601B4B" w:rsidRDefault="008A3F61" w:rsidP="008A3F61">
            <w:r w:rsidRPr="00601B4B">
              <w:t>д.Марковица, д.15</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23</w:t>
            </w:r>
          </w:p>
        </w:tc>
        <w:tc>
          <w:tcPr>
            <w:tcW w:w="4820" w:type="dxa"/>
          </w:tcPr>
          <w:p w:rsidR="008A3F61" w:rsidRPr="00601B4B" w:rsidRDefault="008A3F61" w:rsidP="008A3F61">
            <w:r w:rsidRPr="00601B4B">
              <w:t>д.Марковица,</w:t>
            </w:r>
            <w:r w:rsidR="007E5AF7">
              <w:t xml:space="preserve"> д. </w:t>
            </w:r>
            <w:r w:rsidRPr="00601B4B">
              <w:t>29</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24</w:t>
            </w:r>
          </w:p>
        </w:tc>
        <w:tc>
          <w:tcPr>
            <w:tcW w:w="4820" w:type="dxa"/>
          </w:tcPr>
          <w:p w:rsidR="008A3F61" w:rsidRPr="00601B4B" w:rsidRDefault="00662EDC" w:rsidP="008A3F61">
            <w:r>
              <w:t>д</w:t>
            </w:r>
            <w:r w:rsidR="008A3F61" w:rsidRPr="00601B4B">
              <w:t>.Ефино, ул.Центральная, д.14</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25</w:t>
            </w:r>
          </w:p>
        </w:tc>
        <w:tc>
          <w:tcPr>
            <w:tcW w:w="4820" w:type="dxa"/>
          </w:tcPr>
          <w:p w:rsidR="008A3F61" w:rsidRPr="00601B4B" w:rsidRDefault="00662EDC" w:rsidP="008A3F61">
            <w:r>
              <w:t>д</w:t>
            </w:r>
            <w:r w:rsidR="008A3F61" w:rsidRPr="00601B4B">
              <w:t>.Ефино, ул.Центральная, д.22</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26</w:t>
            </w:r>
          </w:p>
        </w:tc>
        <w:tc>
          <w:tcPr>
            <w:tcW w:w="4820" w:type="dxa"/>
          </w:tcPr>
          <w:p w:rsidR="008A3F61" w:rsidRPr="00601B4B" w:rsidRDefault="00662EDC" w:rsidP="008A3F61">
            <w:r>
              <w:t>д</w:t>
            </w:r>
            <w:r w:rsidR="008A3F61" w:rsidRPr="00601B4B">
              <w:t>.Ефино, ул.Ключевая, д.2</w:t>
            </w:r>
          </w:p>
        </w:tc>
        <w:tc>
          <w:tcPr>
            <w:tcW w:w="2126" w:type="dxa"/>
          </w:tcPr>
          <w:p w:rsidR="008A3F61" w:rsidRPr="00601B4B" w:rsidRDefault="008A3F61" w:rsidP="008A3F61"/>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27</w:t>
            </w:r>
          </w:p>
        </w:tc>
        <w:tc>
          <w:tcPr>
            <w:tcW w:w="4820" w:type="dxa"/>
          </w:tcPr>
          <w:p w:rsidR="008A3F61" w:rsidRPr="00601B4B" w:rsidRDefault="00662EDC" w:rsidP="008A3F61">
            <w:r>
              <w:t>д</w:t>
            </w:r>
            <w:r w:rsidR="008A3F61" w:rsidRPr="00601B4B">
              <w:t>.Ефино, ул.Ключевая, д.18</w:t>
            </w:r>
          </w:p>
        </w:tc>
        <w:tc>
          <w:tcPr>
            <w:tcW w:w="2126" w:type="dxa"/>
          </w:tcPr>
          <w:p w:rsidR="008A3F61" w:rsidRPr="00601B4B" w:rsidRDefault="008A3F61" w:rsidP="008A3F61">
            <w:pPr>
              <w:jc w:val="center"/>
            </w:pPr>
            <w:r w:rsidRPr="00601B4B">
              <w:t>6</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28</w:t>
            </w:r>
          </w:p>
        </w:tc>
        <w:tc>
          <w:tcPr>
            <w:tcW w:w="4820" w:type="dxa"/>
          </w:tcPr>
          <w:p w:rsidR="008A3F61" w:rsidRPr="00601B4B" w:rsidRDefault="00662EDC" w:rsidP="008A3F61">
            <w:r>
              <w:t>д</w:t>
            </w:r>
            <w:r w:rsidR="008A3F61" w:rsidRPr="00601B4B">
              <w:t>.Ефино, ул.Ключевая, д.25</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29</w:t>
            </w:r>
          </w:p>
        </w:tc>
        <w:tc>
          <w:tcPr>
            <w:tcW w:w="4820" w:type="dxa"/>
          </w:tcPr>
          <w:p w:rsidR="008A3F61" w:rsidRPr="00601B4B" w:rsidRDefault="00662EDC" w:rsidP="008A3F61">
            <w:r>
              <w:t>с</w:t>
            </w:r>
            <w:r w:rsidR="008A3F61" w:rsidRPr="00601B4B">
              <w:t>.Красногорье, ул.Центральная, д.13</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30</w:t>
            </w:r>
          </w:p>
        </w:tc>
        <w:tc>
          <w:tcPr>
            <w:tcW w:w="4820" w:type="dxa"/>
          </w:tcPr>
          <w:p w:rsidR="008A3F61" w:rsidRPr="00601B4B" w:rsidRDefault="00662EDC" w:rsidP="008A3F61">
            <w:r>
              <w:t>с</w:t>
            </w:r>
            <w:r w:rsidR="008A3F61" w:rsidRPr="00601B4B">
              <w:t>.Красногорье, ул.Центральная, д.37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31</w:t>
            </w:r>
          </w:p>
        </w:tc>
        <w:tc>
          <w:tcPr>
            <w:tcW w:w="4820" w:type="dxa"/>
          </w:tcPr>
          <w:p w:rsidR="008A3F61" w:rsidRPr="00601B4B" w:rsidRDefault="00662EDC" w:rsidP="008A3F61">
            <w:r>
              <w:t>с</w:t>
            </w:r>
            <w:r w:rsidR="008A3F61" w:rsidRPr="00601B4B">
              <w:t>.Красногорье, ул.Набережная, д.9</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32</w:t>
            </w:r>
          </w:p>
        </w:tc>
        <w:tc>
          <w:tcPr>
            <w:tcW w:w="4820" w:type="dxa"/>
          </w:tcPr>
          <w:p w:rsidR="008A3F61" w:rsidRPr="00601B4B" w:rsidRDefault="00662EDC" w:rsidP="008A3F61">
            <w:r>
              <w:t>с</w:t>
            </w:r>
            <w:r w:rsidR="008A3F61" w:rsidRPr="00601B4B">
              <w:t>.Красногорье, ул.Центральная,д.27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33</w:t>
            </w:r>
          </w:p>
        </w:tc>
        <w:tc>
          <w:tcPr>
            <w:tcW w:w="4820" w:type="dxa"/>
          </w:tcPr>
          <w:p w:rsidR="008A3F61" w:rsidRPr="00601B4B" w:rsidRDefault="00662EDC" w:rsidP="008A3F61">
            <w:r>
              <w:t>д</w:t>
            </w:r>
            <w:r w:rsidR="008A3F61" w:rsidRPr="00601B4B">
              <w:t>.Юркино, д.155</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34</w:t>
            </w:r>
          </w:p>
        </w:tc>
        <w:tc>
          <w:tcPr>
            <w:tcW w:w="4820" w:type="dxa"/>
          </w:tcPr>
          <w:p w:rsidR="008A3F61" w:rsidRPr="00601B4B" w:rsidRDefault="00662EDC" w:rsidP="008A3F61">
            <w:r>
              <w:t>д</w:t>
            </w:r>
            <w:r w:rsidR="008A3F61" w:rsidRPr="00601B4B">
              <w:t>.Юркино, д.137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lastRenderedPageBreak/>
              <w:t>35</w:t>
            </w:r>
          </w:p>
        </w:tc>
        <w:tc>
          <w:tcPr>
            <w:tcW w:w="4820" w:type="dxa"/>
          </w:tcPr>
          <w:p w:rsidR="008A3F61" w:rsidRPr="00601B4B" w:rsidRDefault="00662EDC" w:rsidP="008A3F61">
            <w:r>
              <w:t>д</w:t>
            </w:r>
            <w:r w:rsidR="008A3F61" w:rsidRPr="00601B4B">
              <w:t>.Юркино, д.80</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36</w:t>
            </w:r>
          </w:p>
        </w:tc>
        <w:tc>
          <w:tcPr>
            <w:tcW w:w="4820" w:type="dxa"/>
          </w:tcPr>
          <w:p w:rsidR="008A3F61" w:rsidRPr="00601B4B" w:rsidRDefault="00662EDC" w:rsidP="008A3F61">
            <w:r>
              <w:t xml:space="preserve">д. </w:t>
            </w:r>
            <w:r w:rsidR="008A3F61" w:rsidRPr="00601B4B">
              <w:t>Юркино, д.120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37</w:t>
            </w:r>
          </w:p>
        </w:tc>
        <w:tc>
          <w:tcPr>
            <w:tcW w:w="4820" w:type="dxa"/>
          </w:tcPr>
          <w:p w:rsidR="008A3F61" w:rsidRPr="00601B4B" w:rsidRDefault="00662EDC" w:rsidP="008A3F61">
            <w:r>
              <w:t>д</w:t>
            </w:r>
            <w:r w:rsidR="008A3F61" w:rsidRPr="00601B4B">
              <w:t>.Юркино, д.72</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38</w:t>
            </w:r>
          </w:p>
        </w:tc>
        <w:tc>
          <w:tcPr>
            <w:tcW w:w="4820" w:type="dxa"/>
          </w:tcPr>
          <w:p w:rsidR="008A3F61" w:rsidRPr="00601B4B" w:rsidRDefault="00662EDC" w:rsidP="008A3F61">
            <w:r>
              <w:t>д</w:t>
            </w:r>
            <w:r w:rsidR="008A3F61" w:rsidRPr="00601B4B">
              <w:t>.Юркино, д.98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39</w:t>
            </w:r>
          </w:p>
        </w:tc>
        <w:tc>
          <w:tcPr>
            <w:tcW w:w="4820" w:type="dxa"/>
          </w:tcPr>
          <w:p w:rsidR="008A3F61" w:rsidRPr="00601B4B" w:rsidRDefault="00662EDC" w:rsidP="008A3F61">
            <w:r>
              <w:t>д</w:t>
            </w:r>
            <w:r w:rsidR="008A3F61" w:rsidRPr="00601B4B">
              <w:t>.Юркино, д.141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40</w:t>
            </w:r>
          </w:p>
        </w:tc>
        <w:tc>
          <w:tcPr>
            <w:tcW w:w="4820" w:type="dxa"/>
          </w:tcPr>
          <w:p w:rsidR="008A3F61" w:rsidRPr="00601B4B" w:rsidRDefault="00662EDC" w:rsidP="008A3F61">
            <w:r>
              <w:t>д</w:t>
            </w:r>
            <w:r w:rsidR="008A3F61" w:rsidRPr="00601B4B">
              <w:t>.Стариково, д.37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41</w:t>
            </w:r>
          </w:p>
        </w:tc>
        <w:tc>
          <w:tcPr>
            <w:tcW w:w="4820" w:type="dxa"/>
          </w:tcPr>
          <w:p w:rsidR="008A3F61" w:rsidRPr="00601B4B" w:rsidRDefault="00662EDC" w:rsidP="008A3F61">
            <w:r>
              <w:t>д</w:t>
            </w:r>
            <w:r w:rsidR="008A3F61" w:rsidRPr="00601B4B">
              <w:t>.Стариково, д.12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662EDC" w:rsidRPr="00601B4B" w:rsidTr="00483F5A">
        <w:tc>
          <w:tcPr>
            <w:tcW w:w="709" w:type="dxa"/>
          </w:tcPr>
          <w:p w:rsidR="00662EDC" w:rsidRDefault="00662EDC" w:rsidP="008A3F61">
            <w:pPr>
              <w:jc w:val="center"/>
            </w:pPr>
          </w:p>
        </w:tc>
        <w:tc>
          <w:tcPr>
            <w:tcW w:w="4820" w:type="dxa"/>
          </w:tcPr>
          <w:p w:rsidR="00662EDC" w:rsidRPr="00A16835" w:rsidRDefault="00662EDC" w:rsidP="008A3F61">
            <w:pPr>
              <w:rPr>
                <w:b/>
              </w:rPr>
            </w:pPr>
            <w:r w:rsidRPr="00A16835">
              <w:rPr>
                <w:b/>
              </w:rPr>
              <w:t>Итого:</w:t>
            </w:r>
          </w:p>
        </w:tc>
        <w:tc>
          <w:tcPr>
            <w:tcW w:w="2126" w:type="dxa"/>
          </w:tcPr>
          <w:p w:rsidR="00662EDC" w:rsidRPr="00A16835" w:rsidRDefault="00A16835" w:rsidP="00A16835">
            <w:pPr>
              <w:jc w:val="center"/>
              <w:rPr>
                <w:b/>
              </w:rPr>
            </w:pPr>
            <w:r w:rsidRPr="00A16835">
              <w:rPr>
                <w:b/>
                <w:color w:val="000000"/>
              </w:rPr>
              <w:t>77</w:t>
            </w:r>
          </w:p>
        </w:tc>
        <w:tc>
          <w:tcPr>
            <w:tcW w:w="2410" w:type="dxa"/>
          </w:tcPr>
          <w:p w:rsidR="00662EDC" w:rsidRPr="00601B4B" w:rsidRDefault="00662EDC" w:rsidP="008A3F61">
            <w:pPr>
              <w:jc w:val="center"/>
            </w:pP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Pr>
                <w:b/>
              </w:rPr>
              <w:t>Всего чел, пользующихся колодцами</w:t>
            </w:r>
          </w:p>
        </w:tc>
        <w:tc>
          <w:tcPr>
            <w:tcW w:w="2126" w:type="dxa"/>
          </w:tcPr>
          <w:p w:rsidR="00A16835" w:rsidRPr="00A16835" w:rsidRDefault="00A16835" w:rsidP="00A16835">
            <w:pPr>
              <w:jc w:val="center"/>
              <w:rPr>
                <w:b/>
                <w:color w:val="000000"/>
              </w:rPr>
            </w:pPr>
            <w:r>
              <w:rPr>
                <w:b/>
                <w:color w:val="000000"/>
              </w:rPr>
              <w:t>881</w:t>
            </w:r>
          </w:p>
        </w:tc>
        <w:tc>
          <w:tcPr>
            <w:tcW w:w="2410" w:type="dxa"/>
          </w:tcPr>
          <w:p w:rsidR="00A16835" w:rsidRPr="00601B4B" w:rsidRDefault="0014577A" w:rsidP="008A3F61">
            <w:pPr>
              <w:jc w:val="center"/>
            </w:pPr>
            <w:r>
              <w:t>4 разрушены</w:t>
            </w:r>
          </w:p>
        </w:tc>
      </w:tr>
      <w:tr w:rsidR="008A3F61" w:rsidRPr="00601B4B" w:rsidTr="008A3F61">
        <w:tc>
          <w:tcPr>
            <w:tcW w:w="709" w:type="dxa"/>
          </w:tcPr>
          <w:p w:rsidR="008A3F61" w:rsidRPr="00601B4B" w:rsidRDefault="008A3F61" w:rsidP="008A3F61">
            <w:pPr>
              <w:jc w:val="center"/>
            </w:pPr>
          </w:p>
        </w:tc>
        <w:tc>
          <w:tcPr>
            <w:tcW w:w="6946" w:type="dxa"/>
            <w:gridSpan w:val="2"/>
          </w:tcPr>
          <w:p w:rsidR="008A3F61" w:rsidRPr="00601B4B" w:rsidRDefault="008A3F61" w:rsidP="008A3F61">
            <w:pPr>
              <w:jc w:val="center"/>
            </w:pPr>
            <w:r w:rsidRPr="00601B4B">
              <w:rPr>
                <w:b/>
              </w:rPr>
              <w:t xml:space="preserve">Гидранты      </w:t>
            </w:r>
          </w:p>
        </w:tc>
        <w:tc>
          <w:tcPr>
            <w:tcW w:w="2410" w:type="dxa"/>
          </w:tcPr>
          <w:p w:rsidR="008A3F61" w:rsidRPr="00601B4B" w:rsidRDefault="008A3F61" w:rsidP="008A3F61">
            <w:pPr>
              <w:jc w:val="center"/>
              <w:rPr>
                <w:b/>
              </w:rPr>
            </w:pPr>
          </w:p>
        </w:tc>
      </w:tr>
      <w:tr w:rsidR="008A3F61" w:rsidRPr="00601B4B" w:rsidTr="008A3F61">
        <w:tc>
          <w:tcPr>
            <w:tcW w:w="7655" w:type="dxa"/>
            <w:gridSpan w:val="3"/>
          </w:tcPr>
          <w:p w:rsidR="008A3F61" w:rsidRPr="00AB67A8" w:rsidRDefault="008A3F61" w:rsidP="00950B2B">
            <w:pPr>
              <w:jc w:val="center"/>
              <w:rPr>
                <w:b/>
              </w:rPr>
            </w:pPr>
            <w:r w:rsidRPr="00AB67A8">
              <w:rPr>
                <w:b/>
              </w:rPr>
              <w:t>Унженское</w:t>
            </w:r>
            <w:r w:rsidR="00950B2B" w:rsidRPr="00AB67A8">
              <w:rPr>
                <w:b/>
              </w:rPr>
              <w:t>СП</w:t>
            </w:r>
          </w:p>
        </w:tc>
        <w:tc>
          <w:tcPr>
            <w:tcW w:w="2410" w:type="dxa"/>
          </w:tcPr>
          <w:p w:rsidR="008A3F61" w:rsidRPr="00601B4B" w:rsidRDefault="008A3F61" w:rsidP="008A3F61">
            <w:pPr>
              <w:jc w:val="center"/>
              <w:rPr>
                <w:b/>
              </w:rP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д. Ильинское, д.12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д. Ильинское, д.26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д. Половчиново</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д. Опалихино, д.13</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 Торино, д.10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5</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AB67A8" w:rsidRDefault="00A16835" w:rsidP="00950B2B">
            <w:pPr>
              <w:jc w:val="center"/>
              <w:rPr>
                <w:b/>
              </w:rPr>
            </w:pPr>
            <w:r w:rsidRPr="00AB67A8">
              <w:rPr>
                <w:b/>
              </w:rPr>
              <w:t>Нежитинское</w:t>
            </w:r>
            <w:r w:rsidR="00950B2B" w:rsidRPr="00AB67A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17EB8">
            <w:r w:rsidRPr="00601B4B">
              <w:t xml:space="preserve">с. Нежитино, ул. Центральная </w:t>
            </w:r>
            <w:r w:rsidR="00311243">
              <w:t>у</w:t>
            </w:r>
            <w:r w:rsidRPr="00601B4B">
              <w:t xml:space="preserve"> д.16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с. Нежитино, ул. Центральная у д.21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с. Нежитино, ул. Центральная д.27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с. Нежитино, ул. Школьная д.1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с. Нежитино, ул. Центральная, д.66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с. Нежитино, ул. Центральная д.77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с. Нежитино, ул. Набережная д.9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с. Нежитино, ул. Первомайская д.9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с. Нежитино, ул. Новая д.10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9</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817EB8" w:rsidRDefault="00A16835" w:rsidP="00950B2B">
            <w:pPr>
              <w:jc w:val="center"/>
              <w:rPr>
                <w:b/>
              </w:rPr>
            </w:pPr>
            <w:r w:rsidRPr="00817EB8">
              <w:rPr>
                <w:b/>
              </w:rPr>
              <w:t>Николо-Макаровское</w:t>
            </w:r>
            <w:r w:rsidR="00950B2B" w:rsidRPr="00817EB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ул. Центральная д. 56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ул. Центральная д. 50-д. 48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ул. Центральная д. 42-д. 40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ул. Центральная д. 33</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ул. Центральная между д. 31 и д. 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ул. Центральная д. 38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ул. Центральная  напротив д. 21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ул. Центральная д. 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ул. Центральная напротив д. 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8A3F61" w:rsidP="008A3F61">
            <w:r w:rsidRPr="00601B4B">
              <w:t>ул. Центральная д. 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8A3F61" w:rsidP="008A3F61">
            <w:r w:rsidRPr="00601B4B">
              <w:t>перекресток ул. Молодежная и Центральная</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8A3F61" w:rsidP="0049329D">
            <w:r w:rsidRPr="00601B4B">
              <w:t>перекресток ул.Молодежная и Строительная</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8A3F61" w:rsidP="008A3F61">
            <w:r w:rsidRPr="00601B4B">
              <w:t>ул. Больничная д. 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8A3F61" w:rsidP="008A3F61">
            <w:r w:rsidRPr="00601B4B">
              <w:t>ул. Коммунистическая напротив д. 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8A3F61" w:rsidP="008A3F61">
            <w:r w:rsidRPr="00601B4B">
              <w:t>ул. Коммунистическая д. 1 (у здания администрации)</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8A3F61" w:rsidP="008A3F61">
            <w:r w:rsidRPr="00601B4B">
              <w:t>ул. Зеленая д. 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8A3F61" w:rsidP="008A3F61">
            <w:r w:rsidRPr="00601B4B">
              <w:t>ул. Зеленая д. 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8A3F61" w:rsidP="008A3F61">
            <w:r w:rsidRPr="00601B4B">
              <w:t>ул. Строительная д. 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8A3F61" w:rsidP="008A3F61">
            <w:r w:rsidRPr="00601B4B">
              <w:t>ул. Центральная д. 36 (у школы)</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19</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817EB8" w:rsidRDefault="00A16835" w:rsidP="00817EB8">
            <w:pPr>
              <w:jc w:val="center"/>
              <w:rPr>
                <w:b/>
              </w:rPr>
            </w:pPr>
            <w:r w:rsidRPr="00817EB8">
              <w:rPr>
                <w:b/>
              </w:rPr>
              <w:t xml:space="preserve">Усть-Нейское </w:t>
            </w:r>
            <w:r w:rsidR="00817EB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F13E17">
            <w:r w:rsidRPr="00601B4B">
              <w:t>д.Заречье, у д.142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lastRenderedPageBreak/>
              <w:t>2</w:t>
            </w:r>
          </w:p>
        </w:tc>
        <w:tc>
          <w:tcPr>
            <w:tcW w:w="4820" w:type="dxa"/>
          </w:tcPr>
          <w:p w:rsidR="008A3F61" w:rsidRPr="00601B4B" w:rsidRDefault="008A3F61" w:rsidP="00F13E17">
            <w:r w:rsidRPr="00601B4B">
              <w:t>д.Якимово у д.92А</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F13E17">
            <w:r w:rsidRPr="00601B4B">
              <w:t>д.Якимово у д.52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F13E17">
            <w:r w:rsidRPr="00601B4B">
              <w:t>д.Якимово у д.64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д.Ефино, ул.Молодежная, у д.7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д.Юркино, у д.№72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601B4B" w:rsidRDefault="00A16835" w:rsidP="008A3F61">
            <w:r>
              <w:t>Итого:</w:t>
            </w:r>
          </w:p>
        </w:tc>
        <w:tc>
          <w:tcPr>
            <w:tcW w:w="2126" w:type="dxa"/>
          </w:tcPr>
          <w:p w:rsidR="00A16835" w:rsidRPr="00601B4B" w:rsidRDefault="00A16835" w:rsidP="008A3F61">
            <w:pPr>
              <w:jc w:val="center"/>
            </w:pPr>
            <w:r>
              <w:t>6</w:t>
            </w:r>
          </w:p>
        </w:tc>
        <w:tc>
          <w:tcPr>
            <w:tcW w:w="2410" w:type="dxa"/>
          </w:tcPr>
          <w:p w:rsidR="00A16835" w:rsidRPr="00601B4B" w:rsidRDefault="00A16835" w:rsidP="008A3F61">
            <w:pPr>
              <w:jc w:val="center"/>
            </w:pPr>
          </w:p>
        </w:tc>
      </w:tr>
      <w:tr w:rsidR="00A16835" w:rsidRPr="00601B4B" w:rsidTr="00483F5A">
        <w:tc>
          <w:tcPr>
            <w:tcW w:w="709" w:type="dxa"/>
          </w:tcPr>
          <w:p w:rsidR="00A16835" w:rsidRPr="00601B4B" w:rsidRDefault="00A16835" w:rsidP="008A3F61">
            <w:pPr>
              <w:jc w:val="center"/>
            </w:pPr>
          </w:p>
        </w:tc>
        <w:tc>
          <w:tcPr>
            <w:tcW w:w="4820" w:type="dxa"/>
          </w:tcPr>
          <w:p w:rsidR="00A16835" w:rsidRPr="00A16835" w:rsidRDefault="00A16835" w:rsidP="008A3F61">
            <w:pPr>
              <w:rPr>
                <w:b/>
              </w:rPr>
            </w:pPr>
            <w:r w:rsidRPr="00A16835">
              <w:rPr>
                <w:b/>
              </w:rPr>
              <w:t>Всего гидрантов:</w:t>
            </w:r>
          </w:p>
        </w:tc>
        <w:tc>
          <w:tcPr>
            <w:tcW w:w="2126" w:type="dxa"/>
          </w:tcPr>
          <w:p w:rsidR="00A16835" w:rsidRPr="00A16835" w:rsidRDefault="00A16835" w:rsidP="008A3F61">
            <w:pPr>
              <w:jc w:val="center"/>
              <w:rPr>
                <w:b/>
              </w:rPr>
            </w:pPr>
            <w:r w:rsidRPr="00A16835">
              <w:rPr>
                <w:b/>
              </w:rPr>
              <w:t>39</w:t>
            </w:r>
          </w:p>
        </w:tc>
        <w:tc>
          <w:tcPr>
            <w:tcW w:w="2410" w:type="dxa"/>
          </w:tcPr>
          <w:p w:rsidR="00A16835" w:rsidRPr="00601B4B" w:rsidRDefault="00A16835" w:rsidP="008A3F61">
            <w:pPr>
              <w:jc w:val="center"/>
            </w:pPr>
          </w:p>
        </w:tc>
      </w:tr>
    </w:tbl>
    <w:p w:rsidR="0014225A" w:rsidRDefault="0014225A" w:rsidP="0014225A">
      <w:pPr>
        <w:shd w:val="clear" w:color="auto" w:fill="FFFFFF"/>
        <w:spacing w:before="120" w:line="315" w:lineRule="atLeast"/>
        <w:ind w:left="357"/>
        <w:jc w:val="both"/>
        <w:rPr>
          <w:sz w:val="28"/>
          <w:szCs w:val="28"/>
        </w:rPr>
        <w:sectPr w:rsidR="0014225A" w:rsidSect="008B40A8">
          <w:headerReference w:type="default" r:id="rId26"/>
          <w:pgSz w:w="11906" w:h="16838"/>
          <w:pgMar w:top="851" w:right="707" w:bottom="851" w:left="1134" w:header="340" w:footer="510" w:gutter="0"/>
          <w:cols w:space="708"/>
          <w:docGrid w:linePitch="360"/>
        </w:sectPr>
      </w:pPr>
    </w:p>
    <w:p w:rsidR="000707DD" w:rsidRDefault="000707DD" w:rsidP="000707DD">
      <w:pPr>
        <w:shd w:val="clear" w:color="auto" w:fill="FFFFFF"/>
        <w:spacing w:line="315" w:lineRule="atLeast"/>
        <w:ind w:left="360"/>
        <w:jc w:val="both"/>
        <w:rPr>
          <w:sz w:val="28"/>
          <w:szCs w:val="28"/>
        </w:rPr>
      </w:pPr>
    </w:p>
    <w:p w:rsidR="000707DD" w:rsidRDefault="000707DD" w:rsidP="000707DD">
      <w:pPr>
        <w:shd w:val="clear" w:color="auto" w:fill="FFFFFF"/>
        <w:spacing w:line="315" w:lineRule="atLeast"/>
        <w:ind w:left="360"/>
        <w:jc w:val="both"/>
        <w:rPr>
          <w:sz w:val="28"/>
          <w:szCs w:val="28"/>
        </w:rPr>
      </w:pPr>
      <w:r>
        <w:rPr>
          <w:rFonts w:ascii="Arial" w:hAnsi="Arial" w:cs="Arial"/>
          <w:noProof/>
          <w:color w:val="010101"/>
          <w:sz w:val="20"/>
          <w:szCs w:val="20"/>
        </w:rPr>
        <w:drawing>
          <wp:inline distT="0" distB="0" distL="0" distR="0">
            <wp:extent cx="9191625" cy="5143500"/>
            <wp:effectExtent l="0" t="0" r="9525" b="0"/>
            <wp:docPr id="4" name="Рисунок 4" descr="http://ivesc.ru/files/image/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vesc.ru/files/image/ya.jp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91625" cy="5143500"/>
                    </a:xfrm>
                    <a:prstGeom prst="rect">
                      <a:avLst/>
                    </a:prstGeom>
                    <a:noFill/>
                    <a:ln>
                      <a:noFill/>
                    </a:ln>
                  </pic:spPr>
                </pic:pic>
              </a:graphicData>
            </a:graphic>
          </wp:inline>
        </w:drawing>
      </w:r>
    </w:p>
    <w:p w:rsidR="00085467" w:rsidRDefault="00085467" w:rsidP="000707DD">
      <w:pPr>
        <w:shd w:val="clear" w:color="auto" w:fill="FFFFFF"/>
        <w:spacing w:line="315" w:lineRule="atLeast"/>
        <w:ind w:left="360"/>
        <w:jc w:val="both"/>
        <w:rPr>
          <w:sz w:val="28"/>
          <w:szCs w:val="28"/>
        </w:rPr>
      </w:pPr>
    </w:p>
    <w:p w:rsidR="00085467" w:rsidRDefault="00085467" w:rsidP="000707DD">
      <w:pPr>
        <w:shd w:val="clear" w:color="auto" w:fill="FFFFFF"/>
        <w:spacing w:line="315" w:lineRule="atLeast"/>
        <w:ind w:left="360"/>
        <w:jc w:val="both"/>
        <w:rPr>
          <w:sz w:val="28"/>
          <w:szCs w:val="28"/>
        </w:rPr>
      </w:pPr>
    </w:p>
    <w:p w:rsidR="00085467" w:rsidRPr="009A1124" w:rsidRDefault="00B31EB3" w:rsidP="0014225A">
      <w:pPr>
        <w:shd w:val="clear" w:color="auto" w:fill="FFFFFF"/>
        <w:spacing w:line="315" w:lineRule="atLeast"/>
        <w:ind w:left="360"/>
        <w:jc w:val="center"/>
        <w:rPr>
          <w:sz w:val="26"/>
          <w:szCs w:val="26"/>
        </w:rPr>
      </w:pPr>
      <w:r w:rsidRPr="009A1124">
        <w:rPr>
          <w:sz w:val="26"/>
          <w:szCs w:val="26"/>
        </w:rPr>
        <w:t>Рисунок 2.1.</w:t>
      </w:r>
      <w:r w:rsidR="000E017C">
        <w:rPr>
          <w:sz w:val="26"/>
          <w:szCs w:val="26"/>
        </w:rPr>
        <w:t>1.1</w:t>
      </w:r>
      <w:r w:rsidR="0014225A" w:rsidRPr="009A1124">
        <w:rPr>
          <w:sz w:val="26"/>
          <w:szCs w:val="26"/>
        </w:rPr>
        <w:t>–Схема включения частотного регулятора давления воды</w:t>
      </w:r>
    </w:p>
    <w:p w:rsidR="00B31EB3" w:rsidRDefault="00B31EB3" w:rsidP="000707DD">
      <w:pPr>
        <w:shd w:val="clear" w:color="auto" w:fill="FFFFFF"/>
        <w:spacing w:line="315" w:lineRule="atLeast"/>
        <w:ind w:left="360"/>
        <w:jc w:val="both"/>
        <w:rPr>
          <w:sz w:val="28"/>
          <w:szCs w:val="28"/>
        </w:rPr>
        <w:sectPr w:rsidR="00B31EB3" w:rsidSect="000707DD">
          <w:pgSz w:w="16838" w:h="11906" w:orient="landscape"/>
          <w:pgMar w:top="567" w:right="851" w:bottom="1134" w:left="851" w:header="340" w:footer="510" w:gutter="0"/>
          <w:cols w:space="708"/>
          <w:docGrid w:linePitch="360"/>
        </w:sectPr>
      </w:pPr>
    </w:p>
    <w:p w:rsidR="00810F76" w:rsidRPr="00844335" w:rsidRDefault="00532DD6" w:rsidP="0014225A">
      <w:pPr>
        <w:spacing w:after="120"/>
        <w:rPr>
          <w:b/>
          <w:sz w:val="26"/>
          <w:szCs w:val="26"/>
        </w:rPr>
      </w:pPr>
      <w:r w:rsidRPr="00A50444">
        <w:rPr>
          <w:b/>
          <w:sz w:val="26"/>
          <w:szCs w:val="26"/>
        </w:rPr>
        <w:lastRenderedPageBreak/>
        <w:t>2.1.2</w:t>
      </w:r>
      <w:r w:rsidR="00825DA9" w:rsidRPr="00844335">
        <w:rPr>
          <w:b/>
          <w:sz w:val="26"/>
          <w:szCs w:val="26"/>
        </w:rPr>
        <w:t>С</w:t>
      </w:r>
      <w:r w:rsidRPr="00844335">
        <w:rPr>
          <w:b/>
          <w:sz w:val="26"/>
          <w:szCs w:val="26"/>
        </w:rPr>
        <w:t>остояни</w:t>
      </w:r>
      <w:r w:rsidR="00F33BCA" w:rsidRPr="00844335">
        <w:rPr>
          <w:b/>
          <w:sz w:val="26"/>
          <w:szCs w:val="26"/>
        </w:rPr>
        <w:t>е</w:t>
      </w:r>
      <w:r w:rsidRPr="00844335">
        <w:rPr>
          <w:b/>
          <w:sz w:val="26"/>
          <w:szCs w:val="26"/>
        </w:rPr>
        <w:t xml:space="preserve"> существующих источников водоснабжени</w:t>
      </w:r>
      <w:r w:rsidR="00810F76" w:rsidRPr="00844335">
        <w:rPr>
          <w:b/>
          <w:sz w:val="26"/>
          <w:szCs w:val="26"/>
        </w:rPr>
        <w:t>я</w:t>
      </w:r>
      <w:r w:rsidR="00465540" w:rsidRPr="00844335">
        <w:rPr>
          <w:b/>
          <w:sz w:val="26"/>
          <w:szCs w:val="26"/>
        </w:rPr>
        <w:t>.</w:t>
      </w:r>
    </w:p>
    <w:p w:rsidR="004923B8" w:rsidRPr="00844335" w:rsidRDefault="00532DD6" w:rsidP="0004005E">
      <w:pPr>
        <w:ind w:firstLine="567"/>
        <w:jc w:val="both"/>
        <w:rPr>
          <w:sz w:val="26"/>
          <w:szCs w:val="26"/>
        </w:rPr>
      </w:pPr>
      <w:r w:rsidRPr="00844335">
        <w:rPr>
          <w:sz w:val="26"/>
          <w:szCs w:val="26"/>
        </w:rPr>
        <w:t>Источники водоснабжения</w:t>
      </w:r>
      <w:r w:rsidR="00252871">
        <w:rPr>
          <w:sz w:val="26"/>
          <w:szCs w:val="26"/>
        </w:rPr>
        <w:t>-</w:t>
      </w:r>
      <w:r w:rsidR="006649A3" w:rsidRPr="00844335">
        <w:rPr>
          <w:sz w:val="26"/>
          <w:szCs w:val="26"/>
        </w:rPr>
        <w:t>скважины</w:t>
      </w:r>
      <w:r w:rsidR="008D4A7B" w:rsidRPr="00844335">
        <w:rPr>
          <w:sz w:val="26"/>
          <w:szCs w:val="26"/>
        </w:rPr>
        <w:t>,</w:t>
      </w:r>
      <w:r w:rsidRPr="00844335">
        <w:rPr>
          <w:sz w:val="26"/>
          <w:szCs w:val="26"/>
        </w:rPr>
        <w:t xml:space="preserve"> находящиеся в эксплуатации</w:t>
      </w:r>
      <w:r w:rsidR="009A7BF1" w:rsidRPr="00844335">
        <w:rPr>
          <w:sz w:val="26"/>
          <w:szCs w:val="26"/>
        </w:rPr>
        <w:t xml:space="preserve"> предприяти</w:t>
      </w:r>
      <w:r w:rsidR="000F5673">
        <w:rPr>
          <w:sz w:val="26"/>
          <w:szCs w:val="26"/>
        </w:rPr>
        <w:t xml:space="preserve">я </w:t>
      </w:r>
      <w:r w:rsidR="00FC4A5D" w:rsidRPr="00844335">
        <w:rPr>
          <w:sz w:val="26"/>
          <w:szCs w:val="26"/>
        </w:rPr>
        <w:t>МП «</w:t>
      </w:r>
      <w:r w:rsidR="00A50444">
        <w:rPr>
          <w:sz w:val="26"/>
          <w:szCs w:val="26"/>
        </w:rPr>
        <w:t>Сервисбыт</w:t>
      </w:r>
      <w:r w:rsidR="00FC4A5D" w:rsidRPr="00844335">
        <w:rPr>
          <w:sz w:val="26"/>
          <w:szCs w:val="26"/>
        </w:rPr>
        <w:t>»</w:t>
      </w:r>
      <w:r w:rsidR="001D7F0C" w:rsidRPr="00844335">
        <w:rPr>
          <w:sz w:val="26"/>
          <w:szCs w:val="26"/>
        </w:rPr>
        <w:t>,</w:t>
      </w:r>
      <w:r w:rsidR="008D4A7B" w:rsidRPr="00844335">
        <w:rPr>
          <w:sz w:val="26"/>
          <w:szCs w:val="26"/>
        </w:rPr>
        <w:t xml:space="preserve">в </w:t>
      </w:r>
      <w:r w:rsidR="004923B8" w:rsidRPr="00844335">
        <w:rPr>
          <w:sz w:val="26"/>
          <w:szCs w:val="26"/>
        </w:rPr>
        <w:t>основном</w:t>
      </w:r>
      <w:r w:rsidR="008D4A7B" w:rsidRPr="00844335">
        <w:rPr>
          <w:sz w:val="26"/>
          <w:szCs w:val="26"/>
        </w:rPr>
        <w:t xml:space="preserve">, </w:t>
      </w:r>
      <w:r w:rsidRPr="00844335">
        <w:rPr>
          <w:sz w:val="26"/>
          <w:szCs w:val="26"/>
        </w:rPr>
        <w:t xml:space="preserve">имеют </w:t>
      </w:r>
      <w:r w:rsidR="00A50444">
        <w:rPr>
          <w:sz w:val="26"/>
          <w:szCs w:val="26"/>
        </w:rPr>
        <w:t>не</w:t>
      </w:r>
      <w:r w:rsidRPr="00844335">
        <w:rPr>
          <w:sz w:val="26"/>
          <w:szCs w:val="26"/>
        </w:rPr>
        <w:t xml:space="preserve">удовлетворительное состояние. </w:t>
      </w:r>
    </w:p>
    <w:p w:rsidR="001D7F0C" w:rsidRPr="00844335" w:rsidRDefault="009A1124" w:rsidP="00880E56">
      <w:pPr>
        <w:ind w:firstLine="567"/>
        <w:jc w:val="both"/>
        <w:rPr>
          <w:sz w:val="26"/>
          <w:szCs w:val="26"/>
        </w:rPr>
      </w:pPr>
      <w:r w:rsidRPr="00844335">
        <w:rPr>
          <w:sz w:val="26"/>
          <w:szCs w:val="26"/>
        </w:rPr>
        <w:t xml:space="preserve">Выводы напорных трубопроводов от скважинныхнасосов и электрооборудование </w:t>
      </w:r>
      <w:r w:rsidR="00532DD6" w:rsidRPr="00844335">
        <w:rPr>
          <w:sz w:val="26"/>
          <w:szCs w:val="26"/>
        </w:rPr>
        <w:t xml:space="preserve">находятся внутри </w:t>
      </w:r>
      <w:r w:rsidR="00E95FDB" w:rsidRPr="00844335">
        <w:rPr>
          <w:sz w:val="26"/>
          <w:szCs w:val="26"/>
        </w:rPr>
        <w:t>построек</w:t>
      </w:r>
      <w:r w:rsidR="00BE18EF" w:rsidRPr="00844335">
        <w:rPr>
          <w:sz w:val="26"/>
          <w:szCs w:val="26"/>
        </w:rPr>
        <w:t xml:space="preserve"> (</w:t>
      </w:r>
      <w:r w:rsidR="00B8739C" w:rsidRPr="00844335">
        <w:rPr>
          <w:sz w:val="26"/>
          <w:szCs w:val="26"/>
        </w:rPr>
        <w:t>павильонов</w:t>
      </w:r>
      <w:r w:rsidR="00BE18EF" w:rsidRPr="00844335">
        <w:rPr>
          <w:sz w:val="26"/>
          <w:szCs w:val="26"/>
        </w:rPr>
        <w:t>)</w:t>
      </w:r>
      <w:r w:rsidR="004923B8" w:rsidRPr="00844335">
        <w:rPr>
          <w:sz w:val="26"/>
          <w:szCs w:val="26"/>
        </w:rPr>
        <w:t>, выполненных</w:t>
      </w:r>
      <w:r w:rsidR="00585042">
        <w:rPr>
          <w:sz w:val="26"/>
          <w:szCs w:val="26"/>
        </w:rPr>
        <w:t xml:space="preserve"> в основном, </w:t>
      </w:r>
      <w:r w:rsidR="00437AD7" w:rsidRPr="00844335">
        <w:rPr>
          <w:sz w:val="26"/>
          <w:szCs w:val="26"/>
        </w:rPr>
        <w:t xml:space="preserve">из </w:t>
      </w:r>
      <w:r w:rsidR="006649A3" w:rsidRPr="00844335">
        <w:rPr>
          <w:sz w:val="26"/>
          <w:szCs w:val="26"/>
        </w:rPr>
        <w:t>кирпича.</w:t>
      </w:r>
    </w:p>
    <w:p w:rsidR="004923B8" w:rsidRPr="00844335" w:rsidRDefault="005B41F1" w:rsidP="00880E56">
      <w:pPr>
        <w:ind w:firstLine="567"/>
        <w:jc w:val="both"/>
        <w:rPr>
          <w:sz w:val="26"/>
          <w:szCs w:val="26"/>
        </w:rPr>
      </w:pPr>
      <w:r w:rsidRPr="00844335">
        <w:rPr>
          <w:sz w:val="26"/>
          <w:szCs w:val="26"/>
        </w:rPr>
        <w:t xml:space="preserve">Во всех </w:t>
      </w:r>
      <w:r w:rsidR="00F9144C">
        <w:rPr>
          <w:sz w:val="26"/>
          <w:szCs w:val="26"/>
        </w:rPr>
        <w:t xml:space="preserve">павильонах </w:t>
      </w:r>
      <w:r w:rsidR="001D7F0C" w:rsidRPr="00844335">
        <w:rPr>
          <w:sz w:val="26"/>
          <w:szCs w:val="26"/>
        </w:rPr>
        <w:t>скважин имеются электрические обогреватели</w:t>
      </w:r>
      <w:r w:rsidR="00F9144C">
        <w:rPr>
          <w:sz w:val="26"/>
          <w:szCs w:val="26"/>
        </w:rPr>
        <w:t xml:space="preserve"> иу</w:t>
      </w:r>
      <w:r w:rsidR="001D7F0C" w:rsidRPr="00844335">
        <w:rPr>
          <w:sz w:val="26"/>
          <w:szCs w:val="26"/>
        </w:rPr>
        <w:t>становлены счетчики учета потреблен</w:t>
      </w:r>
      <w:r w:rsidR="00085467" w:rsidRPr="00844335">
        <w:rPr>
          <w:sz w:val="26"/>
          <w:szCs w:val="26"/>
        </w:rPr>
        <w:t>ной</w:t>
      </w:r>
      <w:r w:rsidR="001D7F0C" w:rsidRPr="00844335">
        <w:rPr>
          <w:sz w:val="26"/>
          <w:szCs w:val="26"/>
        </w:rPr>
        <w:t xml:space="preserve"> электроэнергии.</w:t>
      </w:r>
    </w:p>
    <w:p w:rsidR="003B18D5" w:rsidRPr="003B18D5" w:rsidRDefault="003B18D5" w:rsidP="00497419">
      <w:pPr>
        <w:ind w:firstLine="567"/>
        <w:jc w:val="both"/>
        <w:rPr>
          <w:sz w:val="26"/>
          <w:szCs w:val="26"/>
        </w:rPr>
      </w:pPr>
      <w:r>
        <w:rPr>
          <w:sz w:val="26"/>
          <w:szCs w:val="26"/>
        </w:rPr>
        <w:t>Техническое с</w:t>
      </w:r>
      <w:r w:rsidR="004923B8" w:rsidRPr="00844335">
        <w:rPr>
          <w:sz w:val="26"/>
          <w:szCs w:val="26"/>
        </w:rPr>
        <w:t>остояние строений</w:t>
      </w:r>
      <w:r w:rsidR="00497419">
        <w:rPr>
          <w:sz w:val="26"/>
          <w:szCs w:val="26"/>
        </w:rPr>
        <w:t xml:space="preserve"> скважин</w:t>
      </w:r>
      <w:r w:rsidRPr="003B18D5">
        <w:rPr>
          <w:sz w:val="26"/>
          <w:szCs w:val="26"/>
        </w:rPr>
        <w:t>неудовлетворительное</w:t>
      </w:r>
      <w:r w:rsidR="00497419">
        <w:rPr>
          <w:sz w:val="26"/>
          <w:szCs w:val="26"/>
        </w:rPr>
        <w:t>,</w:t>
      </w:r>
      <w:r w:rsidRPr="003B18D5">
        <w:rPr>
          <w:sz w:val="26"/>
          <w:szCs w:val="26"/>
        </w:rPr>
        <w:t>большинство из них требуют ремонта</w:t>
      </w:r>
      <w:r>
        <w:rPr>
          <w:sz w:val="26"/>
          <w:szCs w:val="26"/>
        </w:rPr>
        <w:t>.</w:t>
      </w:r>
      <w:r w:rsidR="00497419">
        <w:rPr>
          <w:sz w:val="26"/>
          <w:szCs w:val="26"/>
        </w:rPr>
        <w:t xml:space="preserve"> О</w:t>
      </w:r>
      <w:r w:rsidR="00497419">
        <w:rPr>
          <w:spacing w:val="-2"/>
          <w:sz w:val="26"/>
          <w:szCs w:val="26"/>
        </w:rPr>
        <w:t xml:space="preserve">тсутствует </w:t>
      </w:r>
      <w:r w:rsidRPr="003B18D5">
        <w:rPr>
          <w:spacing w:val="-2"/>
          <w:sz w:val="26"/>
          <w:szCs w:val="26"/>
        </w:rPr>
        <w:t>водоподготовк</w:t>
      </w:r>
      <w:r w:rsidR="00497419">
        <w:rPr>
          <w:spacing w:val="-2"/>
          <w:sz w:val="26"/>
          <w:szCs w:val="26"/>
        </w:rPr>
        <w:t xml:space="preserve">а (очистка воды) и </w:t>
      </w:r>
      <w:r w:rsidRPr="003B18D5">
        <w:rPr>
          <w:sz w:val="26"/>
          <w:szCs w:val="26"/>
        </w:rPr>
        <w:t>надлежащ</w:t>
      </w:r>
      <w:r>
        <w:rPr>
          <w:sz w:val="26"/>
          <w:szCs w:val="26"/>
        </w:rPr>
        <w:t>ий</w:t>
      </w:r>
      <w:r w:rsidRPr="003B18D5">
        <w:rPr>
          <w:sz w:val="26"/>
          <w:szCs w:val="26"/>
        </w:rPr>
        <w:t>контрол</w:t>
      </w:r>
      <w:r>
        <w:rPr>
          <w:sz w:val="26"/>
          <w:szCs w:val="26"/>
        </w:rPr>
        <w:t>ь</w:t>
      </w:r>
      <w:r w:rsidRPr="003B18D5">
        <w:rPr>
          <w:sz w:val="26"/>
          <w:szCs w:val="26"/>
        </w:rPr>
        <w:t xml:space="preserve"> за качеством воды, забираемой из артезианских скважин</w:t>
      </w:r>
      <w:r w:rsidR="00497419">
        <w:rPr>
          <w:sz w:val="26"/>
          <w:szCs w:val="26"/>
        </w:rPr>
        <w:t>. Н</w:t>
      </w:r>
      <w:r w:rsidRPr="003B18D5">
        <w:rPr>
          <w:sz w:val="26"/>
          <w:szCs w:val="26"/>
        </w:rPr>
        <w:t>есоблюд</w:t>
      </w:r>
      <w:r w:rsidR="00644754">
        <w:rPr>
          <w:sz w:val="26"/>
          <w:szCs w:val="26"/>
        </w:rPr>
        <w:t>аются</w:t>
      </w:r>
      <w:r w:rsidRPr="003B18D5">
        <w:rPr>
          <w:sz w:val="26"/>
          <w:szCs w:val="26"/>
        </w:rPr>
        <w:t xml:space="preserve"> правил</w:t>
      </w:r>
      <w:r w:rsidR="00644754">
        <w:rPr>
          <w:sz w:val="26"/>
          <w:szCs w:val="26"/>
        </w:rPr>
        <w:t>а</w:t>
      </w:r>
      <w:r w:rsidRPr="003B18D5">
        <w:rPr>
          <w:sz w:val="26"/>
          <w:szCs w:val="26"/>
        </w:rPr>
        <w:t xml:space="preserve"> содержания санитарных охранных зон ист</w:t>
      </w:r>
      <w:r w:rsidR="00497419">
        <w:rPr>
          <w:sz w:val="26"/>
          <w:szCs w:val="26"/>
        </w:rPr>
        <w:t xml:space="preserve">очников питьевого водоснабжения. В зонах забора подземных вод имеются </w:t>
      </w:r>
      <w:r w:rsidRPr="003B18D5">
        <w:rPr>
          <w:sz w:val="26"/>
          <w:szCs w:val="26"/>
        </w:rPr>
        <w:t>несанкционированны</w:t>
      </w:r>
      <w:r w:rsidR="00497419">
        <w:rPr>
          <w:sz w:val="26"/>
          <w:szCs w:val="26"/>
        </w:rPr>
        <w:t>е</w:t>
      </w:r>
      <w:r w:rsidRPr="003B18D5">
        <w:rPr>
          <w:sz w:val="26"/>
          <w:szCs w:val="26"/>
        </w:rPr>
        <w:t xml:space="preserve"> свал</w:t>
      </w:r>
      <w:r w:rsidR="00497419">
        <w:rPr>
          <w:sz w:val="26"/>
          <w:szCs w:val="26"/>
        </w:rPr>
        <w:t>ки</w:t>
      </w:r>
      <w:r w:rsidRPr="003B18D5">
        <w:rPr>
          <w:sz w:val="26"/>
          <w:szCs w:val="26"/>
        </w:rPr>
        <w:t xml:space="preserve">, которые работают не в соответствии с экологическими требованиями, предъявляемыми к специализированным объектам для размещения отходов (например, гидроизоляция </w:t>
      </w:r>
      <w:r w:rsidRPr="003B18D5">
        <w:rPr>
          <w:spacing w:val="-3"/>
          <w:sz w:val="26"/>
          <w:szCs w:val="26"/>
        </w:rPr>
        <w:t xml:space="preserve">подстилающей поверхности, мониторинга за качеством и динамикой </w:t>
      </w:r>
      <w:r w:rsidRPr="003B18D5">
        <w:rPr>
          <w:sz w:val="26"/>
          <w:szCs w:val="26"/>
        </w:rPr>
        <w:t>подземных вод и т.п.).</w:t>
      </w:r>
    </w:p>
    <w:p w:rsidR="003B18D5" w:rsidRPr="003B18D5" w:rsidRDefault="003B18D5" w:rsidP="00644754">
      <w:pPr>
        <w:pStyle w:val="af"/>
        <w:spacing w:after="0"/>
        <w:ind w:firstLine="539"/>
        <w:jc w:val="both"/>
        <w:rPr>
          <w:sz w:val="26"/>
          <w:szCs w:val="26"/>
        </w:rPr>
      </w:pPr>
      <w:r w:rsidRPr="003B18D5">
        <w:rPr>
          <w:sz w:val="26"/>
          <w:szCs w:val="26"/>
        </w:rPr>
        <w:t>Техногенное загрязнение подземных вод не всегда проявляется по массово определяемым показателям и может быть установлено лишь по данным определений микроэлементного состава вод или специфической органики. Поэтому</w:t>
      </w:r>
      <w:r w:rsidR="00817EB8">
        <w:rPr>
          <w:sz w:val="26"/>
          <w:szCs w:val="26"/>
        </w:rPr>
        <w:t>,</w:t>
      </w:r>
      <w:r w:rsidRPr="003B18D5">
        <w:rPr>
          <w:sz w:val="26"/>
          <w:szCs w:val="26"/>
        </w:rPr>
        <w:t xml:space="preserve"> целесообразно провести более подробные комплексные исследования химического состава подземных вод, направленные на выявление и распространение техногенного загрязнения, его типа, источника загрязнения, его миграционных свойств, на основе которых обосновать ряд реабилитационных мер по защите питьевых водозаборов от техногенного загрязнения и локализации возможных очагов загрязнения.</w:t>
      </w:r>
    </w:p>
    <w:p w:rsidR="003B18D5" w:rsidRPr="003B18D5" w:rsidRDefault="003B18D5" w:rsidP="00644754">
      <w:pPr>
        <w:pStyle w:val="af"/>
        <w:spacing w:after="0"/>
        <w:ind w:firstLine="709"/>
        <w:jc w:val="both"/>
        <w:rPr>
          <w:sz w:val="26"/>
          <w:szCs w:val="26"/>
        </w:rPr>
      </w:pPr>
      <w:r w:rsidRPr="003B18D5">
        <w:rPr>
          <w:sz w:val="26"/>
          <w:szCs w:val="26"/>
        </w:rPr>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3B18D5" w:rsidRPr="003B18D5" w:rsidRDefault="003B18D5" w:rsidP="003B18D5">
      <w:pPr>
        <w:ind w:firstLine="709"/>
        <w:jc w:val="both"/>
        <w:rPr>
          <w:sz w:val="26"/>
          <w:szCs w:val="26"/>
        </w:rPr>
      </w:pPr>
      <w:r w:rsidRPr="003B18D5">
        <w:rPr>
          <w:sz w:val="26"/>
          <w:szCs w:val="26"/>
        </w:rPr>
        <w:t>На скважинах не ведется мониторинг подземных вод из-за отсутствия специально оборудованных для этого оголовков скважин.</w:t>
      </w:r>
    </w:p>
    <w:p w:rsidR="00B36A84" w:rsidRPr="00FA40F5" w:rsidRDefault="00B36A84" w:rsidP="00497419">
      <w:pPr>
        <w:spacing w:before="120" w:after="120"/>
        <w:jc w:val="both"/>
        <w:rPr>
          <w:b/>
          <w:sz w:val="26"/>
          <w:szCs w:val="26"/>
        </w:rPr>
      </w:pPr>
      <w:r w:rsidRPr="00FA40F5">
        <w:rPr>
          <w:b/>
          <w:sz w:val="26"/>
          <w:szCs w:val="26"/>
        </w:rPr>
        <w:t xml:space="preserve">2.1.3  </w:t>
      </w:r>
      <w:r w:rsidR="00825DA9" w:rsidRPr="00FA40F5">
        <w:rPr>
          <w:b/>
          <w:sz w:val="26"/>
          <w:szCs w:val="26"/>
        </w:rPr>
        <w:t>Технологические зоны водоснабжения</w:t>
      </w:r>
      <w:r w:rsidR="000340B4" w:rsidRPr="00FA40F5">
        <w:rPr>
          <w:b/>
          <w:sz w:val="26"/>
          <w:szCs w:val="26"/>
        </w:rPr>
        <w:t>.</w:t>
      </w:r>
    </w:p>
    <w:p w:rsidR="0014577A" w:rsidRDefault="00551AE6" w:rsidP="00701685">
      <w:pPr>
        <w:ind w:left="-284" w:firstLine="851"/>
        <w:jc w:val="both"/>
        <w:rPr>
          <w:sz w:val="26"/>
          <w:szCs w:val="26"/>
        </w:rPr>
      </w:pPr>
      <w:r>
        <w:rPr>
          <w:sz w:val="26"/>
          <w:szCs w:val="26"/>
        </w:rPr>
        <w:t>К технологическ</w:t>
      </w:r>
      <w:r w:rsidR="00D653EA">
        <w:rPr>
          <w:sz w:val="26"/>
          <w:szCs w:val="26"/>
        </w:rPr>
        <w:t>им</w:t>
      </w:r>
      <w:r w:rsidR="00825DA9" w:rsidRPr="00FA40F5">
        <w:rPr>
          <w:sz w:val="26"/>
          <w:szCs w:val="26"/>
        </w:rPr>
        <w:t>зон</w:t>
      </w:r>
      <w:r w:rsidR="00D653EA">
        <w:rPr>
          <w:sz w:val="26"/>
          <w:szCs w:val="26"/>
        </w:rPr>
        <w:t>ам</w:t>
      </w:r>
      <w:r w:rsidR="00825DA9" w:rsidRPr="00FA40F5">
        <w:rPr>
          <w:sz w:val="26"/>
          <w:szCs w:val="26"/>
        </w:rPr>
        <w:t xml:space="preserve"> водоснабже</w:t>
      </w:r>
      <w:r>
        <w:rPr>
          <w:sz w:val="26"/>
          <w:szCs w:val="26"/>
        </w:rPr>
        <w:t xml:space="preserve">ния </w:t>
      </w:r>
      <w:r w:rsidR="000340B4" w:rsidRPr="00FA40F5">
        <w:rPr>
          <w:sz w:val="26"/>
          <w:szCs w:val="26"/>
        </w:rPr>
        <w:t>относ</w:t>
      </w:r>
      <w:r w:rsidR="00D653EA">
        <w:rPr>
          <w:sz w:val="26"/>
          <w:szCs w:val="26"/>
        </w:rPr>
        <w:t>я</w:t>
      </w:r>
      <w:r w:rsidR="000340B4" w:rsidRPr="00FA40F5">
        <w:rPr>
          <w:sz w:val="26"/>
          <w:szCs w:val="26"/>
        </w:rPr>
        <w:t>тся зон</w:t>
      </w:r>
      <w:r w:rsidR="00D653EA">
        <w:rPr>
          <w:sz w:val="26"/>
          <w:szCs w:val="26"/>
        </w:rPr>
        <w:t>ы источников</w:t>
      </w:r>
      <w:r w:rsidR="000B4B37">
        <w:rPr>
          <w:sz w:val="26"/>
          <w:szCs w:val="26"/>
        </w:rPr>
        <w:t>централизованного</w:t>
      </w:r>
      <w:r w:rsidR="00825DA9" w:rsidRPr="00FA40F5">
        <w:rPr>
          <w:sz w:val="26"/>
          <w:szCs w:val="26"/>
        </w:rPr>
        <w:t>в</w:t>
      </w:r>
      <w:r w:rsidR="000340B4" w:rsidRPr="00FA40F5">
        <w:rPr>
          <w:sz w:val="26"/>
          <w:szCs w:val="26"/>
        </w:rPr>
        <w:t>одоснабжения</w:t>
      </w:r>
      <w:r w:rsidR="00D653EA">
        <w:rPr>
          <w:sz w:val="26"/>
          <w:szCs w:val="26"/>
        </w:rPr>
        <w:t xml:space="preserve"> - скважины</w:t>
      </w:r>
      <w:r w:rsidR="0014577A">
        <w:rPr>
          <w:sz w:val="26"/>
          <w:szCs w:val="26"/>
        </w:rPr>
        <w:t xml:space="preserve"> и водопроводные сети</w:t>
      </w:r>
      <w:r w:rsidR="00D653EA">
        <w:rPr>
          <w:sz w:val="26"/>
          <w:szCs w:val="26"/>
        </w:rPr>
        <w:t xml:space="preserve">. На территории </w:t>
      </w:r>
      <w:r w:rsidR="008211A5" w:rsidRPr="0076221A">
        <w:rPr>
          <w:rFonts w:eastAsia="TimesNewRomanPSMT"/>
          <w:sz w:val="26"/>
          <w:szCs w:val="26"/>
        </w:rPr>
        <w:t>сельских поселений</w:t>
      </w:r>
      <w:r w:rsidR="00D653EA">
        <w:rPr>
          <w:sz w:val="26"/>
          <w:szCs w:val="26"/>
        </w:rPr>
        <w:t>Макарьевского</w:t>
      </w:r>
      <w:r w:rsidR="0014577A">
        <w:rPr>
          <w:sz w:val="26"/>
          <w:szCs w:val="26"/>
        </w:rPr>
        <w:t>муниципального района</w:t>
      </w:r>
      <w:r w:rsidR="00D653EA">
        <w:rPr>
          <w:sz w:val="26"/>
          <w:szCs w:val="26"/>
        </w:rPr>
        <w:t xml:space="preserve"> имеется 5 технологических зон водоснабжения в каждом сельском поселении соответственно.</w:t>
      </w:r>
      <w:r w:rsidR="00DF2D28">
        <w:rPr>
          <w:sz w:val="26"/>
          <w:szCs w:val="26"/>
        </w:rPr>
        <w:t>Тимошинское СП централизованного водоснабжения не имеет.</w:t>
      </w:r>
      <w:r w:rsidR="00D653EA">
        <w:rPr>
          <w:sz w:val="26"/>
          <w:szCs w:val="26"/>
        </w:rPr>
        <w:t xml:space="preserve"> О</w:t>
      </w:r>
      <w:r w:rsidR="004A2AB5">
        <w:rPr>
          <w:sz w:val="26"/>
          <w:szCs w:val="26"/>
        </w:rPr>
        <w:t>бслужива</w:t>
      </w:r>
      <w:r w:rsidR="009D0795">
        <w:rPr>
          <w:sz w:val="26"/>
          <w:szCs w:val="26"/>
        </w:rPr>
        <w:t xml:space="preserve">ние водопроводного хозяйства </w:t>
      </w:r>
      <w:r w:rsidR="00D653EA">
        <w:rPr>
          <w:sz w:val="26"/>
          <w:szCs w:val="26"/>
        </w:rPr>
        <w:t xml:space="preserve">осуществляет </w:t>
      </w:r>
      <w:r w:rsidR="004A2AB5">
        <w:rPr>
          <w:sz w:val="26"/>
          <w:szCs w:val="26"/>
        </w:rPr>
        <w:t>МП «</w:t>
      </w:r>
      <w:r w:rsidR="0014577A">
        <w:rPr>
          <w:sz w:val="26"/>
          <w:szCs w:val="26"/>
        </w:rPr>
        <w:t>Сервисбыт</w:t>
      </w:r>
      <w:r w:rsidR="004A2AB5">
        <w:rPr>
          <w:sz w:val="26"/>
          <w:szCs w:val="26"/>
        </w:rPr>
        <w:t>»</w:t>
      </w:r>
      <w:r w:rsidR="00392923">
        <w:rPr>
          <w:sz w:val="26"/>
          <w:szCs w:val="26"/>
        </w:rPr>
        <w:t>, СПК «Новая Русь», СПК «Родина»</w:t>
      </w:r>
      <w:r w:rsidR="00BD2DAD">
        <w:rPr>
          <w:sz w:val="26"/>
          <w:szCs w:val="26"/>
        </w:rPr>
        <w:t xml:space="preserve">, </w:t>
      </w:r>
      <w:r w:rsidR="00BD2DAD" w:rsidRPr="00817EB8">
        <w:rPr>
          <w:sz w:val="26"/>
          <w:szCs w:val="26"/>
        </w:rPr>
        <w:t>СПК «Никулино»</w:t>
      </w:r>
      <w:r w:rsidR="0014577A" w:rsidRPr="00817EB8">
        <w:rPr>
          <w:sz w:val="26"/>
          <w:szCs w:val="26"/>
        </w:rPr>
        <w:t>.</w:t>
      </w:r>
    </w:p>
    <w:p w:rsidR="00D653EA" w:rsidRDefault="0014577A" w:rsidP="00701685">
      <w:pPr>
        <w:ind w:left="-284"/>
        <w:jc w:val="both"/>
        <w:rPr>
          <w:sz w:val="26"/>
          <w:szCs w:val="26"/>
        </w:rPr>
      </w:pPr>
      <w:r>
        <w:rPr>
          <w:sz w:val="26"/>
          <w:szCs w:val="26"/>
        </w:rPr>
        <w:t>Технологические зоны водоснабжения сельских поселений приведены в таблице 2.1.3.1</w:t>
      </w:r>
    </w:p>
    <w:p w:rsidR="0014577A" w:rsidRDefault="0014577A" w:rsidP="00497419">
      <w:pPr>
        <w:spacing w:before="120" w:after="120"/>
        <w:ind w:left="-284" w:firstLine="851"/>
        <w:jc w:val="center"/>
        <w:rPr>
          <w:sz w:val="26"/>
          <w:szCs w:val="26"/>
        </w:rPr>
      </w:pPr>
      <w:r>
        <w:rPr>
          <w:sz w:val="26"/>
          <w:szCs w:val="26"/>
        </w:rPr>
        <w:t>Таблица 2.1.3.1 Технологические зоны водоснабжения</w:t>
      </w:r>
      <w:r w:rsidR="008211A5" w:rsidRPr="0076221A">
        <w:rPr>
          <w:rFonts w:eastAsia="TimesNewRomanPSMT"/>
          <w:sz w:val="26"/>
          <w:szCs w:val="26"/>
        </w:rPr>
        <w:t>сельских поселений</w:t>
      </w:r>
    </w:p>
    <w:tbl>
      <w:tblPr>
        <w:tblStyle w:val="a9"/>
        <w:tblW w:w="0" w:type="auto"/>
        <w:tblInd w:w="-284" w:type="dxa"/>
        <w:tblCellMar>
          <w:left w:w="57" w:type="dxa"/>
          <w:right w:w="57" w:type="dxa"/>
        </w:tblCellMar>
        <w:tblLook w:val="04A0"/>
      </w:tblPr>
      <w:tblGrid>
        <w:gridCol w:w="767"/>
        <w:gridCol w:w="4536"/>
        <w:gridCol w:w="1986"/>
        <w:gridCol w:w="3083"/>
      </w:tblGrid>
      <w:tr w:rsidR="00803A98" w:rsidRPr="00701685" w:rsidTr="00AB67FC">
        <w:tc>
          <w:tcPr>
            <w:tcW w:w="767" w:type="dxa"/>
          </w:tcPr>
          <w:p w:rsidR="00803A98" w:rsidRPr="00701685" w:rsidRDefault="00803A98" w:rsidP="00497419">
            <w:pPr>
              <w:jc w:val="center"/>
            </w:pPr>
            <w:r w:rsidRPr="00701685">
              <w:t>№ п/п</w:t>
            </w:r>
          </w:p>
        </w:tc>
        <w:tc>
          <w:tcPr>
            <w:tcW w:w="4536" w:type="dxa"/>
          </w:tcPr>
          <w:p w:rsidR="00803A98" w:rsidRPr="00701685" w:rsidRDefault="00803A98" w:rsidP="00497419">
            <w:pPr>
              <w:jc w:val="center"/>
            </w:pPr>
            <w:r w:rsidRPr="00701685">
              <w:t>Сельское поселение</w:t>
            </w:r>
          </w:p>
        </w:tc>
        <w:tc>
          <w:tcPr>
            <w:tcW w:w="1986" w:type="dxa"/>
          </w:tcPr>
          <w:p w:rsidR="00803A98" w:rsidRPr="00701685" w:rsidRDefault="00803A98" w:rsidP="00497419">
            <w:pPr>
              <w:jc w:val="center"/>
            </w:pPr>
            <w:r w:rsidRPr="00701685">
              <w:t>Кол-во скважин</w:t>
            </w:r>
          </w:p>
        </w:tc>
        <w:tc>
          <w:tcPr>
            <w:tcW w:w="3083" w:type="dxa"/>
          </w:tcPr>
          <w:p w:rsidR="00803A98" w:rsidRPr="00701685" w:rsidRDefault="00803A98" w:rsidP="00497419">
            <w:pPr>
              <w:jc w:val="center"/>
            </w:pPr>
            <w:r w:rsidRPr="00701685">
              <w:t>Протяженность сетей</w:t>
            </w:r>
            <w:r w:rsidR="00D653EA" w:rsidRPr="00701685">
              <w:t>, км</w:t>
            </w:r>
          </w:p>
        </w:tc>
      </w:tr>
      <w:tr w:rsidR="00803A98" w:rsidRPr="00701685" w:rsidTr="00AB67FC">
        <w:tc>
          <w:tcPr>
            <w:tcW w:w="767" w:type="dxa"/>
          </w:tcPr>
          <w:p w:rsidR="00803A98" w:rsidRPr="00701685" w:rsidRDefault="00803A98" w:rsidP="00AB67FC">
            <w:pPr>
              <w:jc w:val="center"/>
            </w:pPr>
            <w:r w:rsidRPr="00701685">
              <w:t>1</w:t>
            </w:r>
          </w:p>
        </w:tc>
        <w:tc>
          <w:tcPr>
            <w:tcW w:w="4536" w:type="dxa"/>
          </w:tcPr>
          <w:p w:rsidR="00803A98" w:rsidRPr="00701685" w:rsidRDefault="00803A98" w:rsidP="007E5AF7">
            <w:r w:rsidRPr="00701685">
              <w:t>Николо-Макаровское</w:t>
            </w:r>
            <w:r w:rsidR="007E5AF7">
              <w:t>СП</w:t>
            </w:r>
          </w:p>
        </w:tc>
        <w:tc>
          <w:tcPr>
            <w:tcW w:w="1986" w:type="dxa"/>
          </w:tcPr>
          <w:p w:rsidR="00803A98" w:rsidRPr="00701685" w:rsidRDefault="00803A98" w:rsidP="00497419">
            <w:pPr>
              <w:jc w:val="center"/>
            </w:pPr>
            <w:r w:rsidRPr="00701685">
              <w:t>2</w:t>
            </w:r>
          </w:p>
        </w:tc>
        <w:tc>
          <w:tcPr>
            <w:tcW w:w="3083" w:type="dxa"/>
          </w:tcPr>
          <w:p w:rsidR="00803A98" w:rsidRPr="00817EB8" w:rsidRDefault="00D653EA" w:rsidP="00497419">
            <w:pPr>
              <w:jc w:val="center"/>
            </w:pPr>
            <w:r w:rsidRPr="00817EB8">
              <w:t>7</w:t>
            </w:r>
            <w:r w:rsidR="005E5BB6" w:rsidRPr="00817EB8">
              <w:t>,753</w:t>
            </w:r>
          </w:p>
        </w:tc>
      </w:tr>
      <w:tr w:rsidR="00803A98" w:rsidRPr="00701685" w:rsidTr="00AB67FC">
        <w:tc>
          <w:tcPr>
            <w:tcW w:w="767" w:type="dxa"/>
          </w:tcPr>
          <w:p w:rsidR="00803A98" w:rsidRPr="00701685" w:rsidRDefault="00803A98" w:rsidP="00AB67FC">
            <w:pPr>
              <w:jc w:val="center"/>
            </w:pPr>
            <w:r w:rsidRPr="00701685">
              <w:t>2</w:t>
            </w:r>
          </w:p>
        </w:tc>
        <w:tc>
          <w:tcPr>
            <w:tcW w:w="4536" w:type="dxa"/>
          </w:tcPr>
          <w:p w:rsidR="00803A98" w:rsidRPr="00701685" w:rsidRDefault="00803A98" w:rsidP="007E5AF7">
            <w:pPr>
              <w:jc w:val="both"/>
            </w:pPr>
            <w:r w:rsidRPr="00701685">
              <w:t>Унженское</w:t>
            </w:r>
            <w:r w:rsidR="007E5AF7">
              <w:t>СП</w:t>
            </w:r>
          </w:p>
        </w:tc>
        <w:tc>
          <w:tcPr>
            <w:tcW w:w="1986" w:type="dxa"/>
          </w:tcPr>
          <w:p w:rsidR="00803A98" w:rsidRPr="00701685" w:rsidRDefault="00803A98" w:rsidP="00497419">
            <w:pPr>
              <w:jc w:val="center"/>
            </w:pPr>
            <w:r w:rsidRPr="00701685">
              <w:t>9</w:t>
            </w:r>
          </w:p>
        </w:tc>
        <w:tc>
          <w:tcPr>
            <w:tcW w:w="3083" w:type="dxa"/>
          </w:tcPr>
          <w:p w:rsidR="00803A98" w:rsidRPr="00817EB8" w:rsidRDefault="00B85F27" w:rsidP="00B85F27">
            <w:pPr>
              <w:jc w:val="center"/>
            </w:pPr>
            <w:r w:rsidRPr="00817EB8">
              <w:t>18,315</w:t>
            </w:r>
          </w:p>
        </w:tc>
      </w:tr>
      <w:tr w:rsidR="00803A98" w:rsidRPr="00701685" w:rsidTr="00AB67FC">
        <w:tc>
          <w:tcPr>
            <w:tcW w:w="767" w:type="dxa"/>
          </w:tcPr>
          <w:p w:rsidR="00803A98" w:rsidRPr="00701685" w:rsidRDefault="00803A98" w:rsidP="00AB67FC">
            <w:pPr>
              <w:jc w:val="center"/>
            </w:pPr>
            <w:r w:rsidRPr="00701685">
              <w:t>3</w:t>
            </w:r>
          </w:p>
        </w:tc>
        <w:tc>
          <w:tcPr>
            <w:tcW w:w="4536" w:type="dxa"/>
          </w:tcPr>
          <w:p w:rsidR="00803A98" w:rsidRPr="00701685" w:rsidRDefault="00803A98" w:rsidP="007E5AF7">
            <w:pPr>
              <w:jc w:val="both"/>
            </w:pPr>
            <w:r w:rsidRPr="00701685">
              <w:t>Усть-Нейское</w:t>
            </w:r>
            <w:r w:rsidR="007E5AF7">
              <w:t>СП</w:t>
            </w:r>
          </w:p>
        </w:tc>
        <w:tc>
          <w:tcPr>
            <w:tcW w:w="1986" w:type="dxa"/>
          </w:tcPr>
          <w:p w:rsidR="00803A98" w:rsidRPr="00701685" w:rsidRDefault="00803A98" w:rsidP="00497419">
            <w:pPr>
              <w:jc w:val="center"/>
            </w:pPr>
            <w:r w:rsidRPr="00701685">
              <w:t>10</w:t>
            </w:r>
          </w:p>
        </w:tc>
        <w:tc>
          <w:tcPr>
            <w:tcW w:w="3083" w:type="dxa"/>
          </w:tcPr>
          <w:p w:rsidR="00803A98" w:rsidRPr="00817EB8" w:rsidRDefault="00D653EA" w:rsidP="005E5BB6">
            <w:pPr>
              <w:jc w:val="center"/>
            </w:pPr>
            <w:r w:rsidRPr="00817EB8">
              <w:t>17,</w:t>
            </w:r>
            <w:r w:rsidR="005E5BB6" w:rsidRPr="00817EB8">
              <w:t>25</w:t>
            </w:r>
          </w:p>
        </w:tc>
      </w:tr>
      <w:tr w:rsidR="00803A98" w:rsidRPr="00701685" w:rsidTr="00AB67FC">
        <w:tc>
          <w:tcPr>
            <w:tcW w:w="767" w:type="dxa"/>
          </w:tcPr>
          <w:p w:rsidR="00803A98" w:rsidRPr="00701685" w:rsidRDefault="00803A98" w:rsidP="00AB67FC">
            <w:pPr>
              <w:jc w:val="center"/>
            </w:pPr>
            <w:r w:rsidRPr="00701685">
              <w:t>4</w:t>
            </w:r>
          </w:p>
        </w:tc>
        <w:tc>
          <w:tcPr>
            <w:tcW w:w="4536" w:type="dxa"/>
          </w:tcPr>
          <w:p w:rsidR="00803A98" w:rsidRPr="00701685" w:rsidRDefault="00803A98" w:rsidP="007E5AF7">
            <w:pPr>
              <w:jc w:val="both"/>
            </w:pPr>
            <w:r w:rsidRPr="00701685">
              <w:t>Горчухинское</w:t>
            </w:r>
            <w:r w:rsidR="007E5AF7">
              <w:t>СП</w:t>
            </w:r>
          </w:p>
        </w:tc>
        <w:tc>
          <w:tcPr>
            <w:tcW w:w="1986" w:type="dxa"/>
          </w:tcPr>
          <w:p w:rsidR="00803A98" w:rsidRPr="00701685" w:rsidRDefault="00803A98" w:rsidP="00497419">
            <w:pPr>
              <w:jc w:val="center"/>
            </w:pPr>
            <w:r w:rsidRPr="00701685">
              <w:t>1</w:t>
            </w:r>
          </w:p>
        </w:tc>
        <w:tc>
          <w:tcPr>
            <w:tcW w:w="3083" w:type="dxa"/>
          </w:tcPr>
          <w:p w:rsidR="00803A98" w:rsidRPr="00817EB8" w:rsidRDefault="00803A98" w:rsidP="00497419">
            <w:pPr>
              <w:jc w:val="center"/>
            </w:pPr>
            <w:r w:rsidRPr="00817EB8">
              <w:t>0,</w:t>
            </w:r>
            <w:r w:rsidR="005E5BB6" w:rsidRPr="00817EB8">
              <w:t>670</w:t>
            </w:r>
          </w:p>
        </w:tc>
      </w:tr>
      <w:tr w:rsidR="00803A98" w:rsidRPr="00701685" w:rsidTr="00AB67FC">
        <w:tc>
          <w:tcPr>
            <w:tcW w:w="767" w:type="dxa"/>
          </w:tcPr>
          <w:p w:rsidR="00803A98" w:rsidRPr="00701685" w:rsidRDefault="00803A98" w:rsidP="00AB67FC">
            <w:pPr>
              <w:jc w:val="center"/>
            </w:pPr>
            <w:r w:rsidRPr="00701685">
              <w:t>5</w:t>
            </w:r>
          </w:p>
        </w:tc>
        <w:tc>
          <w:tcPr>
            <w:tcW w:w="4536" w:type="dxa"/>
          </w:tcPr>
          <w:p w:rsidR="00803A98" w:rsidRPr="00701685" w:rsidRDefault="00803A98" w:rsidP="007E5AF7">
            <w:pPr>
              <w:jc w:val="both"/>
            </w:pPr>
            <w:r w:rsidRPr="00701685">
              <w:t>Нежитинское</w:t>
            </w:r>
            <w:r w:rsidR="007E5AF7">
              <w:t>СП</w:t>
            </w:r>
          </w:p>
        </w:tc>
        <w:tc>
          <w:tcPr>
            <w:tcW w:w="1986" w:type="dxa"/>
          </w:tcPr>
          <w:p w:rsidR="00803A98" w:rsidRPr="00701685" w:rsidRDefault="00803A98" w:rsidP="00497419">
            <w:pPr>
              <w:jc w:val="center"/>
            </w:pPr>
            <w:r w:rsidRPr="00701685">
              <w:t>2</w:t>
            </w:r>
          </w:p>
        </w:tc>
        <w:tc>
          <w:tcPr>
            <w:tcW w:w="3083" w:type="dxa"/>
          </w:tcPr>
          <w:p w:rsidR="00803A98" w:rsidRPr="00817EB8" w:rsidRDefault="00D653EA" w:rsidP="00497419">
            <w:pPr>
              <w:jc w:val="center"/>
            </w:pPr>
            <w:r w:rsidRPr="00817EB8">
              <w:t>7,3</w:t>
            </w:r>
          </w:p>
        </w:tc>
      </w:tr>
      <w:tr w:rsidR="00803A98" w:rsidRPr="00701685" w:rsidTr="00AB67FC">
        <w:tc>
          <w:tcPr>
            <w:tcW w:w="767" w:type="dxa"/>
          </w:tcPr>
          <w:p w:rsidR="00803A98" w:rsidRPr="00701685" w:rsidRDefault="00803A98" w:rsidP="00AB67FC">
            <w:pPr>
              <w:jc w:val="center"/>
            </w:pPr>
          </w:p>
        </w:tc>
        <w:tc>
          <w:tcPr>
            <w:tcW w:w="4536" w:type="dxa"/>
          </w:tcPr>
          <w:p w:rsidR="00803A98" w:rsidRPr="00207958" w:rsidRDefault="00D653EA" w:rsidP="00803A98">
            <w:pPr>
              <w:jc w:val="both"/>
              <w:rPr>
                <w:b/>
              </w:rPr>
            </w:pPr>
            <w:r w:rsidRPr="00207958">
              <w:rPr>
                <w:b/>
              </w:rPr>
              <w:t>Итого:</w:t>
            </w:r>
          </w:p>
        </w:tc>
        <w:tc>
          <w:tcPr>
            <w:tcW w:w="1986" w:type="dxa"/>
          </w:tcPr>
          <w:p w:rsidR="00803A98" w:rsidRPr="00207958" w:rsidRDefault="00D653EA" w:rsidP="00497419">
            <w:pPr>
              <w:jc w:val="center"/>
              <w:rPr>
                <w:b/>
              </w:rPr>
            </w:pPr>
            <w:r w:rsidRPr="00207958">
              <w:rPr>
                <w:b/>
              </w:rPr>
              <w:t>24</w:t>
            </w:r>
          </w:p>
        </w:tc>
        <w:tc>
          <w:tcPr>
            <w:tcW w:w="3083" w:type="dxa"/>
          </w:tcPr>
          <w:p w:rsidR="00803A98" w:rsidRPr="00817EB8" w:rsidRDefault="00FC0296" w:rsidP="00497419">
            <w:pPr>
              <w:jc w:val="center"/>
              <w:rPr>
                <w:b/>
              </w:rPr>
            </w:pPr>
            <w:r w:rsidRPr="00817EB8">
              <w:rPr>
                <w:b/>
              </w:rPr>
              <w:t>51,288</w:t>
            </w:r>
          </w:p>
        </w:tc>
      </w:tr>
    </w:tbl>
    <w:p w:rsidR="00497419" w:rsidRDefault="00497419" w:rsidP="00D653EA">
      <w:pPr>
        <w:spacing w:before="240" w:after="120"/>
        <w:rPr>
          <w:b/>
          <w:sz w:val="26"/>
          <w:szCs w:val="26"/>
        </w:rPr>
      </w:pPr>
    </w:p>
    <w:p w:rsidR="001D1D0C" w:rsidRPr="00551AE6" w:rsidRDefault="001D1D0C" w:rsidP="00D653EA">
      <w:pPr>
        <w:spacing w:before="240" w:after="120"/>
        <w:rPr>
          <w:b/>
          <w:sz w:val="26"/>
          <w:szCs w:val="26"/>
        </w:rPr>
      </w:pPr>
      <w:r w:rsidRPr="00551AE6">
        <w:rPr>
          <w:b/>
          <w:sz w:val="26"/>
          <w:szCs w:val="26"/>
        </w:rPr>
        <w:lastRenderedPageBreak/>
        <w:t>2.1.4Энергоэффективность системы водоснабжения</w:t>
      </w:r>
      <w:r w:rsidR="001E0506" w:rsidRPr="00551AE6">
        <w:rPr>
          <w:b/>
          <w:sz w:val="26"/>
          <w:szCs w:val="26"/>
        </w:rPr>
        <w:t>.</w:t>
      </w:r>
    </w:p>
    <w:p w:rsidR="002E557C" w:rsidRDefault="001D1D0C" w:rsidP="001D1D0C">
      <w:pPr>
        <w:ind w:firstLine="567"/>
        <w:jc w:val="both"/>
        <w:rPr>
          <w:sz w:val="26"/>
          <w:szCs w:val="26"/>
        </w:rPr>
      </w:pPr>
      <w:r w:rsidRPr="00551AE6">
        <w:rPr>
          <w:sz w:val="26"/>
          <w:szCs w:val="26"/>
        </w:rPr>
        <w:t xml:space="preserve">Электроснабжение </w:t>
      </w:r>
      <w:r w:rsidR="00551AE6" w:rsidRPr="00551AE6">
        <w:rPr>
          <w:sz w:val="26"/>
          <w:szCs w:val="26"/>
        </w:rPr>
        <w:t xml:space="preserve">скважин </w:t>
      </w:r>
      <w:r w:rsidR="00D653EA">
        <w:rPr>
          <w:sz w:val="26"/>
          <w:szCs w:val="26"/>
        </w:rPr>
        <w:t xml:space="preserve">на территории </w:t>
      </w:r>
      <w:r w:rsidR="008211A5" w:rsidRPr="0076221A">
        <w:rPr>
          <w:rFonts w:eastAsia="TimesNewRomanPSMT"/>
          <w:sz w:val="26"/>
          <w:szCs w:val="26"/>
        </w:rPr>
        <w:t>сельских поселений</w:t>
      </w:r>
      <w:r w:rsidR="0015061D">
        <w:rPr>
          <w:sz w:val="26"/>
          <w:szCs w:val="26"/>
        </w:rPr>
        <w:t>Макарьев</w:t>
      </w:r>
      <w:r w:rsidR="00D653EA">
        <w:rPr>
          <w:sz w:val="26"/>
          <w:szCs w:val="26"/>
        </w:rPr>
        <w:t>ского муниципального района</w:t>
      </w:r>
      <w:r w:rsidRPr="00551AE6">
        <w:rPr>
          <w:sz w:val="26"/>
          <w:szCs w:val="26"/>
        </w:rPr>
        <w:t>осуществляется в соответствии с договором на электроснабжение</w:t>
      </w:r>
      <w:r w:rsidR="0015061D" w:rsidRPr="00D170D9">
        <w:rPr>
          <w:sz w:val="26"/>
          <w:szCs w:val="26"/>
        </w:rPr>
        <w:t>№</w:t>
      </w:r>
      <w:r w:rsidR="00183787" w:rsidRPr="00D170D9">
        <w:rPr>
          <w:sz w:val="26"/>
          <w:szCs w:val="26"/>
        </w:rPr>
        <w:t xml:space="preserve">6274663 </w:t>
      </w:r>
      <w:r w:rsidR="0015061D" w:rsidRPr="00D170D9">
        <w:rPr>
          <w:sz w:val="26"/>
          <w:szCs w:val="26"/>
        </w:rPr>
        <w:t>от</w:t>
      </w:r>
      <w:r w:rsidR="00D170D9" w:rsidRPr="00D170D9">
        <w:rPr>
          <w:sz w:val="26"/>
          <w:szCs w:val="26"/>
        </w:rPr>
        <w:t>01.02.2020</w:t>
      </w:r>
      <w:r w:rsidR="0015061D" w:rsidRPr="00D170D9">
        <w:rPr>
          <w:sz w:val="26"/>
          <w:szCs w:val="26"/>
        </w:rPr>
        <w:t xml:space="preserve"> года</w:t>
      </w:r>
      <w:r w:rsidRPr="00551AE6">
        <w:rPr>
          <w:sz w:val="26"/>
          <w:szCs w:val="26"/>
        </w:rPr>
        <w:t>, заключённ</w:t>
      </w:r>
      <w:r w:rsidR="00551AE6" w:rsidRPr="00551AE6">
        <w:rPr>
          <w:sz w:val="26"/>
          <w:szCs w:val="26"/>
        </w:rPr>
        <w:t>ым</w:t>
      </w:r>
      <w:r w:rsidRPr="00551AE6">
        <w:rPr>
          <w:sz w:val="26"/>
          <w:szCs w:val="26"/>
        </w:rPr>
        <w:t xml:space="preserve"> между ОАО «Костромская сбытовая компания</w:t>
      </w:r>
      <w:r w:rsidR="0035568A">
        <w:rPr>
          <w:sz w:val="26"/>
          <w:szCs w:val="26"/>
        </w:rPr>
        <w:t xml:space="preserve">» и </w:t>
      </w:r>
      <w:r w:rsidR="0015061D">
        <w:rPr>
          <w:sz w:val="26"/>
          <w:szCs w:val="26"/>
        </w:rPr>
        <w:t>предприятием МП «</w:t>
      </w:r>
      <w:r w:rsidR="00D653EA">
        <w:rPr>
          <w:sz w:val="26"/>
          <w:szCs w:val="26"/>
        </w:rPr>
        <w:t>Сервисбыт</w:t>
      </w:r>
      <w:r w:rsidR="0015061D">
        <w:rPr>
          <w:sz w:val="26"/>
          <w:szCs w:val="26"/>
        </w:rPr>
        <w:t>».</w:t>
      </w:r>
    </w:p>
    <w:p w:rsidR="002E3D47" w:rsidRPr="001513D3" w:rsidRDefault="002E3D47" w:rsidP="00243D42">
      <w:pPr>
        <w:ind w:firstLine="709"/>
        <w:jc w:val="both"/>
        <w:rPr>
          <w:sz w:val="26"/>
          <w:szCs w:val="26"/>
        </w:rPr>
      </w:pPr>
      <w:r w:rsidRPr="00FB2A2F">
        <w:rPr>
          <w:sz w:val="26"/>
          <w:szCs w:val="26"/>
        </w:rPr>
        <w:t>Потребление электроэнергии скважинами на территори</w:t>
      </w:r>
      <w:r w:rsidR="00D653EA">
        <w:rPr>
          <w:sz w:val="26"/>
          <w:szCs w:val="26"/>
        </w:rPr>
        <w:t xml:space="preserve">ях сельских поселений Макарьевского муниципального района </w:t>
      </w:r>
      <w:r w:rsidRPr="00FB2A2F">
        <w:rPr>
          <w:sz w:val="26"/>
          <w:szCs w:val="26"/>
        </w:rPr>
        <w:t>за 20</w:t>
      </w:r>
      <w:r w:rsidR="005C6693">
        <w:rPr>
          <w:sz w:val="26"/>
          <w:szCs w:val="26"/>
        </w:rPr>
        <w:t>2</w:t>
      </w:r>
      <w:r w:rsidRPr="00FB2A2F">
        <w:rPr>
          <w:sz w:val="26"/>
          <w:szCs w:val="26"/>
        </w:rPr>
        <w:t>1</w:t>
      </w:r>
      <w:r>
        <w:rPr>
          <w:sz w:val="26"/>
          <w:szCs w:val="26"/>
        </w:rPr>
        <w:t>год</w:t>
      </w:r>
      <w:r w:rsidR="00D653EA">
        <w:rPr>
          <w:sz w:val="26"/>
          <w:szCs w:val="26"/>
        </w:rPr>
        <w:t>приведено в таблице 2.1.4.1.</w:t>
      </w:r>
      <w:r w:rsidR="00AB67FC" w:rsidRPr="00FB2A2F">
        <w:rPr>
          <w:sz w:val="26"/>
          <w:szCs w:val="26"/>
        </w:rPr>
        <w:t xml:space="preserve">Сведения </w:t>
      </w:r>
      <w:r w:rsidR="00AB67FC">
        <w:rPr>
          <w:sz w:val="26"/>
          <w:szCs w:val="26"/>
        </w:rPr>
        <w:t xml:space="preserve">об </w:t>
      </w:r>
      <w:r w:rsidR="00AB67FC" w:rsidRPr="00FB2A2F">
        <w:rPr>
          <w:sz w:val="26"/>
          <w:szCs w:val="26"/>
        </w:rPr>
        <w:t>объем</w:t>
      </w:r>
      <w:r w:rsidR="00AB67FC">
        <w:rPr>
          <w:sz w:val="26"/>
          <w:szCs w:val="26"/>
        </w:rPr>
        <w:t>ах</w:t>
      </w:r>
      <w:r w:rsidR="00AB67FC" w:rsidRPr="00FB2A2F">
        <w:rPr>
          <w:sz w:val="26"/>
          <w:szCs w:val="26"/>
        </w:rPr>
        <w:t xml:space="preserve"> поднятой из скважин воды в </w:t>
      </w:r>
      <w:r w:rsidR="00AB67FC" w:rsidRPr="0076221A">
        <w:rPr>
          <w:rFonts w:eastAsia="TimesNewRomanPSMT"/>
          <w:sz w:val="26"/>
          <w:szCs w:val="26"/>
        </w:rPr>
        <w:t>сельских поселений</w:t>
      </w:r>
      <w:r w:rsidR="00AB67FC">
        <w:rPr>
          <w:sz w:val="26"/>
          <w:szCs w:val="26"/>
        </w:rPr>
        <w:t xml:space="preserve"> и объеме электрической энергии </w:t>
      </w:r>
      <w:r w:rsidR="00AB67FC" w:rsidRPr="0076221A">
        <w:rPr>
          <w:sz w:val="26"/>
          <w:szCs w:val="26"/>
        </w:rPr>
        <w:t>представлены на основании бухгалтерской справки МП «Сервисбыт».</w:t>
      </w:r>
    </w:p>
    <w:p w:rsidR="00E841D8" w:rsidRPr="00FB2A2F" w:rsidRDefault="00E841D8" w:rsidP="00AB67FC">
      <w:pPr>
        <w:tabs>
          <w:tab w:val="left" w:pos="284"/>
          <w:tab w:val="left" w:pos="567"/>
        </w:tabs>
        <w:ind w:firstLine="709"/>
        <w:jc w:val="both"/>
        <w:rPr>
          <w:rStyle w:val="af5"/>
          <w:b w:val="0"/>
          <w:sz w:val="26"/>
          <w:szCs w:val="26"/>
        </w:rPr>
      </w:pPr>
      <w:r w:rsidRPr="00FB2A2F">
        <w:rPr>
          <w:rStyle w:val="af5"/>
          <w:b w:val="0"/>
          <w:sz w:val="26"/>
          <w:szCs w:val="26"/>
        </w:rPr>
        <w:t>Основными потребителями электрической энергии в системе коммунального водоснабжения являются:</w:t>
      </w:r>
    </w:p>
    <w:p w:rsidR="00E841D8" w:rsidRPr="00FB2A2F" w:rsidRDefault="00E841D8" w:rsidP="003F5977">
      <w:pPr>
        <w:tabs>
          <w:tab w:val="left" w:pos="284"/>
          <w:tab w:val="left" w:pos="567"/>
        </w:tabs>
        <w:ind w:firstLine="284"/>
        <w:jc w:val="both"/>
        <w:rPr>
          <w:rStyle w:val="af5"/>
          <w:b w:val="0"/>
          <w:sz w:val="26"/>
          <w:szCs w:val="26"/>
        </w:rPr>
      </w:pPr>
      <w:r w:rsidRPr="00FB2A2F">
        <w:rPr>
          <w:rStyle w:val="af5"/>
          <w:b w:val="0"/>
          <w:sz w:val="26"/>
          <w:szCs w:val="26"/>
        </w:rPr>
        <w:t xml:space="preserve">- скважинные насосы, обеспечивающие забор воды из источника (поверхностного или подземного) и транспортирование ее к </w:t>
      </w:r>
      <w:r w:rsidR="00E7709A">
        <w:rPr>
          <w:rStyle w:val="af5"/>
          <w:b w:val="0"/>
          <w:sz w:val="26"/>
          <w:szCs w:val="26"/>
        </w:rPr>
        <w:t>ВНБ,</w:t>
      </w:r>
      <w:r w:rsidRPr="00FB2A2F">
        <w:rPr>
          <w:rStyle w:val="af5"/>
          <w:b w:val="0"/>
          <w:sz w:val="26"/>
          <w:szCs w:val="26"/>
        </w:rPr>
        <w:t xml:space="preserve"> сборным резервуарам</w:t>
      </w:r>
      <w:r w:rsidR="00E7709A" w:rsidRPr="00FB2A2F">
        <w:rPr>
          <w:rStyle w:val="af5"/>
          <w:b w:val="0"/>
          <w:sz w:val="26"/>
          <w:szCs w:val="26"/>
        </w:rPr>
        <w:t>и</w:t>
      </w:r>
      <w:r w:rsidR="00F710E0">
        <w:rPr>
          <w:rStyle w:val="af5"/>
          <w:b w:val="0"/>
          <w:sz w:val="26"/>
          <w:szCs w:val="26"/>
        </w:rPr>
        <w:t xml:space="preserve"> и</w:t>
      </w:r>
      <w:r w:rsidR="00E7709A" w:rsidRPr="00FB2A2F">
        <w:rPr>
          <w:rStyle w:val="af5"/>
          <w:b w:val="0"/>
          <w:sz w:val="26"/>
          <w:szCs w:val="26"/>
        </w:rPr>
        <w:t>ли</w:t>
      </w:r>
      <w:r w:rsidR="00E7709A">
        <w:rPr>
          <w:rStyle w:val="af5"/>
          <w:b w:val="0"/>
          <w:sz w:val="26"/>
          <w:szCs w:val="26"/>
        </w:rPr>
        <w:t xml:space="preserve"> непосредственно к потребителям</w:t>
      </w:r>
      <w:r w:rsidRPr="00FB2A2F">
        <w:rPr>
          <w:rStyle w:val="af5"/>
          <w:b w:val="0"/>
          <w:sz w:val="26"/>
          <w:szCs w:val="26"/>
        </w:rPr>
        <w:t>;</w:t>
      </w:r>
    </w:p>
    <w:p w:rsidR="00E841D8" w:rsidRPr="00FB2A2F" w:rsidRDefault="00E841D8" w:rsidP="001D1D0C">
      <w:pPr>
        <w:tabs>
          <w:tab w:val="left" w:pos="284"/>
          <w:tab w:val="left" w:pos="567"/>
        </w:tabs>
        <w:ind w:firstLine="284"/>
        <w:jc w:val="both"/>
        <w:rPr>
          <w:rStyle w:val="af5"/>
          <w:b w:val="0"/>
          <w:sz w:val="26"/>
          <w:szCs w:val="26"/>
        </w:rPr>
      </w:pPr>
      <w:r w:rsidRPr="00FB2A2F">
        <w:rPr>
          <w:rStyle w:val="af5"/>
          <w:b w:val="0"/>
          <w:sz w:val="26"/>
          <w:szCs w:val="26"/>
        </w:rPr>
        <w:t>- насос</w:t>
      </w:r>
      <w:r w:rsidR="000878C3">
        <w:rPr>
          <w:rStyle w:val="af5"/>
          <w:b w:val="0"/>
          <w:sz w:val="26"/>
          <w:szCs w:val="26"/>
        </w:rPr>
        <w:t>ы,</w:t>
      </w:r>
      <w:r w:rsidRPr="00FB2A2F">
        <w:rPr>
          <w:rStyle w:val="af5"/>
          <w:b w:val="0"/>
          <w:sz w:val="26"/>
          <w:szCs w:val="26"/>
        </w:rPr>
        <w:t xml:space="preserve"> обеспечивающие подачу воды из </w:t>
      </w:r>
      <w:r w:rsidR="00E7709A">
        <w:rPr>
          <w:rStyle w:val="af5"/>
          <w:b w:val="0"/>
          <w:sz w:val="26"/>
          <w:szCs w:val="26"/>
        </w:rPr>
        <w:t>резервуаров</w:t>
      </w:r>
      <w:r w:rsidRPr="00FB2A2F">
        <w:rPr>
          <w:rStyle w:val="af5"/>
          <w:b w:val="0"/>
          <w:sz w:val="26"/>
          <w:szCs w:val="26"/>
        </w:rPr>
        <w:t xml:space="preserve"> к </w:t>
      </w:r>
      <w:r w:rsidR="000878C3">
        <w:rPr>
          <w:rStyle w:val="af5"/>
          <w:b w:val="0"/>
          <w:sz w:val="26"/>
          <w:szCs w:val="26"/>
        </w:rPr>
        <w:t>уличным водоразборным колонкам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 xml:space="preserve">; </w:t>
      </w:r>
    </w:p>
    <w:p w:rsidR="0066359E" w:rsidRPr="00FB2A2F" w:rsidRDefault="0066359E" w:rsidP="00D91E4B">
      <w:pPr>
        <w:jc w:val="both"/>
        <w:rPr>
          <w:sz w:val="26"/>
          <w:szCs w:val="26"/>
        </w:rPr>
      </w:pPr>
      <w:r w:rsidRPr="00FB2A2F">
        <w:rPr>
          <w:sz w:val="26"/>
          <w:szCs w:val="26"/>
        </w:rPr>
        <w:t xml:space="preserve">-  электронагревательные </w:t>
      </w:r>
      <w:r w:rsidR="00FB2A2F">
        <w:rPr>
          <w:sz w:val="26"/>
          <w:szCs w:val="26"/>
        </w:rPr>
        <w:t xml:space="preserve">и осветительные </w:t>
      </w:r>
      <w:r w:rsidRPr="00FB2A2F">
        <w:rPr>
          <w:sz w:val="26"/>
          <w:szCs w:val="26"/>
        </w:rPr>
        <w:t xml:space="preserve">приборы (обогрев </w:t>
      </w:r>
      <w:r w:rsidR="00FB2A2F">
        <w:rPr>
          <w:sz w:val="26"/>
          <w:szCs w:val="26"/>
        </w:rPr>
        <w:t xml:space="preserve">и освещение павильонов </w:t>
      </w:r>
      <w:r w:rsidRPr="00FB2A2F">
        <w:rPr>
          <w:sz w:val="26"/>
          <w:szCs w:val="26"/>
        </w:rPr>
        <w:t xml:space="preserve">скважин и </w:t>
      </w:r>
      <w:r w:rsidR="00FB2A2F">
        <w:rPr>
          <w:sz w:val="26"/>
          <w:szCs w:val="26"/>
        </w:rPr>
        <w:t xml:space="preserve">помещений </w:t>
      </w:r>
      <w:r w:rsidR="008211A5">
        <w:rPr>
          <w:sz w:val="26"/>
          <w:szCs w:val="26"/>
        </w:rPr>
        <w:t>водонапорных башен)</w:t>
      </w:r>
      <w:r w:rsidR="008211A5" w:rsidRPr="0076221A">
        <w:rPr>
          <w:sz w:val="26"/>
          <w:szCs w:val="26"/>
        </w:rPr>
        <w:t>.</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Фактический расход электроэнергии складывается:</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затраты на подъем и передачу воды;</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xml:space="preserve">- обогрев </w:t>
      </w:r>
      <w:r w:rsidR="00FB2A2F">
        <w:rPr>
          <w:rStyle w:val="af5"/>
          <w:b w:val="0"/>
          <w:sz w:val="26"/>
          <w:szCs w:val="26"/>
        </w:rPr>
        <w:t xml:space="preserve">и освещение </w:t>
      </w:r>
      <w:r w:rsidRPr="00FB2A2F">
        <w:rPr>
          <w:rStyle w:val="af5"/>
          <w:b w:val="0"/>
          <w:sz w:val="26"/>
          <w:szCs w:val="26"/>
        </w:rPr>
        <w:t>скважин;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потери электроэнергии в кабельных линиях и контактных соединениях (2,5%).</w:t>
      </w:r>
    </w:p>
    <w:p w:rsidR="001D1D0C" w:rsidRPr="00FB2A2F" w:rsidRDefault="009D0795" w:rsidP="001D1D0C">
      <w:pPr>
        <w:tabs>
          <w:tab w:val="left" w:pos="284"/>
          <w:tab w:val="left" w:pos="567"/>
        </w:tabs>
        <w:ind w:firstLine="284"/>
        <w:jc w:val="both"/>
        <w:rPr>
          <w:rStyle w:val="af5"/>
          <w:b w:val="0"/>
          <w:sz w:val="26"/>
          <w:szCs w:val="26"/>
        </w:rPr>
      </w:pPr>
      <w:r>
        <w:rPr>
          <w:rStyle w:val="af5"/>
          <w:b w:val="0"/>
          <w:sz w:val="26"/>
          <w:szCs w:val="26"/>
        </w:rPr>
        <w:t>С</w:t>
      </w:r>
      <w:r w:rsidR="001D1D0C" w:rsidRPr="008B1551">
        <w:rPr>
          <w:rStyle w:val="af5"/>
          <w:b w:val="0"/>
          <w:sz w:val="26"/>
          <w:szCs w:val="26"/>
        </w:rPr>
        <w:t>истем</w:t>
      </w:r>
      <w:r>
        <w:rPr>
          <w:rStyle w:val="af5"/>
          <w:b w:val="0"/>
          <w:sz w:val="26"/>
          <w:szCs w:val="26"/>
        </w:rPr>
        <w:t>ы</w:t>
      </w:r>
      <w:r w:rsidR="001D1D0C" w:rsidRPr="008B1551">
        <w:rPr>
          <w:rStyle w:val="af5"/>
          <w:b w:val="0"/>
          <w:sz w:val="26"/>
          <w:szCs w:val="26"/>
        </w:rPr>
        <w:t xml:space="preserve"> автоматического управления</w:t>
      </w:r>
      <w:r w:rsidR="001E7062" w:rsidRPr="008B1551">
        <w:rPr>
          <w:rStyle w:val="af5"/>
          <w:b w:val="0"/>
          <w:sz w:val="26"/>
          <w:szCs w:val="26"/>
        </w:rPr>
        <w:t>с применением</w:t>
      </w:r>
      <w:r w:rsidR="001D1D0C" w:rsidRPr="008B1551">
        <w:rPr>
          <w:rStyle w:val="af5"/>
          <w:b w:val="0"/>
          <w:sz w:val="26"/>
          <w:szCs w:val="26"/>
        </w:rPr>
        <w:t xml:space="preserve"> частотны</w:t>
      </w:r>
      <w:r w:rsidR="001E7062" w:rsidRPr="008B1551">
        <w:rPr>
          <w:rStyle w:val="af5"/>
          <w:b w:val="0"/>
          <w:sz w:val="26"/>
          <w:szCs w:val="26"/>
        </w:rPr>
        <w:t xml:space="preserve">х </w:t>
      </w:r>
      <w:r w:rsidR="001D1D0C" w:rsidRPr="008B1551">
        <w:rPr>
          <w:rStyle w:val="af5"/>
          <w:b w:val="0"/>
          <w:sz w:val="26"/>
          <w:szCs w:val="26"/>
        </w:rPr>
        <w:t>преобразовател</w:t>
      </w:r>
      <w:r w:rsidR="00AB67FC">
        <w:rPr>
          <w:rStyle w:val="af5"/>
          <w:b w:val="0"/>
          <w:sz w:val="26"/>
          <w:szCs w:val="26"/>
        </w:rPr>
        <w:t>ей</w:t>
      </w:r>
      <w:r>
        <w:rPr>
          <w:rStyle w:val="af5"/>
          <w:b w:val="0"/>
          <w:sz w:val="26"/>
          <w:szCs w:val="26"/>
        </w:rPr>
        <w:t>на скважинах отсутствуют.</w:t>
      </w:r>
    </w:p>
    <w:p w:rsidR="00A50444" w:rsidRPr="00FB2A2F" w:rsidRDefault="00AB67FC" w:rsidP="00AB67FC">
      <w:pPr>
        <w:pStyle w:val="a7"/>
        <w:tabs>
          <w:tab w:val="left" w:pos="0"/>
          <w:tab w:val="left" w:pos="284"/>
        </w:tabs>
        <w:spacing w:before="120" w:after="120"/>
        <w:ind w:left="0" w:firstLine="567"/>
        <w:contextualSpacing w:val="0"/>
        <w:jc w:val="both"/>
        <w:rPr>
          <w:rStyle w:val="af5"/>
          <w:b w:val="0"/>
          <w:sz w:val="26"/>
          <w:szCs w:val="26"/>
        </w:rPr>
      </w:pPr>
      <w:r>
        <w:rPr>
          <w:sz w:val="26"/>
          <w:szCs w:val="26"/>
        </w:rPr>
        <w:t xml:space="preserve">Таблица 2.1.4.1. </w:t>
      </w:r>
      <w:r w:rsidRPr="00FB2A2F">
        <w:rPr>
          <w:sz w:val="26"/>
          <w:szCs w:val="26"/>
        </w:rPr>
        <w:t>Потребление электроэнергии скважинами на территори</w:t>
      </w:r>
      <w:r>
        <w:rPr>
          <w:sz w:val="26"/>
          <w:szCs w:val="26"/>
        </w:rPr>
        <w:t xml:space="preserve">ях сельских поселений Макарьевского муниципального района </w:t>
      </w:r>
      <w:r w:rsidRPr="00FB2A2F">
        <w:rPr>
          <w:sz w:val="26"/>
          <w:szCs w:val="26"/>
        </w:rPr>
        <w:t>за 20</w:t>
      </w:r>
      <w:r>
        <w:rPr>
          <w:sz w:val="26"/>
          <w:szCs w:val="26"/>
        </w:rPr>
        <w:t>2</w:t>
      </w:r>
      <w:r w:rsidRPr="00FB2A2F">
        <w:rPr>
          <w:sz w:val="26"/>
          <w:szCs w:val="26"/>
        </w:rPr>
        <w:t>1</w:t>
      </w:r>
      <w:r>
        <w:rPr>
          <w:sz w:val="26"/>
          <w:szCs w:val="26"/>
        </w:rPr>
        <w:t xml:space="preserve"> год</w:t>
      </w:r>
    </w:p>
    <w:tbl>
      <w:tblPr>
        <w:tblStyle w:val="a9"/>
        <w:tblW w:w="0" w:type="auto"/>
        <w:jc w:val="center"/>
        <w:tblLook w:val="04A0"/>
      </w:tblPr>
      <w:tblGrid>
        <w:gridCol w:w="4503"/>
        <w:gridCol w:w="2835"/>
      </w:tblGrid>
      <w:tr w:rsidR="00075F18" w:rsidTr="00075F18">
        <w:trPr>
          <w:trHeight w:val="239"/>
          <w:jc w:val="center"/>
        </w:trPr>
        <w:tc>
          <w:tcPr>
            <w:tcW w:w="4503" w:type="dxa"/>
          </w:tcPr>
          <w:p w:rsidR="00075F18" w:rsidRDefault="00075F18" w:rsidP="006F01D5">
            <w:pPr>
              <w:rPr>
                <w:sz w:val="26"/>
                <w:szCs w:val="26"/>
              </w:rPr>
            </w:pPr>
            <w:r>
              <w:rPr>
                <w:sz w:val="26"/>
                <w:szCs w:val="26"/>
              </w:rPr>
              <w:t>Показатели</w:t>
            </w:r>
          </w:p>
        </w:tc>
        <w:tc>
          <w:tcPr>
            <w:tcW w:w="2835" w:type="dxa"/>
          </w:tcPr>
          <w:p w:rsidR="00075F18" w:rsidRDefault="00075F18" w:rsidP="006F01D5">
            <w:pPr>
              <w:jc w:val="center"/>
            </w:pPr>
            <w:r>
              <w:t>Значения показателей</w:t>
            </w:r>
          </w:p>
        </w:tc>
      </w:tr>
      <w:tr w:rsidR="00075F18" w:rsidTr="00075F18">
        <w:trPr>
          <w:trHeight w:val="239"/>
          <w:jc w:val="center"/>
        </w:trPr>
        <w:tc>
          <w:tcPr>
            <w:tcW w:w="4503" w:type="dxa"/>
          </w:tcPr>
          <w:p w:rsidR="00075F18" w:rsidRDefault="00075F18" w:rsidP="006F01D5">
            <w:pPr>
              <w:rPr>
                <w:sz w:val="26"/>
                <w:szCs w:val="26"/>
              </w:rPr>
            </w:pPr>
            <w:r>
              <w:rPr>
                <w:sz w:val="26"/>
                <w:szCs w:val="26"/>
              </w:rPr>
              <w:t>электроэнергия, квт*ч</w:t>
            </w:r>
          </w:p>
        </w:tc>
        <w:tc>
          <w:tcPr>
            <w:tcW w:w="2835" w:type="dxa"/>
          </w:tcPr>
          <w:p w:rsidR="00075F18" w:rsidRPr="006F01D5" w:rsidRDefault="00075F18" w:rsidP="006F01D5">
            <w:pPr>
              <w:jc w:val="center"/>
            </w:pPr>
            <w:r>
              <w:t>77694,5</w:t>
            </w:r>
          </w:p>
        </w:tc>
      </w:tr>
      <w:tr w:rsidR="00075F18" w:rsidTr="00075F18">
        <w:trPr>
          <w:jc w:val="center"/>
        </w:trPr>
        <w:tc>
          <w:tcPr>
            <w:tcW w:w="4503" w:type="dxa"/>
          </w:tcPr>
          <w:p w:rsidR="00075F18" w:rsidRDefault="00075F18" w:rsidP="00E80FC9">
            <w:pPr>
              <w:rPr>
                <w:sz w:val="26"/>
                <w:szCs w:val="26"/>
              </w:rPr>
            </w:pPr>
            <w:r>
              <w:rPr>
                <w:sz w:val="26"/>
                <w:szCs w:val="26"/>
              </w:rPr>
              <w:t>поднято воды, м</w:t>
            </w:r>
            <w:r w:rsidRPr="00A93746">
              <w:rPr>
                <w:sz w:val="26"/>
                <w:szCs w:val="26"/>
                <w:vertAlign w:val="superscript"/>
              </w:rPr>
              <w:t>3</w:t>
            </w:r>
          </w:p>
        </w:tc>
        <w:tc>
          <w:tcPr>
            <w:tcW w:w="2835" w:type="dxa"/>
          </w:tcPr>
          <w:p w:rsidR="00075F18" w:rsidRDefault="00075F18" w:rsidP="001117DD">
            <w:pPr>
              <w:jc w:val="center"/>
              <w:rPr>
                <w:sz w:val="26"/>
                <w:szCs w:val="26"/>
              </w:rPr>
            </w:pPr>
            <w:r>
              <w:rPr>
                <w:sz w:val="26"/>
                <w:szCs w:val="26"/>
              </w:rPr>
              <w:t>18252,9</w:t>
            </w:r>
          </w:p>
        </w:tc>
      </w:tr>
      <w:tr w:rsidR="00075F18" w:rsidTr="00075F18">
        <w:trPr>
          <w:jc w:val="center"/>
        </w:trPr>
        <w:tc>
          <w:tcPr>
            <w:tcW w:w="4503" w:type="dxa"/>
          </w:tcPr>
          <w:p w:rsidR="00075F18" w:rsidRDefault="00075F18" w:rsidP="006F01D5">
            <w:pPr>
              <w:rPr>
                <w:sz w:val="26"/>
                <w:szCs w:val="26"/>
              </w:rPr>
            </w:pPr>
            <w:r>
              <w:rPr>
                <w:sz w:val="26"/>
                <w:szCs w:val="26"/>
              </w:rPr>
              <w:t>уд.расход электро-энергии, кВт*ч/м</w:t>
            </w:r>
            <w:r w:rsidRPr="009E651C">
              <w:rPr>
                <w:sz w:val="26"/>
                <w:szCs w:val="26"/>
                <w:vertAlign w:val="superscript"/>
              </w:rPr>
              <w:t>3</w:t>
            </w:r>
          </w:p>
        </w:tc>
        <w:tc>
          <w:tcPr>
            <w:tcW w:w="2835" w:type="dxa"/>
          </w:tcPr>
          <w:p w:rsidR="00075F18" w:rsidRDefault="00075F18" w:rsidP="001117DD">
            <w:pPr>
              <w:jc w:val="center"/>
              <w:rPr>
                <w:sz w:val="26"/>
                <w:szCs w:val="26"/>
              </w:rPr>
            </w:pPr>
            <w:r>
              <w:rPr>
                <w:sz w:val="26"/>
                <w:szCs w:val="26"/>
              </w:rPr>
              <w:t>4,25</w:t>
            </w:r>
          </w:p>
        </w:tc>
      </w:tr>
    </w:tbl>
    <w:p w:rsidR="00401662" w:rsidRDefault="00401662" w:rsidP="00CA0866">
      <w:pPr>
        <w:jc w:val="both"/>
        <w:rPr>
          <w:sz w:val="26"/>
          <w:szCs w:val="26"/>
        </w:rPr>
      </w:pPr>
    </w:p>
    <w:p w:rsidR="00AC4C10" w:rsidRPr="00FB2A2F" w:rsidRDefault="00AB67FC" w:rsidP="00CF3735">
      <w:pPr>
        <w:ind w:firstLine="567"/>
        <w:jc w:val="both"/>
        <w:rPr>
          <w:sz w:val="26"/>
          <w:szCs w:val="26"/>
        </w:rPr>
      </w:pPr>
      <w:r w:rsidRPr="008B1551">
        <w:rPr>
          <w:rStyle w:val="af5"/>
          <w:b w:val="0"/>
          <w:sz w:val="26"/>
          <w:szCs w:val="26"/>
        </w:rPr>
        <w:t xml:space="preserve">Общее потребление электроэнергии </w:t>
      </w:r>
      <w:r>
        <w:rPr>
          <w:rStyle w:val="af5"/>
          <w:b w:val="0"/>
          <w:sz w:val="26"/>
          <w:szCs w:val="26"/>
        </w:rPr>
        <w:t xml:space="preserve">на подъем и передачу воды </w:t>
      </w:r>
      <w:r w:rsidRPr="008B1551">
        <w:rPr>
          <w:rStyle w:val="af5"/>
          <w:b w:val="0"/>
          <w:sz w:val="26"/>
          <w:szCs w:val="26"/>
        </w:rPr>
        <w:t>скважинам</w:t>
      </w:r>
      <w:r>
        <w:rPr>
          <w:rStyle w:val="af5"/>
          <w:b w:val="0"/>
          <w:sz w:val="26"/>
          <w:szCs w:val="26"/>
        </w:rPr>
        <w:t xml:space="preserve">и </w:t>
      </w:r>
      <w:r w:rsidRPr="0076221A">
        <w:rPr>
          <w:rFonts w:eastAsia="TimesNewRomanPSMT"/>
          <w:sz w:val="26"/>
          <w:szCs w:val="26"/>
        </w:rPr>
        <w:t>сельских поселений</w:t>
      </w:r>
      <w:r>
        <w:rPr>
          <w:rStyle w:val="af5"/>
          <w:b w:val="0"/>
          <w:sz w:val="26"/>
          <w:szCs w:val="26"/>
        </w:rPr>
        <w:t xml:space="preserve">Макарьевского муниципального района за 2021 год </w:t>
      </w:r>
      <w:r w:rsidRPr="008B1551">
        <w:rPr>
          <w:rStyle w:val="af5"/>
          <w:b w:val="0"/>
          <w:sz w:val="26"/>
          <w:szCs w:val="26"/>
        </w:rPr>
        <w:t xml:space="preserve">составило </w:t>
      </w:r>
      <w:r w:rsidR="00075F18">
        <w:rPr>
          <w:sz w:val="26"/>
          <w:szCs w:val="26"/>
        </w:rPr>
        <w:t xml:space="preserve">77694,5 тыс. </w:t>
      </w:r>
      <w:r>
        <w:rPr>
          <w:sz w:val="26"/>
          <w:szCs w:val="26"/>
        </w:rPr>
        <w:t>к</w:t>
      </w:r>
      <w:r w:rsidRPr="008B1551">
        <w:rPr>
          <w:rStyle w:val="af5"/>
          <w:b w:val="0"/>
          <w:sz w:val="26"/>
          <w:szCs w:val="26"/>
        </w:rPr>
        <w:t>Вт*ч</w:t>
      </w:r>
      <w:r>
        <w:rPr>
          <w:rStyle w:val="af5"/>
          <w:b w:val="0"/>
          <w:sz w:val="26"/>
          <w:szCs w:val="26"/>
        </w:rPr>
        <w:t xml:space="preserve">в год. </w:t>
      </w:r>
      <w:r w:rsidR="00DE7897" w:rsidRPr="00FB2A2F">
        <w:rPr>
          <w:sz w:val="26"/>
          <w:szCs w:val="26"/>
        </w:rPr>
        <w:t xml:space="preserve">На </w:t>
      </w:r>
      <w:r w:rsidR="00AF4A5D" w:rsidRPr="00FB2A2F">
        <w:rPr>
          <w:sz w:val="26"/>
          <w:szCs w:val="26"/>
        </w:rPr>
        <w:t>1м</w:t>
      </w:r>
      <w:r w:rsidR="00AF4A5D" w:rsidRPr="00FB2A2F">
        <w:rPr>
          <w:sz w:val="26"/>
          <w:szCs w:val="26"/>
          <w:vertAlign w:val="superscript"/>
        </w:rPr>
        <w:t xml:space="preserve">3 </w:t>
      </w:r>
      <w:r w:rsidR="00DE7897" w:rsidRPr="00FB2A2F">
        <w:rPr>
          <w:sz w:val="26"/>
          <w:szCs w:val="26"/>
        </w:rPr>
        <w:t xml:space="preserve">поднятой воды </w:t>
      </w:r>
      <w:r w:rsidR="00AF35C0" w:rsidRPr="00FB2A2F">
        <w:rPr>
          <w:sz w:val="26"/>
          <w:szCs w:val="26"/>
        </w:rPr>
        <w:t>затрачено электроэнергии</w:t>
      </w:r>
      <w:r w:rsidR="00066118">
        <w:rPr>
          <w:sz w:val="26"/>
          <w:szCs w:val="26"/>
        </w:rPr>
        <w:t>:</w:t>
      </w:r>
      <w:r w:rsidR="00727E9F">
        <w:rPr>
          <w:sz w:val="26"/>
          <w:szCs w:val="26"/>
        </w:rPr>
        <w:t xml:space="preserve"> 77694,5</w:t>
      </w:r>
      <w:r w:rsidR="00AC4C10">
        <w:rPr>
          <w:sz w:val="26"/>
          <w:szCs w:val="26"/>
        </w:rPr>
        <w:t>/</w:t>
      </w:r>
      <w:r w:rsidR="00730639">
        <w:rPr>
          <w:sz w:val="26"/>
          <w:szCs w:val="26"/>
        </w:rPr>
        <w:t>18252,9</w:t>
      </w:r>
      <w:r w:rsidR="00AC4C10">
        <w:rPr>
          <w:sz w:val="26"/>
          <w:szCs w:val="26"/>
        </w:rPr>
        <w:t>=</w:t>
      </w:r>
      <w:r w:rsidR="00730639">
        <w:rPr>
          <w:sz w:val="26"/>
          <w:szCs w:val="26"/>
        </w:rPr>
        <w:t>4,25</w:t>
      </w:r>
      <w:r w:rsidR="00AC4C10">
        <w:rPr>
          <w:sz w:val="26"/>
          <w:szCs w:val="26"/>
        </w:rPr>
        <w:t>кВт*ч</w:t>
      </w:r>
      <w:r w:rsidR="001170CA">
        <w:rPr>
          <w:sz w:val="26"/>
          <w:szCs w:val="26"/>
        </w:rPr>
        <w:t>.</w:t>
      </w:r>
    </w:p>
    <w:p w:rsidR="005C6693" w:rsidRDefault="00CB534B" w:rsidP="00D0143C">
      <w:pPr>
        <w:ind w:firstLine="709"/>
        <w:jc w:val="both"/>
        <w:rPr>
          <w:sz w:val="26"/>
          <w:szCs w:val="26"/>
        </w:rPr>
      </w:pPr>
      <w:r>
        <w:rPr>
          <w:sz w:val="26"/>
          <w:szCs w:val="26"/>
        </w:rPr>
        <w:t xml:space="preserve">Для точного анализа </w:t>
      </w:r>
      <w:r w:rsidR="00BE7762">
        <w:rPr>
          <w:sz w:val="26"/>
          <w:szCs w:val="26"/>
        </w:rPr>
        <w:t xml:space="preserve">рационального расхода электрической </w:t>
      </w:r>
      <w:r w:rsidR="00694E2C" w:rsidRPr="00817EB8">
        <w:rPr>
          <w:sz w:val="26"/>
          <w:szCs w:val="26"/>
        </w:rPr>
        <w:t>энергии</w:t>
      </w:r>
      <w:r w:rsidR="00D0143C">
        <w:rPr>
          <w:sz w:val="26"/>
          <w:szCs w:val="26"/>
        </w:rPr>
        <w:t xml:space="preserve">на </w:t>
      </w:r>
      <w:r w:rsidR="006965AC" w:rsidRPr="00880B4D">
        <w:rPr>
          <w:sz w:val="26"/>
          <w:szCs w:val="26"/>
        </w:rPr>
        <w:t>объем</w:t>
      </w:r>
      <w:r w:rsidR="00D0143C">
        <w:rPr>
          <w:sz w:val="26"/>
          <w:szCs w:val="26"/>
        </w:rPr>
        <w:t>ы</w:t>
      </w:r>
      <w:r w:rsidR="005D6AA2" w:rsidRPr="00880B4D">
        <w:rPr>
          <w:sz w:val="26"/>
          <w:szCs w:val="26"/>
        </w:rPr>
        <w:t xml:space="preserve"> поднятой воды</w:t>
      </w:r>
      <w:r w:rsidR="00F96F29" w:rsidRPr="00880B4D">
        <w:rPr>
          <w:sz w:val="26"/>
          <w:szCs w:val="26"/>
        </w:rPr>
        <w:t>,</w:t>
      </w:r>
      <w:r>
        <w:rPr>
          <w:sz w:val="26"/>
          <w:szCs w:val="26"/>
        </w:rPr>
        <w:t>необходим</w:t>
      </w:r>
      <w:r w:rsidR="005D6AA2" w:rsidRPr="00FB2A2F">
        <w:rPr>
          <w:sz w:val="26"/>
          <w:szCs w:val="26"/>
        </w:rPr>
        <w:t>о</w:t>
      </w:r>
      <w:r>
        <w:rPr>
          <w:sz w:val="26"/>
          <w:szCs w:val="26"/>
        </w:rPr>
        <w:t xml:space="preserve"> вести </w:t>
      </w:r>
      <w:r w:rsidR="00E71B46" w:rsidRPr="00FB2A2F">
        <w:rPr>
          <w:sz w:val="26"/>
          <w:szCs w:val="26"/>
        </w:rPr>
        <w:t>строг</w:t>
      </w:r>
      <w:r>
        <w:rPr>
          <w:sz w:val="26"/>
          <w:szCs w:val="26"/>
        </w:rPr>
        <w:t>ий</w:t>
      </w:r>
      <w:r w:rsidR="00A93746">
        <w:rPr>
          <w:sz w:val="26"/>
          <w:szCs w:val="26"/>
        </w:rPr>
        <w:t>приборн</w:t>
      </w:r>
      <w:r>
        <w:rPr>
          <w:sz w:val="26"/>
          <w:szCs w:val="26"/>
        </w:rPr>
        <w:t>ый</w:t>
      </w:r>
      <w:r w:rsidR="00E71B46" w:rsidRPr="00FB2A2F">
        <w:rPr>
          <w:sz w:val="26"/>
          <w:szCs w:val="26"/>
        </w:rPr>
        <w:t xml:space="preserve">учет </w:t>
      </w:r>
      <w:r>
        <w:rPr>
          <w:sz w:val="26"/>
          <w:szCs w:val="26"/>
        </w:rPr>
        <w:t>поднятой воды</w:t>
      </w:r>
      <w:r w:rsidR="00D0143C">
        <w:rPr>
          <w:sz w:val="26"/>
          <w:szCs w:val="26"/>
        </w:rPr>
        <w:t xml:space="preserve"> на каждой скважине</w:t>
      </w:r>
      <w:r w:rsidR="00E71B46" w:rsidRPr="00FB2A2F">
        <w:rPr>
          <w:sz w:val="26"/>
          <w:szCs w:val="26"/>
        </w:rPr>
        <w:t>и контрол</w:t>
      </w:r>
      <w:r>
        <w:rPr>
          <w:sz w:val="26"/>
          <w:szCs w:val="26"/>
        </w:rPr>
        <w:t>ь</w:t>
      </w:r>
      <w:r w:rsidR="00FB2A2F">
        <w:rPr>
          <w:sz w:val="26"/>
          <w:szCs w:val="26"/>
        </w:rPr>
        <w:t xml:space="preserve"> за</w:t>
      </w:r>
      <w:r w:rsidR="00A93746">
        <w:rPr>
          <w:sz w:val="26"/>
          <w:szCs w:val="26"/>
        </w:rPr>
        <w:t xml:space="preserve">достоверностью </w:t>
      </w:r>
      <w:r w:rsidR="00FB2A2F">
        <w:rPr>
          <w:sz w:val="26"/>
          <w:szCs w:val="26"/>
        </w:rPr>
        <w:t>показани</w:t>
      </w:r>
      <w:r w:rsidR="00A93746">
        <w:rPr>
          <w:sz w:val="26"/>
          <w:szCs w:val="26"/>
        </w:rPr>
        <w:t>й установленных</w:t>
      </w:r>
      <w:r w:rsidR="00FB2A2F">
        <w:rPr>
          <w:sz w:val="26"/>
          <w:szCs w:val="26"/>
        </w:rPr>
        <w:t xml:space="preserve"> приборов</w:t>
      </w:r>
      <w:r>
        <w:rPr>
          <w:sz w:val="26"/>
          <w:szCs w:val="26"/>
        </w:rPr>
        <w:t xml:space="preserve">. В настоящее время </w:t>
      </w:r>
      <w:r w:rsidR="00E71B46" w:rsidRPr="00FB2A2F">
        <w:rPr>
          <w:sz w:val="26"/>
          <w:szCs w:val="26"/>
        </w:rPr>
        <w:t>отсутств</w:t>
      </w:r>
      <w:r>
        <w:rPr>
          <w:sz w:val="26"/>
          <w:szCs w:val="26"/>
        </w:rPr>
        <w:t>уют</w:t>
      </w:r>
      <w:r w:rsidR="005D6AA2" w:rsidRPr="00FB2A2F">
        <w:rPr>
          <w:sz w:val="26"/>
          <w:szCs w:val="26"/>
        </w:rPr>
        <w:t>счетчик</w:t>
      </w:r>
      <w:r>
        <w:rPr>
          <w:sz w:val="26"/>
          <w:szCs w:val="26"/>
        </w:rPr>
        <w:t>и</w:t>
      </w:r>
      <w:r w:rsidR="00E71B46" w:rsidRPr="00FB2A2F">
        <w:rPr>
          <w:sz w:val="26"/>
          <w:szCs w:val="26"/>
        </w:rPr>
        <w:t xml:space="preserve">учета </w:t>
      </w:r>
      <w:r w:rsidR="005D6AA2" w:rsidRPr="00FB2A2F">
        <w:rPr>
          <w:sz w:val="26"/>
          <w:szCs w:val="26"/>
        </w:rPr>
        <w:t>поднятой воды на скважинах</w:t>
      </w:r>
      <w:r w:rsidR="005C6693">
        <w:rPr>
          <w:sz w:val="26"/>
          <w:szCs w:val="26"/>
        </w:rPr>
        <w:t>.</w:t>
      </w:r>
    </w:p>
    <w:p w:rsidR="005D6AA2" w:rsidRPr="00FB2A2F" w:rsidRDefault="005E5BB6" w:rsidP="00D0143C">
      <w:pPr>
        <w:ind w:firstLine="709"/>
        <w:jc w:val="both"/>
        <w:rPr>
          <w:sz w:val="26"/>
          <w:szCs w:val="26"/>
        </w:rPr>
      </w:pPr>
      <w:r w:rsidRPr="00817EB8">
        <w:rPr>
          <w:sz w:val="26"/>
          <w:szCs w:val="26"/>
        </w:rPr>
        <w:t>На территории сельских поселений и</w:t>
      </w:r>
      <w:r w:rsidR="005C6693" w:rsidRPr="00817EB8">
        <w:rPr>
          <w:sz w:val="26"/>
          <w:szCs w:val="26"/>
        </w:rPr>
        <w:t xml:space="preserve">з </w:t>
      </w:r>
      <w:r w:rsidR="00694E2C" w:rsidRPr="00817EB8">
        <w:rPr>
          <w:sz w:val="26"/>
          <w:szCs w:val="26"/>
        </w:rPr>
        <w:t>877</w:t>
      </w:r>
      <w:r w:rsidR="005C6693">
        <w:rPr>
          <w:sz w:val="26"/>
          <w:szCs w:val="26"/>
        </w:rPr>
        <w:t>человек, пользующихся услугой централизованного во</w:t>
      </w:r>
      <w:r w:rsidR="00694E2C">
        <w:rPr>
          <w:sz w:val="26"/>
          <w:szCs w:val="26"/>
        </w:rPr>
        <w:t>доснабжения</w:t>
      </w:r>
      <w:r w:rsidR="0044666D">
        <w:rPr>
          <w:sz w:val="26"/>
          <w:szCs w:val="26"/>
        </w:rPr>
        <w:t>,</w:t>
      </w:r>
      <w:r w:rsidR="005C6693">
        <w:rPr>
          <w:sz w:val="26"/>
          <w:szCs w:val="26"/>
        </w:rPr>
        <w:t xml:space="preserve">установлено </w:t>
      </w:r>
      <w:r w:rsidR="00694E2C" w:rsidRPr="00817EB8">
        <w:rPr>
          <w:sz w:val="26"/>
          <w:szCs w:val="26"/>
        </w:rPr>
        <w:t>4</w:t>
      </w:r>
      <w:r w:rsidR="005C6693" w:rsidRPr="00817EB8">
        <w:rPr>
          <w:sz w:val="26"/>
          <w:szCs w:val="26"/>
        </w:rPr>
        <w:t>3 счетчика учета х</w:t>
      </w:r>
      <w:r w:rsidR="00194F68" w:rsidRPr="00817EB8">
        <w:rPr>
          <w:sz w:val="26"/>
          <w:szCs w:val="26"/>
        </w:rPr>
        <w:t>олодной воды (население)</w:t>
      </w:r>
      <w:r w:rsidR="00E71B46" w:rsidRPr="00817EB8">
        <w:rPr>
          <w:sz w:val="26"/>
          <w:szCs w:val="26"/>
        </w:rPr>
        <w:t>.</w:t>
      </w:r>
      <w:r w:rsidR="00694E2C" w:rsidRPr="00817EB8">
        <w:rPr>
          <w:sz w:val="26"/>
          <w:szCs w:val="26"/>
        </w:rPr>
        <w:t xml:space="preserve"> 139 человек пользуются водоразборной колонкой</w:t>
      </w:r>
      <w:r w:rsidR="00694E2C">
        <w:rPr>
          <w:sz w:val="26"/>
          <w:szCs w:val="26"/>
        </w:rPr>
        <w:t>.</w:t>
      </w:r>
    </w:p>
    <w:p w:rsidR="005838FD" w:rsidRPr="00FB2A2F" w:rsidRDefault="001D1D0C" w:rsidP="001D1D0C">
      <w:pPr>
        <w:ind w:firstLine="567"/>
        <w:jc w:val="both"/>
        <w:rPr>
          <w:sz w:val="26"/>
          <w:szCs w:val="26"/>
        </w:rPr>
      </w:pPr>
      <w:r w:rsidRPr="00FB2A2F">
        <w:rPr>
          <w:sz w:val="26"/>
          <w:szCs w:val="26"/>
        </w:rPr>
        <w:t>Значительн</w:t>
      </w:r>
      <w:r w:rsidR="00E80FC9">
        <w:rPr>
          <w:sz w:val="26"/>
          <w:szCs w:val="26"/>
        </w:rPr>
        <w:t>оеколичество</w:t>
      </w:r>
      <w:r w:rsidRPr="00FB2A2F">
        <w:rPr>
          <w:sz w:val="26"/>
          <w:szCs w:val="26"/>
        </w:rPr>
        <w:t xml:space="preserve"> электроэнергии тратится на обогрев </w:t>
      </w:r>
      <w:r w:rsidR="00A602B1">
        <w:rPr>
          <w:sz w:val="26"/>
          <w:szCs w:val="26"/>
        </w:rPr>
        <w:t xml:space="preserve">павильонов </w:t>
      </w:r>
      <w:r w:rsidRPr="00FB2A2F">
        <w:rPr>
          <w:sz w:val="26"/>
          <w:szCs w:val="26"/>
        </w:rPr>
        <w:t xml:space="preserve">скважин. </w:t>
      </w:r>
    </w:p>
    <w:p w:rsidR="00781104" w:rsidRPr="00FB2A2F" w:rsidRDefault="00793D66" w:rsidP="00625B17">
      <w:pPr>
        <w:ind w:firstLine="567"/>
        <w:jc w:val="both"/>
        <w:rPr>
          <w:sz w:val="26"/>
          <w:szCs w:val="26"/>
        </w:rPr>
      </w:pPr>
      <w:r w:rsidRPr="00FB2A2F">
        <w:rPr>
          <w:sz w:val="26"/>
          <w:szCs w:val="26"/>
        </w:rPr>
        <w:t xml:space="preserve">Основной проблемой в системе водоснабжения </w:t>
      </w:r>
      <w:r w:rsidR="008211A5" w:rsidRPr="0076221A">
        <w:rPr>
          <w:rFonts w:eastAsia="TimesNewRomanPSMT"/>
          <w:sz w:val="26"/>
          <w:szCs w:val="26"/>
        </w:rPr>
        <w:t>сельских поселений</w:t>
      </w:r>
      <w:r w:rsidR="00D0143C">
        <w:rPr>
          <w:sz w:val="26"/>
          <w:szCs w:val="26"/>
        </w:rPr>
        <w:t>Макарьевского муниципального района</w:t>
      </w:r>
      <w:r w:rsidRPr="00FB2A2F">
        <w:rPr>
          <w:sz w:val="26"/>
          <w:szCs w:val="26"/>
        </w:rPr>
        <w:t xml:space="preserve"> является</w:t>
      </w:r>
      <w:r w:rsidR="00781104" w:rsidRPr="00FB2A2F">
        <w:rPr>
          <w:sz w:val="26"/>
          <w:szCs w:val="26"/>
        </w:rPr>
        <w:t>:</w:t>
      </w:r>
    </w:p>
    <w:p w:rsidR="00F83FF9" w:rsidRPr="00FB2A2F" w:rsidRDefault="00781104" w:rsidP="008B0C5D">
      <w:pPr>
        <w:pStyle w:val="a7"/>
        <w:tabs>
          <w:tab w:val="left" w:pos="949"/>
          <w:tab w:val="left" w:pos="3624"/>
          <w:tab w:val="right" w:pos="10205"/>
        </w:tabs>
        <w:spacing w:after="120"/>
        <w:ind w:left="0" w:firstLine="567"/>
        <w:jc w:val="both"/>
        <w:rPr>
          <w:sz w:val="26"/>
          <w:szCs w:val="26"/>
        </w:rPr>
      </w:pPr>
      <w:r w:rsidRPr="00FB2A2F">
        <w:rPr>
          <w:sz w:val="26"/>
          <w:szCs w:val="26"/>
        </w:rPr>
        <w:t>-</w:t>
      </w:r>
      <w:r w:rsidR="00793D66" w:rsidRPr="00FB2A2F">
        <w:rPr>
          <w:sz w:val="26"/>
          <w:szCs w:val="26"/>
        </w:rPr>
        <w:t xml:space="preserve"> отсутствие </w:t>
      </w:r>
      <w:r w:rsidR="00A93746">
        <w:rPr>
          <w:sz w:val="26"/>
          <w:szCs w:val="26"/>
        </w:rPr>
        <w:t xml:space="preserve">приборного </w:t>
      </w:r>
      <w:r w:rsidR="00793D66" w:rsidRPr="00FB2A2F">
        <w:rPr>
          <w:sz w:val="26"/>
          <w:szCs w:val="26"/>
        </w:rPr>
        <w:t>учета поднятой и реализованной воды</w:t>
      </w:r>
      <w:r w:rsidR="00F83FF9" w:rsidRPr="00FB2A2F">
        <w:rPr>
          <w:sz w:val="26"/>
          <w:szCs w:val="26"/>
        </w:rPr>
        <w:t xml:space="preserve"> на источниках-скважинах;</w:t>
      </w:r>
      <w:r w:rsidR="008B0C5D">
        <w:rPr>
          <w:sz w:val="26"/>
          <w:szCs w:val="26"/>
        </w:rPr>
        <w:tab/>
      </w:r>
    </w:p>
    <w:p w:rsidR="00781104" w:rsidRPr="00FB2A2F" w:rsidRDefault="00F83FF9" w:rsidP="00793D66">
      <w:pPr>
        <w:pStyle w:val="a7"/>
        <w:tabs>
          <w:tab w:val="left" w:pos="949"/>
          <w:tab w:val="left" w:pos="3624"/>
        </w:tabs>
        <w:spacing w:after="120"/>
        <w:ind w:left="0" w:firstLine="567"/>
        <w:jc w:val="both"/>
        <w:rPr>
          <w:sz w:val="26"/>
          <w:szCs w:val="26"/>
        </w:rPr>
      </w:pPr>
      <w:r w:rsidRPr="00FB2A2F">
        <w:rPr>
          <w:sz w:val="26"/>
          <w:szCs w:val="26"/>
        </w:rPr>
        <w:t xml:space="preserve">- отсутствие </w:t>
      </w:r>
      <w:r w:rsidR="00A93746">
        <w:rPr>
          <w:sz w:val="26"/>
          <w:szCs w:val="26"/>
        </w:rPr>
        <w:t xml:space="preserve">полного приборного </w:t>
      </w:r>
      <w:r w:rsidRPr="00FB2A2F">
        <w:rPr>
          <w:sz w:val="26"/>
          <w:szCs w:val="26"/>
        </w:rPr>
        <w:t xml:space="preserve">учета </w:t>
      </w:r>
      <w:r w:rsidR="00B71DD0" w:rsidRPr="00FB2A2F">
        <w:rPr>
          <w:sz w:val="26"/>
          <w:szCs w:val="26"/>
        </w:rPr>
        <w:t>расхода</w:t>
      </w:r>
      <w:r w:rsidRPr="00FB2A2F">
        <w:rPr>
          <w:sz w:val="26"/>
          <w:szCs w:val="26"/>
        </w:rPr>
        <w:t xml:space="preserve"> воды</w:t>
      </w:r>
      <w:r w:rsidR="00781104" w:rsidRPr="00FB2A2F">
        <w:rPr>
          <w:sz w:val="26"/>
          <w:szCs w:val="26"/>
        </w:rPr>
        <w:t xml:space="preserve"> по всем группам потребителей</w:t>
      </w:r>
      <w:r w:rsidR="00793D66" w:rsidRPr="00FB2A2F">
        <w:rPr>
          <w:sz w:val="26"/>
          <w:szCs w:val="26"/>
        </w:rPr>
        <w:t>.</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Для решения эт</w:t>
      </w:r>
      <w:r w:rsidR="00781104" w:rsidRPr="00FB2A2F">
        <w:rPr>
          <w:sz w:val="26"/>
          <w:szCs w:val="26"/>
        </w:rPr>
        <w:t>ой</w:t>
      </w:r>
      <w:r w:rsidRPr="00FB2A2F">
        <w:rPr>
          <w:sz w:val="26"/>
          <w:szCs w:val="26"/>
        </w:rPr>
        <w:t xml:space="preserve"> проблем</w:t>
      </w:r>
      <w:r w:rsidR="00781104" w:rsidRPr="00FB2A2F">
        <w:rPr>
          <w:sz w:val="26"/>
          <w:szCs w:val="26"/>
        </w:rPr>
        <w:t>ы</w:t>
      </w:r>
      <w:r w:rsidRPr="00FB2A2F">
        <w:rPr>
          <w:sz w:val="26"/>
          <w:szCs w:val="26"/>
        </w:rPr>
        <w:t xml:space="preserve"> необходимо: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ввести строгий учёт поднятой воды, установив приборы учёта на </w:t>
      </w:r>
      <w:r w:rsidR="000F3EA0" w:rsidRPr="00FB2A2F">
        <w:rPr>
          <w:sz w:val="26"/>
          <w:szCs w:val="26"/>
        </w:rPr>
        <w:t xml:space="preserve">всех </w:t>
      </w:r>
      <w:r w:rsidRPr="00FB2A2F">
        <w:rPr>
          <w:sz w:val="26"/>
          <w:szCs w:val="26"/>
        </w:rPr>
        <w:t xml:space="preserve">скважинах;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lastRenderedPageBreak/>
        <w:t xml:space="preserve">- вести мониторинг потребления воды населением;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-вести мониторинг потребления воды бюджетными и прочим организациями</w:t>
      </w:r>
      <w:r w:rsidR="00D0143C">
        <w:rPr>
          <w:sz w:val="26"/>
          <w:szCs w:val="26"/>
        </w:rPr>
        <w:t xml:space="preserve"> и предприятиями</w:t>
      </w:r>
      <w:r w:rsidR="00694E2C">
        <w:rPr>
          <w:sz w:val="26"/>
          <w:szCs w:val="26"/>
        </w:rPr>
        <w:t>.</w:t>
      </w:r>
    </w:p>
    <w:p w:rsidR="00EA70D1" w:rsidRPr="00FB2A2F" w:rsidRDefault="005B3757" w:rsidP="002F5DD1">
      <w:pPr>
        <w:pStyle w:val="a7"/>
        <w:tabs>
          <w:tab w:val="left" w:pos="949"/>
          <w:tab w:val="left" w:pos="3624"/>
        </w:tabs>
        <w:spacing w:after="120"/>
        <w:ind w:left="0" w:firstLine="567"/>
        <w:jc w:val="both"/>
        <w:rPr>
          <w:sz w:val="26"/>
          <w:szCs w:val="26"/>
        </w:rPr>
      </w:pPr>
      <w:r w:rsidRPr="008606E0">
        <w:rPr>
          <w:sz w:val="26"/>
          <w:szCs w:val="26"/>
        </w:rPr>
        <w:t>Рекоменд</w:t>
      </w:r>
      <w:r w:rsidR="009E651C">
        <w:rPr>
          <w:sz w:val="26"/>
          <w:szCs w:val="26"/>
        </w:rPr>
        <w:t>уется</w:t>
      </w:r>
      <w:r w:rsidR="00A16A85">
        <w:rPr>
          <w:sz w:val="26"/>
          <w:szCs w:val="26"/>
        </w:rPr>
        <w:t xml:space="preserve">администрации </w:t>
      </w:r>
      <w:r w:rsidR="006058AE">
        <w:rPr>
          <w:sz w:val="26"/>
          <w:szCs w:val="26"/>
        </w:rPr>
        <w:t>Макарьевского</w:t>
      </w:r>
      <w:r w:rsidR="00484F8B">
        <w:rPr>
          <w:sz w:val="26"/>
          <w:szCs w:val="26"/>
        </w:rPr>
        <w:t xml:space="preserve">муниципального </w:t>
      </w:r>
      <w:r w:rsidR="00584716">
        <w:rPr>
          <w:sz w:val="26"/>
          <w:szCs w:val="26"/>
        </w:rPr>
        <w:t>района</w:t>
      </w:r>
      <w:r w:rsidR="00EA70D1" w:rsidRPr="00FB2A2F">
        <w:rPr>
          <w:sz w:val="26"/>
          <w:szCs w:val="26"/>
        </w:rPr>
        <w:t xml:space="preserve"> совместно с</w:t>
      </w:r>
      <w:r w:rsidR="00D0143C">
        <w:rPr>
          <w:sz w:val="26"/>
          <w:szCs w:val="26"/>
        </w:rPr>
        <w:t>МП</w:t>
      </w:r>
      <w:r w:rsidR="00D04247" w:rsidRPr="00FB2A2F">
        <w:rPr>
          <w:sz w:val="26"/>
          <w:szCs w:val="26"/>
        </w:rPr>
        <w:t>«</w:t>
      </w:r>
      <w:r w:rsidR="00D0143C">
        <w:rPr>
          <w:sz w:val="26"/>
          <w:szCs w:val="26"/>
        </w:rPr>
        <w:t>Сервисбыт</w:t>
      </w:r>
      <w:r w:rsidR="00D04247" w:rsidRPr="00FB2A2F">
        <w:rPr>
          <w:sz w:val="26"/>
          <w:szCs w:val="26"/>
        </w:rPr>
        <w:t>», котор</w:t>
      </w:r>
      <w:r w:rsidR="006058AE">
        <w:rPr>
          <w:sz w:val="26"/>
          <w:szCs w:val="26"/>
        </w:rPr>
        <w:t>о</w:t>
      </w:r>
      <w:r w:rsidR="00484F8B">
        <w:rPr>
          <w:sz w:val="26"/>
          <w:szCs w:val="26"/>
        </w:rPr>
        <w:t>м</w:t>
      </w:r>
      <w:r w:rsidR="006058AE">
        <w:rPr>
          <w:sz w:val="26"/>
          <w:szCs w:val="26"/>
        </w:rPr>
        <w:t>у</w:t>
      </w:r>
      <w:r w:rsidR="00D04247" w:rsidRPr="00FB2A2F">
        <w:rPr>
          <w:sz w:val="26"/>
          <w:szCs w:val="26"/>
        </w:rPr>
        <w:t xml:space="preserve"> передан</w:t>
      </w:r>
      <w:r w:rsidR="00D0143C">
        <w:rPr>
          <w:sz w:val="26"/>
          <w:szCs w:val="26"/>
        </w:rPr>
        <w:t>а</w:t>
      </w:r>
      <w:r w:rsidR="00781104" w:rsidRPr="00FB2A2F">
        <w:rPr>
          <w:sz w:val="26"/>
          <w:szCs w:val="26"/>
        </w:rPr>
        <w:t>эксплуат</w:t>
      </w:r>
      <w:r w:rsidR="00A421CA" w:rsidRPr="00FB2A2F">
        <w:rPr>
          <w:sz w:val="26"/>
          <w:szCs w:val="26"/>
        </w:rPr>
        <w:t>аци</w:t>
      </w:r>
      <w:r w:rsidR="00EA70D1" w:rsidRPr="00FB2A2F">
        <w:rPr>
          <w:sz w:val="26"/>
          <w:szCs w:val="26"/>
        </w:rPr>
        <w:t>я</w:t>
      </w:r>
      <w:r w:rsidR="00A421CA" w:rsidRPr="00FB2A2F">
        <w:rPr>
          <w:sz w:val="26"/>
          <w:szCs w:val="26"/>
        </w:rPr>
        <w:t xml:space="preserve"> иобслуживани</w:t>
      </w:r>
      <w:r w:rsidR="00EA70D1" w:rsidRPr="00FB2A2F">
        <w:rPr>
          <w:sz w:val="26"/>
          <w:szCs w:val="26"/>
        </w:rPr>
        <w:t>е</w:t>
      </w:r>
      <w:r w:rsidR="00C0566D" w:rsidRPr="00FB2A2F">
        <w:rPr>
          <w:sz w:val="26"/>
          <w:szCs w:val="26"/>
        </w:rPr>
        <w:t>скважин</w:t>
      </w:r>
      <w:r w:rsidR="00D0143C">
        <w:rPr>
          <w:sz w:val="26"/>
          <w:szCs w:val="26"/>
        </w:rPr>
        <w:t xml:space="preserve"> и</w:t>
      </w:r>
      <w:r w:rsidRPr="00FB2A2F">
        <w:rPr>
          <w:sz w:val="26"/>
          <w:szCs w:val="26"/>
        </w:rPr>
        <w:t>сетей водоснабжения</w:t>
      </w:r>
      <w:r w:rsidR="00BB0B33" w:rsidRPr="00FB2A2F">
        <w:rPr>
          <w:sz w:val="26"/>
          <w:szCs w:val="26"/>
        </w:rPr>
        <w:t>на терр</w:t>
      </w:r>
      <w:r w:rsidR="000F3EA0" w:rsidRPr="00FB2A2F">
        <w:rPr>
          <w:sz w:val="26"/>
          <w:szCs w:val="26"/>
        </w:rPr>
        <w:t xml:space="preserve">итории </w:t>
      </w:r>
      <w:r w:rsidR="00582CEF" w:rsidRPr="0076221A">
        <w:rPr>
          <w:rFonts w:eastAsia="TimesNewRomanPSMT"/>
          <w:sz w:val="26"/>
          <w:szCs w:val="26"/>
        </w:rPr>
        <w:t>сельских поселений</w:t>
      </w:r>
      <w:r w:rsidR="00A16A85">
        <w:rPr>
          <w:sz w:val="26"/>
          <w:szCs w:val="26"/>
        </w:rPr>
        <w:t>,</w:t>
      </w:r>
      <w:r w:rsidR="000C38B3" w:rsidRPr="00FB2A2F">
        <w:rPr>
          <w:sz w:val="26"/>
          <w:szCs w:val="26"/>
        </w:rPr>
        <w:t xml:space="preserve"> в целях экономии воды и электроэнергии</w:t>
      </w:r>
      <w:r w:rsidR="00A16A85">
        <w:rPr>
          <w:sz w:val="26"/>
          <w:szCs w:val="26"/>
        </w:rPr>
        <w:t>:</w:t>
      </w:r>
    </w:p>
    <w:p w:rsidR="00A16A85" w:rsidRDefault="00EA70D1" w:rsidP="00A421CA">
      <w:pPr>
        <w:pStyle w:val="a7"/>
        <w:tabs>
          <w:tab w:val="left" w:pos="949"/>
          <w:tab w:val="left" w:pos="3624"/>
        </w:tabs>
        <w:spacing w:after="120"/>
        <w:ind w:left="0"/>
        <w:jc w:val="both"/>
        <w:rPr>
          <w:sz w:val="26"/>
          <w:szCs w:val="26"/>
        </w:rPr>
      </w:pPr>
      <w:r w:rsidRPr="00FB2A2F">
        <w:rPr>
          <w:sz w:val="26"/>
          <w:szCs w:val="26"/>
        </w:rPr>
        <w:t xml:space="preserve">- </w:t>
      </w:r>
      <w:r w:rsidR="00A16A85">
        <w:rPr>
          <w:sz w:val="26"/>
          <w:szCs w:val="26"/>
        </w:rPr>
        <w:t>установить приборы учета подъема воды на скважинах;</w:t>
      </w:r>
    </w:p>
    <w:p w:rsidR="000C38B3" w:rsidRPr="00FB2A2F" w:rsidRDefault="00A16A85" w:rsidP="00A421CA">
      <w:pPr>
        <w:pStyle w:val="a7"/>
        <w:tabs>
          <w:tab w:val="left" w:pos="949"/>
          <w:tab w:val="left" w:pos="3624"/>
        </w:tabs>
        <w:spacing w:after="120"/>
        <w:ind w:left="0"/>
        <w:jc w:val="both"/>
        <w:rPr>
          <w:sz w:val="26"/>
          <w:szCs w:val="26"/>
        </w:rPr>
      </w:pPr>
      <w:r>
        <w:rPr>
          <w:sz w:val="26"/>
          <w:szCs w:val="26"/>
        </w:rPr>
        <w:t xml:space="preserve">- обязать </w:t>
      </w:r>
      <w:r w:rsidR="0074466F">
        <w:rPr>
          <w:sz w:val="26"/>
          <w:szCs w:val="26"/>
        </w:rPr>
        <w:t xml:space="preserve">всех </w:t>
      </w:r>
      <w:r w:rsidR="00EA70D1" w:rsidRPr="00FB2A2F">
        <w:rPr>
          <w:sz w:val="26"/>
          <w:szCs w:val="26"/>
        </w:rPr>
        <w:t>потребителей</w:t>
      </w:r>
      <w:r>
        <w:rPr>
          <w:sz w:val="26"/>
          <w:szCs w:val="26"/>
        </w:rPr>
        <w:t xml:space="preserve"> установить приборы учета потребляемой воды</w:t>
      </w:r>
      <w:r w:rsidR="000C38B3" w:rsidRPr="00FB2A2F">
        <w:rPr>
          <w:sz w:val="26"/>
          <w:szCs w:val="26"/>
        </w:rPr>
        <w:t>;</w:t>
      </w:r>
    </w:p>
    <w:p w:rsidR="000C38B3" w:rsidRDefault="000C38B3" w:rsidP="00A421CA">
      <w:pPr>
        <w:pStyle w:val="a7"/>
        <w:tabs>
          <w:tab w:val="left" w:pos="949"/>
          <w:tab w:val="left" w:pos="3624"/>
        </w:tabs>
        <w:spacing w:after="120"/>
        <w:ind w:left="0"/>
        <w:jc w:val="both"/>
        <w:rPr>
          <w:sz w:val="26"/>
          <w:szCs w:val="26"/>
        </w:rPr>
      </w:pPr>
      <w:r w:rsidRPr="00FB2A2F">
        <w:rPr>
          <w:sz w:val="26"/>
          <w:szCs w:val="26"/>
        </w:rPr>
        <w:t xml:space="preserve">-вести учет </w:t>
      </w:r>
      <w:r w:rsidR="00EA70D1" w:rsidRPr="00FB2A2F">
        <w:rPr>
          <w:sz w:val="26"/>
          <w:szCs w:val="26"/>
        </w:rPr>
        <w:t>врем</w:t>
      </w:r>
      <w:r w:rsidRPr="00FB2A2F">
        <w:rPr>
          <w:sz w:val="26"/>
          <w:szCs w:val="26"/>
        </w:rPr>
        <w:t>ени</w:t>
      </w:r>
      <w:r w:rsidR="00EA70D1" w:rsidRPr="00FB2A2F">
        <w:rPr>
          <w:sz w:val="26"/>
          <w:szCs w:val="26"/>
        </w:rPr>
        <w:t xml:space="preserve"> работы скважин</w:t>
      </w:r>
      <w:r w:rsidRPr="00FB2A2F">
        <w:rPr>
          <w:sz w:val="26"/>
          <w:szCs w:val="26"/>
        </w:rPr>
        <w:t>;</w:t>
      </w:r>
    </w:p>
    <w:p w:rsidR="00A602B1" w:rsidRPr="00FB2A2F" w:rsidRDefault="00A602B1" w:rsidP="007E5AF7">
      <w:pPr>
        <w:pStyle w:val="a7"/>
        <w:tabs>
          <w:tab w:val="left" w:pos="949"/>
          <w:tab w:val="left" w:pos="3624"/>
        </w:tabs>
        <w:spacing w:after="120"/>
        <w:ind w:left="0"/>
        <w:jc w:val="both"/>
        <w:rPr>
          <w:sz w:val="26"/>
          <w:szCs w:val="26"/>
        </w:rPr>
      </w:pPr>
      <w:r>
        <w:rPr>
          <w:sz w:val="26"/>
          <w:szCs w:val="26"/>
        </w:rPr>
        <w:t>-для</w:t>
      </w:r>
      <w:r w:rsidRPr="00A602B1">
        <w:rPr>
          <w:sz w:val="26"/>
          <w:szCs w:val="26"/>
        </w:rPr>
        <w:t xml:space="preserve"> обогрев</w:t>
      </w:r>
      <w:r>
        <w:rPr>
          <w:sz w:val="26"/>
          <w:szCs w:val="26"/>
        </w:rPr>
        <w:t xml:space="preserve">атрубопроводов в павильонах </w:t>
      </w:r>
      <w:r w:rsidRPr="00A602B1">
        <w:rPr>
          <w:sz w:val="26"/>
          <w:szCs w:val="26"/>
        </w:rPr>
        <w:t>скважин использ</w:t>
      </w:r>
      <w:r>
        <w:rPr>
          <w:sz w:val="26"/>
          <w:szCs w:val="26"/>
        </w:rPr>
        <w:t>овать</w:t>
      </w:r>
      <w:r w:rsidRPr="00A602B1">
        <w:rPr>
          <w:sz w:val="26"/>
          <w:szCs w:val="26"/>
        </w:rPr>
        <w:t xml:space="preserve"> ленточные нагревательные элементы мощностью 0,06 – 0,13 </w:t>
      </w:r>
      <w:r w:rsidR="0074466F">
        <w:rPr>
          <w:sz w:val="26"/>
          <w:szCs w:val="26"/>
        </w:rPr>
        <w:t>к</w:t>
      </w:r>
      <w:r w:rsidRPr="00A602B1">
        <w:rPr>
          <w:sz w:val="26"/>
          <w:szCs w:val="26"/>
        </w:rPr>
        <w:t>Вт</w:t>
      </w:r>
      <w:r>
        <w:rPr>
          <w:sz w:val="26"/>
          <w:szCs w:val="26"/>
        </w:rPr>
        <w:t>;</w:t>
      </w:r>
    </w:p>
    <w:p w:rsidR="005B3757" w:rsidRPr="00FB2A2F" w:rsidRDefault="000C38B3" w:rsidP="00A421CA">
      <w:pPr>
        <w:pStyle w:val="a7"/>
        <w:tabs>
          <w:tab w:val="left" w:pos="949"/>
          <w:tab w:val="left" w:pos="3624"/>
        </w:tabs>
        <w:spacing w:after="120"/>
        <w:ind w:left="0"/>
        <w:jc w:val="both"/>
        <w:rPr>
          <w:sz w:val="26"/>
          <w:szCs w:val="26"/>
        </w:rPr>
      </w:pPr>
      <w:r w:rsidRPr="00FB2A2F">
        <w:rPr>
          <w:sz w:val="26"/>
          <w:szCs w:val="26"/>
        </w:rPr>
        <w:t>-вести</w:t>
      </w:r>
      <w:r w:rsidR="00A35B2E">
        <w:rPr>
          <w:sz w:val="26"/>
          <w:szCs w:val="26"/>
        </w:rPr>
        <w:t xml:space="preserve"> раздельный</w:t>
      </w:r>
      <w:r w:rsidRPr="00FB2A2F">
        <w:rPr>
          <w:sz w:val="26"/>
          <w:szCs w:val="26"/>
        </w:rPr>
        <w:t xml:space="preserve"> учет </w:t>
      </w:r>
      <w:r w:rsidR="00EA70D1" w:rsidRPr="00FB2A2F">
        <w:rPr>
          <w:sz w:val="26"/>
          <w:szCs w:val="26"/>
        </w:rPr>
        <w:t>затрат электроэнергии на работу скважин</w:t>
      </w:r>
      <w:r w:rsidR="00A963BF" w:rsidRPr="00FB2A2F">
        <w:rPr>
          <w:sz w:val="26"/>
          <w:szCs w:val="26"/>
        </w:rPr>
        <w:t>.</w:t>
      </w:r>
    </w:p>
    <w:p w:rsidR="004E598F" w:rsidRDefault="00A35B2E" w:rsidP="00E80FC9">
      <w:pPr>
        <w:pStyle w:val="a7"/>
        <w:tabs>
          <w:tab w:val="left" w:pos="949"/>
          <w:tab w:val="left" w:pos="3624"/>
        </w:tabs>
        <w:spacing w:after="120"/>
        <w:ind w:left="0" w:firstLine="567"/>
        <w:contextualSpacing w:val="0"/>
        <w:jc w:val="both"/>
        <w:rPr>
          <w:sz w:val="26"/>
          <w:szCs w:val="26"/>
        </w:rPr>
      </w:pPr>
      <w:r>
        <w:rPr>
          <w:sz w:val="26"/>
          <w:szCs w:val="26"/>
        </w:rPr>
        <w:t>Объем п</w:t>
      </w:r>
      <w:r w:rsidR="004E598F" w:rsidRPr="00A16A85">
        <w:rPr>
          <w:sz w:val="26"/>
          <w:szCs w:val="26"/>
        </w:rPr>
        <w:t>од</w:t>
      </w:r>
      <w:r>
        <w:rPr>
          <w:sz w:val="26"/>
          <w:szCs w:val="26"/>
        </w:rPr>
        <w:t>нятой</w:t>
      </w:r>
      <w:r w:rsidR="004E598F" w:rsidRPr="00A16A85">
        <w:rPr>
          <w:sz w:val="26"/>
          <w:szCs w:val="26"/>
        </w:rPr>
        <w:t xml:space="preserve"> и распределен</w:t>
      </w:r>
      <w:r>
        <w:rPr>
          <w:sz w:val="26"/>
          <w:szCs w:val="26"/>
        </w:rPr>
        <w:t>ной</w:t>
      </w:r>
      <w:r w:rsidR="004E598F" w:rsidRPr="00A16A85">
        <w:rPr>
          <w:sz w:val="26"/>
          <w:szCs w:val="26"/>
        </w:rPr>
        <w:t xml:space="preserve"> воды </w:t>
      </w:r>
      <w:r w:rsidR="006058AE">
        <w:rPr>
          <w:sz w:val="26"/>
          <w:szCs w:val="26"/>
        </w:rPr>
        <w:t xml:space="preserve">по группам потребителей в </w:t>
      </w:r>
      <w:r w:rsidR="008211A5" w:rsidRPr="0076221A">
        <w:rPr>
          <w:rFonts w:eastAsia="TimesNewRomanPSMT"/>
          <w:sz w:val="26"/>
          <w:szCs w:val="26"/>
        </w:rPr>
        <w:t>сельских поселени</w:t>
      </w:r>
      <w:r w:rsidR="00B234E0">
        <w:rPr>
          <w:rFonts w:eastAsia="TimesNewRomanPSMT"/>
          <w:sz w:val="26"/>
          <w:szCs w:val="26"/>
        </w:rPr>
        <w:t>ях</w:t>
      </w:r>
      <w:r w:rsidR="006058AE">
        <w:rPr>
          <w:sz w:val="26"/>
          <w:szCs w:val="26"/>
        </w:rPr>
        <w:t>Макарьев</w:t>
      </w:r>
      <w:r w:rsidR="00D0143C">
        <w:rPr>
          <w:sz w:val="26"/>
          <w:szCs w:val="26"/>
        </w:rPr>
        <w:t>ско</w:t>
      </w:r>
      <w:r w:rsidR="00022023">
        <w:rPr>
          <w:sz w:val="26"/>
          <w:szCs w:val="26"/>
        </w:rPr>
        <w:t>го</w:t>
      </w:r>
      <w:r w:rsidR="00D0143C">
        <w:rPr>
          <w:sz w:val="26"/>
          <w:szCs w:val="26"/>
        </w:rPr>
        <w:t xml:space="preserve"> муниципально</w:t>
      </w:r>
      <w:r w:rsidR="00022023">
        <w:rPr>
          <w:sz w:val="26"/>
          <w:szCs w:val="26"/>
        </w:rPr>
        <w:t>го</w:t>
      </w:r>
      <w:r w:rsidR="00D0143C">
        <w:rPr>
          <w:sz w:val="26"/>
          <w:szCs w:val="26"/>
        </w:rPr>
        <w:t xml:space="preserve"> район</w:t>
      </w:r>
      <w:r w:rsidR="00022023">
        <w:rPr>
          <w:sz w:val="26"/>
          <w:szCs w:val="26"/>
        </w:rPr>
        <w:t>а</w:t>
      </w:r>
      <w:r w:rsidR="00584716">
        <w:rPr>
          <w:sz w:val="26"/>
          <w:szCs w:val="26"/>
        </w:rPr>
        <w:t>п</w:t>
      </w:r>
      <w:r w:rsidR="00A64A13" w:rsidRPr="00A16A85">
        <w:rPr>
          <w:sz w:val="26"/>
          <w:szCs w:val="26"/>
        </w:rPr>
        <w:t>риведен в таблице 2.1.4.</w:t>
      </w:r>
      <w:r w:rsidR="009C08A3">
        <w:rPr>
          <w:sz w:val="26"/>
          <w:szCs w:val="26"/>
        </w:rPr>
        <w:t>2</w:t>
      </w:r>
      <w:r>
        <w:rPr>
          <w:sz w:val="26"/>
          <w:szCs w:val="26"/>
        </w:rPr>
        <w:t>.</w:t>
      </w:r>
    </w:p>
    <w:p w:rsidR="00A16A85" w:rsidRDefault="00336C87" w:rsidP="00E80FC9">
      <w:pPr>
        <w:pStyle w:val="a7"/>
        <w:tabs>
          <w:tab w:val="left" w:pos="949"/>
          <w:tab w:val="left" w:pos="3624"/>
        </w:tabs>
        <w:spacing w:before="120" w:after="120"/>
        <w:ind w:left="0" w:firstLine="567"/>
        <w:contextualSpacing w:val="0"/>
        <w:jc w:val="center"/>
        <w:rPr>
          <w:sz w:val="26"/>
          <w:szCs w:val="26"/>
        </w:rPr>
      </w:pPr>
      <w:r w:rsidRPr="00A16A85">
        <w:rPr>
          <w:sz w:val="26"/>
          <w:szCs w:val="26"/>
        </w:rPr>
        <w:t>Таблица 2.1.4.</w:t>
      </w:r>
      <w:r w:rsidR="009C08A3">
        <w:rPr>
          <w:sz w:val="26"/>
          <w:szCs w:val="26"/>
        </w:rPr>
        <w:t>2</w:t>
      </w:r>
      <w:r>
        <w:rPr>
          <w:sz w:val="26"/>
          <w:szCs w:val="26"/>
        </w:rPr>
        <w:t xml:space="preserve">. </w:t>
      </w:r>
      <w:r w:rsidR="00E80FC9">
        <w:rPr>
          <w:sz w:val="26"/>
          <w:szCs w:val="26"/>
        </w:rPr>
        <w:t>П</w:t>
      </w:r>
      <w:r w:rsidR="00A16A85" w:rsidRPr="006A02BE">
        <w:rPr>
          <w:sz w:val="26"/>
          <w:szCs w:val="26"/>
        </w:rPr>
        <w:t xml:space="preserve">одъем </w:t>
      </w:r>
      <w:r w:rsidR="00EB000E">
        <w:rPr>
          <w:sz w:val="26"/>
          <w:szCs w:val="26"/>
        </w:rPr>
        <w:t xml:space="preserve">и распределение </w:t>
      </w:r>
      <w:r w:rsidR="00A16A85" w:rsidRPr="006A02BE">
        <w:rPr>
          <w:sz w:val="26"/>
          <w:szCs w:val="26"/>
        </w:rPr>
        <w:t xml:space="preserve">воды </w:t>
      </w:r>
      <w:r w:rsidR="00694E2C" w:rsidRPr="00817EB8">
        <w:rPr>
          <w:sz w:val="26"/>
          <w:szCs w:val="26"/>
        </w:rPr>
        <w:t>МП «Сервисбыт»</w:t>
      </w:r>
      <w:r w:rsidR="00A16A85" w:rsidRPr="006A02BE">
        <w:rPr>
          <w:sz w:val="26"/>
          <w:szCs w:val="26"/>
        </w:rPr>
        <w:t xml:space="preserve">по </w:t>
      </w:r>
      <w:r w:rsidR="00B25080">
        <w:rPr>
          <w:sz w:val="26"/>
          <w:szCs w:val="26"/>
        </w:rPr>
        <w:t>сельским поселениям</w:t>
      </w:r>
      <w:r w:rsidR="006058AE">
        <w:rPr>
          <w:sz w:val="26"/>
          <w:szCs w:val="26"/>
        </w:rPr>
        <w:t>Макарьев</w:t>
      </w:r>
      <w:r w:rsidR="00EB000E">
        <w:rPr>
          <w:sz w:val="26"/>
          <w:szCs w:val="26"/>
        </w:rPr>
        <w:t>ского</w:t>
      </w:r>
      <w:r w:rsidR="00B25080">
        <w:rPr>
          <w:sz w:val="26"/>
          <w:szCs w:val="26"/>
        </w:rPr>
        <w:t xml:space="preserve">муниципального района </w:t>
      </w:r>
      <w:r w:rsidR="00194F68">
        <w:rPr>
          <w:sz w:val="26"/>
          <w:szCs w:val="26"/>
        </w:rPr>
        <w:t>в 2021 году</w:t>
      </w:r>
    </w:p>
    <w:tbl>
      <w:tblPr>
        <w:tblW w:w="98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04"/>
        <w:gridCol w:w="1850"/>
        <w:gridCol w:w="1773"/>
      </w:tblGrid>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Показатели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Ед.изм.</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У</w:t>
            </w:r>
            <w:r w:rsidR="00FE0C0E">
              <w:rPr>
                <w:rFonts w:ascii="Times New Roman" w:hAnsi="Times New Roman" w:cs="Times New Roman"/>
                <w:sz w:val="24"/>
                <w:szCs w:val="24"/>
              </w:rPr>
              <w:t>сть-</w:t>
            </w:r>
            <w:r w:rsidRPr="003C441B">
              <w:rPr>
                <w:rFonts w:ascii="Times New Roman" w:hAnsi="Times New Roman" w:cs="Times New Roman"/>
                <w:sz w:val="24"/>
                <w:szCs w:val="24"/>
              </w:rPr>
              <w:t>Нейское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694E2C">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4</w:t>
            </w:r>
            <w:r w:rsidR="00694E2C" w:rsidRPr="00D75FA9">
              <w:rPr>
                <w:rFonts w:ascii="Times New Roman" w:hAnsi="Times New Roman" w:cs="Times New Roman"/>
                <w:b w:val="0"/>
                <w:sz w:val="24"/>
                <w:szCs w:val="24"/>
              </w:rPr>
              <w:t>21</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0,127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955AE4">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Количество перерывов в подаче питьевой воды в результате аварий </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ед./км.</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4</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Унженское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694E2C" w:rsidP="00FE5DA5">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162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FE0C0E"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FE0C0E"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lastRenderedPageBreak/>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122E63"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70,117</w:t>
            </w:r>
          </w:p>
        </w:tc>
      </w:tr>
      <w:tr w:rsidR="00207958" w:rsidTr="00FE5DA5">
        <w:tc>
          <w:tcPr>
            <w:tcW w:w="6204" w:type="dxa"/>
            <w:tcBorders>
              <w:top w:val="single" w:sz="4" w:space="0" w:color="000000"/>
              <w:left w:val="single" w:sz="4" w:space="0" w:color="000000"/>
              <w:bottom w:val="single" w:sz="4" w:space="0" w:color="000000"/>
              <w:right w:val="single" w:sz="4" w:space="0" w:color="000000"/>
            </w:tcBorders>
          </w:tcPr>
          <w:p w:rsidR="00207958" w:rsidRDefault="00207958"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tcPr>
          <w:p w:rsidR="00207958" w:rsidRDefault="00207958" w:rsidP="0020795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20795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207958">
            <w:pPr>
              <w:pStyle w:val="ConsPlusTitle"/>
              <w:widowControl/>
              <w:jc w:val="center"/>
              <w:rPr>
                <w:rFonts w:ascii="Times New Roman" w:hAnsi="Times New Roman" w:cs="Times New Roman"/>
                <w:b w:val="0"/>
                <w:sz w:val="24"/>
                <w:szCs w:val="24"/>
              </w:rPr>
            </w:pPr>
          </w:p>
          <w:p w:rsidR="00207958" w:rsidRDefault="00207958" w:rsidP="00207958">
            <w:pPr>
              <w:pStyle w:val="ConsPlusTitle"/>
              <w:widowControl/>
              <w:jc w:val="center"/>
              <w:rPr>
                <w:rFonts w:ascii="Times New Roman" w:hAnsi="Times New Roman" w:cs="Times New Roman"/>
                <w:b w:val="0"/>
                <w:sz w:val="24"/>
                <w:szCs w:val="24"/>
              </w:rPr>
            </w:pP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3</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Н</w:t>
            </w:r>
            <w:r w:rsidR="00FE0C0E">
              <w:rPr>
                <w:rFonts w:ascii="Times New Roman" w:hAnsi="Times New Roman" w:cs="Times New Roman"/>
                <w:sz w:val="24"/>
                <w:szCs w:val="24"/>
              </w:rPr>
              <w:t>иколо-</w:t>
            </w:r>
            <w:r w:rsidRPr="003C441B">
              <w:rPr>
                <w:rFonts w:ascii="Times New Roman" w:hAnsi="Times New Roman" w:cs="Times New Roman"/>
                <w:sz w:val="24"/>
                <w:szCs w:val="24"/>
              </w:rPr>
              <w:t>Макаровское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694E2C">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2</w:t>
            </w:r>
            <w:r w:rsidR="00694E2C" w:rsidRPr="00D75FA9">
              <w:rPr>
                <w:rFonts w:ascii="Times New Roman" w:hAnsi="Times New Roman" w:cs="Times New Roman"/>
                <w:b w:val="0"/>
                <w:sz w:val="24"/>
                <w:szCs w:val="24"/>
              </w:rPr>
              <w:t>2</w:t>
            </w:r>
            <w:r w:rsidRPr="00D75FA9">
              <w:rPr>
                <w:rFonts w:ascii="Times New Roman" w:hAnsi="Times New Roman" w:cs="Times New Roman"/>
                <w:b w:val="0"/>
                <w:sz w:val="24"/>
                <w:szCs w:val="24"/>
              </w:rPr>
              <w:t>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0,038</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0,038</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Нежитинское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694E2C" w:rsidP="00FE5DA5">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204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0,093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0,093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0,046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0,047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lastRenderedPageBreak/>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Горчухинское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3C441B"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3C441B"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5A3CEB" w:rsidRDefault="005A3CEB" w:rsidP="00FE5DA5">
            <w:pPr>
              <w:pStyle w:val="ConsPlusTitle"/>
              <w:widowControl/>
              <w:jc w:val="center"/>
              <w:rPr>
                <w:rFonts w:ascii="Times New Roman" w:hAnsi="Times New Roman" w:cs="Times New Roman"/>
                <w:b w:val="0"/>
                <w:sz w:val="24"/>
                <w:szCs w:val="24"/>
              </w:rPr>
            </w:pPr>
          </w:p>
          <w:p w:rsidR="005A3CEB" w:rsidRDefault="005A3CEB"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bl>
    <w:p w:rsidR="00B56664" w:rsidRDefault="00B56664" w:rsidP="009103A4">
      <w:pPr>
        <w:pStyle w:val="a7"/>
        <w:tabs>
          <w:tab w:val="left" w:pos="949"/>
          <w:tab w:val="left" w:pos="3624"/>
        </w:tabs>
        <w:spacing w:after="120"/>
        <w:ind w:left="0" w:firstLine="567"/>
        <w:rPr>
          <w:sz w:val="26"/>
          <w:szCs w:val="26"/>
        </w:rPr>
      </w:pPr>
    </w:p>
    <w:p w:rsidR="00B56664" w:rsidRDefault="00B25080" w:rsidP="00E80FC9">
      <w:pPr>
        <w:pStyle w:val="a7"/>
        <w:tabs>
          <w:tab w:val="left" w:pos="949"/>
          <w:tab w:val="left" w:pos="3624"/>
        </w:tabs>
        <w:spacing w:after="120"/>
        <w:ind w:left="0" w:firstLine="567"/>
        <w:contextualSpacing w:val="0"/>
        <w:rPr>
          <w:sz w:val="26"/>
          <w:szCs w:val="26"/>
        </w:rPr>
      </w:pPr>
      <w:r>
        <w:rPr>
          <w:sz w:val="26"/>
          <w:szCs w:val="26"/>
        </w:rPr>
        <w:t>Общий объем поднятой воды в сельских поселениях Макарьевского муниципального района приведен в таблице 2.1.4.3</w:t>
      </w:r>
    </w:p>
    <w:p w:rsidR="00B25080" w:rsidRDefault="00B25080" w:rsidP="00E80FC9">
      <w:pPr>
        <w:pStyle w:val="a7"/>
        <w:tabs>
          <w:tab w:val="left" w:pos="949"/>
          <w:tab w:val="left" w:pos="3624"/>
        </w:tabs>
        <w:spacing w:before="120" w:after="120"/>
        <w:ind w:left="0" w:firstLine="567"/>
        <w:contextualSpacing w:val="0"/>
        <w:jc w:val="center"/>
        <w:rPr>
          <w:sz w:val="26"/>
          <w:szCs w:val="26"/>
        </w:rPr>
      </w:pPr>
      <w:r>
        <w:rPr>
          <w:sz w:val="26"/>
          <w:szCs w:val="26"/>
        </w:rPr>
        <w:t>Таблица 2.1.4.3</w:t>
      </w:r>
      <w:r w:rsidR="0026414B">
        <w:rPr>
          <w:sz w:val="26"/>
          <w:szCs w:val="26"/>
        </w:rPr>
        <w:t>. О</w:t>
      </w:r>
      <w:r>
        <w:rPr>
          <w:sz w:val="26"/>
          <w:szCs w:val="26"/>
        </w:rPr>
        <w:t xml:space="preserve">бъем поднятой и реализованной воды по  </w:t>
      </w:r>
      <w:r w:rsidR="0026414B">
        <w:rPr>
          <w:sz w:val="26"/>
          <w:szCs w:val="26"/>
        </w:rPr>
        <w:t>Макарьевскому</w:t>
      </w:r>
      <w:r>
        <w:rPr>
          <w:sz w:val="26"/>
          <w:szCs w:val="26"/>
        </w:rPr>
        <w:t>муниципальному району в 2021 году</w:t>
      </w:r>
    </w:p>
    <w:tbl>
      <w:tblPr>
        <w:tblStyle w:val="a9"/>
        <w:tblW w:w="0" w:type="auto"/>
        <w:tblInd w:w="421" w:type="dxa"/>
        <w:tblCellMar>
          <w:left w:w="28" w:type="dxa"/>
          <w:right w:w="28" w:type="dxa"/>
        </w:tblCellMar>
        <w:tblLook w:val="04A0"/>
      </w:tblPr>
      <w:tblGrid>
        <w:gridCol w:w="1450"/>
        <w:gridCol w:w="2126"/>
        <w:gridCol w:w="2127"/>
        <w:gridCol w:w="1701"/>
        <w:gridCol w:w="2409"/>
      </w:tblGrid>
      <w:tr w:rsidR="00727E9F" w:rsidRPr="0052789A" w:rsidTr="00BA6179">
        <w:tc>
          <w:tcPr>
            <w:tcW w:w="1450" w:type="dxa"/>
            <w:vAlign w:val="center"/>
          </w:tcPr>
          <w:p w:rsidR="00727E9F" w:rsidRPr="0052789A" w:rsidRDefault="00CC3F8D" w:rsidP="00BA6179">
            <w:pPr>
              <w:pStyle w:val="a7"/>
              <w:ind w:left="0"/>
              <w:contextualSpacing w:val="0"/>
              <w:jc w:val="center"/>
            </w:pPr>
            <w:r>
              <w:t>П</w:t>
            </w:r>
            <w:r w:rsidR="00727E9F" w:rsidRPr="0052789A">
              <w:t>ериод</w:t>
            </w:r>
          </w:p>
        </w:tc>
        <w:tc>
          <w:tcPr>
            <w:tcW w:w="2126" w:type="dxa"/>
            <w:vAlign w:val="center"/>
          </w:tcPr>
          <w:p w:rsidR="00727E9F" w:rsidRPr="0052789A" w:rsidRDefault="00727E9F" w:rsidP="00BA6179">
            <w:pPr>
              <w:pStyle w:val="a7"/>
              <w:ind w:left="0"/>
              <w:contextualSpacing w:val="0"/>
              <w:jc w:val="center"/>
            </w:pPr>
            <w:r w:rsidRPr="0052789A">
              <w:t>Поднято воды, м</w:t>
            </w:r>
            <w:r w:rsidRPr="0052789A">
              <w:rPr>
                <w:vertAlign w:val="superscript"/>
              </w:rPr>
              <w:t>3</w:t>
            </w:r>
          </w:p>
        </w:tc>
        <w:tc>
          <w:tcPr>
            <w:tcW w:w="2127" w:type="dxa"/>
          </w:tcPr>
          <w:p w:rsidR="00727E9F" w:rsidRPr="0052789A" w:rsidRDefault="00727E9F" w:rsidP="00727E9F">
            <w:pPr>
              <w:pStyle w:val="a7"/>
              <w:ind w:left="0"/>
              <w:contextualSpacing w:val="0"/>
              <w:jc w:val="center"/>
            </w:pPr>
            <w:r w:rsidRPr="0052789A">
              <w:t>Отпуск воды в сеть, м</w:t>
            </w:r>
            <w:r w:rsidRPr="0052789A">
              <w:rPr>
                <w:vertAlign w:val="superscript"/>
              </w:rPr>
              <w:t>3</w:t>
            </w:r>
          </w:p>
        </w:tc>
        <w:tc>
          <w:tcPr>
            <w:tcW w:w="1701" w:type="dxa"/>
          </w:tcPr>
          <w:p w:rsidR="00727E9F" w:rsidRPr="0052789A" w:rsidRDefault="00727E9F" w:rsidP="00392923">
            <w:pPr>
              <w:pStyle w:val="a7"/>
              <w:ind w:left="0"/>
              <w:contextualSpacing w:val="0"/>
              <w:jc w:val="center"/>
            </w:pPr>
            <w:r w:rsidRPr="0052789A">
              <w:t>Потери в сетях, м</w:t>
            </w:r>
            <w:r w:rsidRPr="0052789A">
              <w:rPr>
                <w:vertAlign w:val="superscript"/>
              </w:rPr>
              <w:t>3</w:t>
            </w:r>
          </w:p>
        </w:tc>
        <w:tc>
          <w:tcPr>
            <w:tcW w:w="2409" w:type="dxa"/>
          </w:tcPr>
          <w:p w:rsidR="00727E9F" w:rsidRPr="0052789A" w:rsidRDefault="00727E9F" w:rsidP="00392923">
            <w:pPr>
              <w:pStyle w:val="a7"/>
              <w:ind w:left="0"/>
              <w:contextualSpacing w:val="0"/>
              <w:jc w:val="center"/>
            </w:pPr>
            <w:r w:rsidRPr="0052789A">
              <w:t>Затраты эл. энергии, кВт*ч</w:t>
            </w:r>
          </w:p>
        </w:tc>
      </w:tr>
      <w:tr w:rsidR="00727E9F" w:rsidRPr="00704E04" w:rsidTr="00B25080">
        <w:trPr>
          <w:trHeight w:val="848"/>
        </w:trPr>
        <w:tc>
          <w:tcPr>
            <w:tcW w:w="1450" w:type="dxa"/>
            <w:vAlign w:val="center"/>
          </w:tcPr>
          <w:p w:rsidR="00727E9F" w:rsidRPr="0052789A" w:rsidRDefault="00727E9F" w:rsidP="00727E9F">
            <w:pPr>
              <w:pStyle w:val="a7"/>
              <w:ind w:left="0"/>
              <w:contextualSpacing w:val="0"/>
              <w:jc w:val="center"/>
            </w:pPr>
            <w:r w:rsidRPr="0052789A">
              <w:t>2021 г.</w:t>
            </w:r>
          </w:p>
        </w:tc>
        <w:tc>
          <w:tcPr>
            <w:tcW w:w="2126" w:type="dxa"/>
            <w:vAlign w:val="center"/>
          </w:tcPr>
          <w:p w:rsidR="00727E9F" w:rsidRPr="0052789A" w:rsidRDefault="00687F54" w:rsidP="003C441B">
            <w:pPr>
              <w:pStyle w:val="a7"/>
              <w:ind w:left="0"/>
              <w:jc w:val="center"/>
            </w:pPr>
            <w:r>
              <w:t>18 252,9</w:t>
            </w:r>
          </w:p>
        </w:tc>
        <w:tc>
          <w:tcPr>
            <w:tcW w:w="2127" w:type="dxa"/>
            <w:vAlign w:val="center"/>
          </w:tcPr>
          <w:p w:rsidR="00727E9F" w:rsidRPr="0052789A" w:rsidRDefault="003C441B" w:rsidP="00727E9F">
            <w:pPr>
              <w:pStyle w:val="a7"/>
              <w:ind w:left="0"/>
              <w:jc w:val="center"/>
            </w:pPr>
            <w:r w:rsidRPr="0052789A">
              <w:t>16 472,9</w:t>
            </w:r>
          </w:p>
        </w:tc>
        <w:tc>
          <w:tcPr>
            <w:tcW w:w="1701" w:type="dxa"/>
            <w:vAlign w:val="center"/>
          </w:tcPr>
          <w:p w:rsidR="00727E9F" w:rsidRPr="0052789A" w:rsidRDefault="00687F54" w:rsidP="003C441B">
            <w:pPr>
              <w:pStyle w:val="a7"/>
              <w:ind w:left="0"/>
              <w:jc w:val="center"/>
            </w:pPr>
            <w:r>
              <w:rPr>
                <w:sz w:val="26"/>
                <w:szCs w:val="26"/>
              </w:rPr>
              <w:t>1</w:t>
            </w:r>
            <w:r w:rsidR="00526CC9">
              <w:rPr>
                <w:sz w:val="26"/>
                <w:szCs w:val="26"/>
              </w:rPr>
              <w:t> </w:t>
            </w:r>
            <w:r>
              <w:rPr>
                <w:sz w:val="26"/>
                <w:szCs w:val="26"/>
              </w:rPr>
              <w:t>780</w:t>
            </w:r>
            <w:r w:rsidR="00526CC9">
              <w:rPr>
                <w:sz w:val="26"/>
                <w:szCs w:val="26"/>
              </w:rPr>
              <w:t>,0</w:t>
            </w:r>
          </w:p>
        </w:tc>
        <w:tc>
          <w:tcPr>
            <w:tcW w:w="2409" w:type="dxa"/>
            <w:vAlign w:val="center"/>
          </w:tcPr>
          <w:p w:rsidR="00727E9F" w:rsidRPr="00704E04" w:rsidRDefault="007E5AF7" w:rsidP="00727E9F">
            <w:pPr>
              <w:pStyle w:val="a7"/>
              <w:ind w:left="0"/>
              <w:jc w:val="center"/>
            </w:pPr>
            <w:r>
              <w:t>77694,5</w:t>
            </w:r>
          </w:p>
        </w:tc>
      </w:tr>
    </w:tbl>
    <w:p w:rsidR="00CA06F7" w:rsidRDefault="00CA06F7" w:rsidP="006058AE">
      <w:pPr>
        <w:pStyle w:val="a7"/>
        <w:tabs>
          <w:tab w:val="left" w:pos="949"/>
          <w:tab w:val="left" w:pos="3624"/>
        </w:tabs>
        <w:spacing w:after="120"/>
        <w:ind w:left="0" w:firstLine="567"/>
        <w:rPr>
          <w:sz w:val="26"/>
          <w:szCs w:val="26"/>
        </w:rPr>
      </w:pPr>
    </w:p>
    <w:p w:rsidR="00BC3D72" w:rsidRDefault="0052789A" w:rsidP="006058AE">
      <w:pPr>
        <w:pStyle w:val="a7"/>
        <w:tabs>
          <w:tab w:val="left" w:pos="949"/>
          <w:tab w:val="left" w:pos="3624"/>
        </w:tabs>
        <w:spacing w:after="120"/>
        <w:ind w:left="0" w:firstLine="567"/>
        <w:rPr>
          <w:sz w:val="26"/>
          <w:szCs w:val="26"/>
        </w:rPr>
      </w:pPr>
      <w:r>
        <w:rPr>
          <w:sz w:val="26"/>
          <w:szCs w:val="26"/>
        </w:rPr>
        <w:t>Диаграмма о</w:t>
      </w:r>
      <w:r w:rsidR="003C441B">
        <w:rPr>
          <w:sz w:val="26"/>
          <w:szCs w:val="26"/>
        </w:rPr>
        <w:t>бщ</w:t>
      </w:r>
      <w:r>
        <w:rPr>
          <w:sz w:val="26"/>
          <w:szCs w:val="26"/>
        </w:rPr>
        <w:t>его</w:t>
      </w:r>
      <w:r w:rsidR="003C441B">
        <w:rPr>
          <w:sz w:val="26"/>
          <w:szCs w:val="26"/>
        </w:rPr>
        <w:t xml:space="preserve"> б</w:t>
      </w:r>
      <w:r w:rsidR="00BC3D72">
        <w:rPr>
          <w:sz w:val="26"/>
          <w:szCs w:val="26"/>
        </w:rPr>
        <w:t>аланс</w:t>
      </w:r>
      <w:r>
        <w:rPr>
          <w:sz w:val="26"/>
          <w:szCs w:val="26"/>
        </w:rPr>
        <w:t xml:space="preserve">а </w:t>
      </w:r>
      <w:r w:rsidR="003C441B">
        <w:rPr>
          <w:sz w:val="26"/>
          <w:szCs w:val="26"/>
        </w:rPr>
        <w:t xml:space="preserve">поднятой </w:t>
      </w:r>
      <w:r w:rsidR="00BC3D72">
        <w:rPr>
          <w:sz w:val="26"/>
          <w:szCs w:val="26"/>
        </w:rPr>
        <w:t>вод</w:t>
      </w:r>
      <w:r w:rsidR="003C441B">
        <w:rPr>
          <w:sz w:val="26"/>
          <w:szCs w:val="26"/>
        </w:rPr>
        <w:t>ы</w:t>
      </w:r>
      <w:r w:rsidR="00BE665F">
        <w:rPr>
          <w:sz w:val="26"/>
          <w:szCs w:val="26"/>
        </w:rPr>
        <w:t>, куб.м</w:t>
      </w:r>
      <w:r w:rsidR="00BC3D72">
        <w:rPr>
          <w:sz w:val="26"/>
          <w:szCs w:val="26"/>
        </w:rPr>
        <w:t xml:space="preserve"> приведен</w:t>
      </w:r>
      <w:r w:rsidR="00D75FA9">
        <w:rPr>
          <w:sz w:val="26"/>
          <w:szCs w:val="26"/>
        </w:rPr>
        <w:t>а</w:t>
      </w:r>
      <w:r w:rsidR="00BC3D72">
        <w:rPr>
          <w:sz w:val="26"/>
          <w:szCs w:val="26"/>
        </w:rPr>
        <w:t xml:space="preserve"> на рис. 2.1.4.2.3</w:t>
      </w:r>
    </w:p>
    <w:p w:rsidR="00BC3D72" w:rsidRDefault="00BC3D72" w:rsidP="006058AE">
      <w:pPr>
        <w:pStyle w:val="a7"/>
        <w:tabs>
          <w:tab w:val="left" w:pos="949"/>
          <w:tab w:val="left" w:pos="3624"/>
        </w:tabs>
        <w:spacing w:after="120"/>
        <w:ind w:left="0" w:firstLine="567"/>
        <w:rPr>
          <w:sz w:val="26"/>
          <w:szCs w:val="26"/>
        </w:rPr>
      </w:pPr>
    </w:p>
    <w:p w:rsidR="00BC3D72" w:rsidRDefault="003C441B" w:rsidP="006058AE">
      <w:pPr>
        <w:pStyle w:val="a7"/>
        <w:tabs>
          <w:tab w:val="left" w:pos="949"/>
          <w:tab w:val="left" w:pos="3624"/>
        </w:tabs>
        <w:spacing w:after="120"/>
        <w:ind w:left="0" w:firstLine="567"/>
        <w:rPr>
          <w:sz w:val="26"/>
          <w:szCs w:val="26"/>
        </w:rPr>
      </w:pPr>
      <w:r>
        <w:rPr>
          <w:noProof/>
          <w:sz w:val="26"/>
          <w:szCs w:val="26"/>
        </w:rPr>
        <w:lastRenderedPageBreak/>
        <w:drawing>
          <wp:inline distT="0" distB="0" distL="0" distR="0">
            <wp:extent cx="5324475" cy="31527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E665F" w:rsidRDefault="00BE665F" w:rsidP="006058AE">
      <w:pPr>
        <w:pStyle w:val="a7"/>
        <w:tabs>
          <w:tab w:val="left" w:pos="949"/>
          <w:tab w:val="left" w:pos="3624"/>
        </w:tabs>
        <w:spacing w:after="120"/>
        <w:ind w:left="0" w:firstLine="567"/>
        <w:rPr>
          <w:sz w:val="26"/>
          <w:szCs w:val="26"/>
        </w:rPr>
      </w:pPr>
    </w:p>
    <w:p w:rsidR="00BE665F" w:rsidRPr="00A16A85" w:rsidRDefault="00BE665F" w:rsidP="003C441B">
      <w:pPr>
        <w:pStyle w:val="a7"/>
        <w:tabs>
          <w:tab w:val="left" w:pos="949"/>
          <w:tab w:val="left" w:pos="3624"/>
        </w:tabs>
        <w:spacing w:after="120"/>
        <w:ind w:left="0" w:firstLine="567"/>
        <w:jc w:val="center"/>
        <w:rPr>
          <w:sz w:val="26"/>
          <w:szCs w:val="26"/>
        </w:rPr>
      </w:pPr>
      <w:r>
        <w:rPr>
          <w:sz w:val="26"/>
          <w:szCs w:val="26"/>
        </w:rPr>
        <w:t>Рис. 2.1.4.2.3</w:t>
      </w:r>
      <w:r w:rsidR="00CC3F8D">
        <w:rPr>
          <w:sz w:val="26"/>
          <w:szCs w:val="26"/>
        </w:rPr>
        <w:t xml:space="preserve"> - О</w:t>
      </w:r>
      <w:r w:rsidR="003C441B">
        <w:rPr>
          <w:sz w:val="26"/>
          <w:szCs w:val="26"/>
        </w:rPr>
        <w:t>бщий баланс поднятой воды</w:t>
      </w:r>
    </w:p>
    <w:p w:rsidR="003242A4" w:rsidRDefault="003242A4" w:rsidP="00815DF9">
      <w:pPr>
        <w:autoSpaceDE w:val="0"/>
        <w:autoSpaceDN w:val="0"/>
        <w:adjustRightInd w:val="0"/>
        <w:spacing w:before="240" w:after="120"/>
        <w:jc w:val="both"/>
        <w:rPr>
          <w:b/>
          <w:sz w:val="26"/>
          <w:szCs w:val="26"/>
        </w:rPr>
      </w:pPr>
    </w:p>
    <w:p w:rsidR="008606E0" w:rsidRPr="008606E0" w:rsidRDefault="008606E0" w:rsidP="00815DF9">
      <w:pPr>
        <w:autoSpaceDE w:val="0"/>
        <w:autoSpaceDN w:val="0"/>
        <w:adjustRightInd w:val="0"/>
        <w:spacing w:before="240" w:after="120"/>
        <w:jc w:val="both"/>
        <w:rPr>
          <w:b/>
          <w:iCs/>
          <w:color w:val="000000"/>
          <w:sz w:val="26"/>
          <w:szCs w:val="26"/>
        </w:rPr>
      </w:pPr>
      <w:r w:rsidRPr="00824769">
        <w:rPr>
          <w:b/>
          <w:sz w:val="26"/>
          <w:szCs w:val="26"/>
        </w:rPr>
        <w:t>2.1.5</w:t>
      </w:r>
      <w:r w:rsidRPr="008606E0">
        <w:rPr>
          <w:b/>
          <w:sz w:val="26"/>
          <w:szCs w:val="26"/>
        </w:rPr>
        <w:t>Сведения об оснащенности зданий, строений приборами учета</w:t>
      </w:r>
      <w:r w:rsidRPr="008606E0">
        <w:rPr>
          <w:b/>
          <w:iCs/>
          <w:color w:val="000000"/>
          <w:sz w:val="26"/>
          <w:szCs w:val="26"/>
        </w:rPr>
        <w:t>и ихприменении при осуществлении расчетов за потребленную воду.</w:t>
      </w:r>
    </w:p>
    <w:p w:rsidR="0052789A" w:rsidRDefault="0052789A" w:rsidP="00824769">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В период, предшествующий актуализации схемы водоснабжения, п</w:t>
      </w:r>
      <w:r w:rsidR="00824769">
        <w:rPr>
          <w:rFonts w:eastAsia="TimesNewRomanPSMT"/>
          <w:color w:val="000000"/>
          <w:sz w:val="26"/>
          <w:szCs w:val="26"/>
        </w:rPr>
        <w:t xml:space="preserve">риборы учета воды в сельских поселениях Макарьевского муниципального района </w:t>
      </w:r>
      <w:r>
        <w:rPr>
          <w:rFonts w:eastAsia="TimesNewRomanPSMT"/>
          <w:color w:val="000000"/>
          <w:sz w:val="26"/>
          <w:szCs w:val="26"/>
        </w:rPr>
        <w:t>установили 4</w:t>
      </w:r>
      <w:r w:rsidR="00B378BB">
        <w:rPr>
          <w:rFonts w:eastAsia="TimesNewRomanPSMT"/>
          <w:color w:val="000000"/>
          <w:sz w:val="26"/>
          <w:szCs w:val="26"/>
        </w:rPr>
        <w:t xml:space="preserve">3 </w:t>
      </w:r>
      <w:r>
        <w:rPr>
          <w:rFonts w:eastAsia="TimesNewRomanPSMT"/>
          <w:color w:val="000000"/>
          <w:sz w:val="26"/>
          <w:szCs w:val="26"/>
        </w:rPr>
        <w:t>абонент</w:t>
      </w:r>
      <w:r w:rsidR="00B378BB">
        <w:rPr>
          <w:rFonts w:eastAsia="TimesNewRomanPSMT"/>
          <w:color w:val="000000"/>
          <w:sz w:val="26"/>
          <w:szCs w:val="26"/>
        </w:rPr>
        <w:t>а</w:t>
      </w:r>
      <w:r>
        <w:rPr>
          <w:rFonts w:eastAsia="TimesNewRomanPSMT"/>
          <w:color w:val="000000"/>
          <w:sz w:val="26"/>
          <w:szCs w:val="26"/>
        </w:rPr>
        <w:t>.</w:t>
      </w:r>
    </w:p>
    <w:p w:rsidR="00311C8D" w:rsidRDefault="00824769" w:rsidP="00824769">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 xml:space="preserve">Рекомендовано на конец расчетного периода схемы водоснабжения 100% обеспечение всех групп потребителей коммерческими приборами учета воды. </w:t>
      </w:r>
    </w:p>
    <w:p w:rsidR="00FC0645" w:rsidRPr="00FC0645" w:rsidRDefault="008606E0" w:rsidP="00066118">
      <w:pPr>
        <w:autoSpaceDE w:val="0"/>
        <w:autoSpaceDN w:val="0"/>
        <w:adjustRightInd w:val="0"/>
        <w:spacing w:before="240" w:after="120"/>
        <w:jc w:val="both"/>
        <w:rPr>
          <w:rFonts w:eastAsia="TimesNewRomanPS-BoldMT"/>
          <w:b/>
          <w:bCs/>
          <w:color w:val="000000"/>
          <w:sz w:val="26"/>
          <w:szCs w:val="26"/>
        </w:rPr>
      </w:pPr>
      <w:r>
        <w:rPr>
          <w:rFonts w:eastAsia="TimesNewRomanPS-BoldMT"/>
          <w:b/>
          <w:bCs/>
          <w:color w:val="000000"/>
          <w:sz w:val="26"/>
          <w:szCs w:val="26"/>
        </w:rPr>
        <w:t>2.1.6</w:t>
      </w:r>
      <w:r w:rsidR="00FC0645" w:rsidRPr="00FC0645">
        <w:rPr>
          <w:rFonts w:eastAsia="TimesNewRomanPS-BoldMT"/>
          <w:b/>
          <w:bCs/>
          <w:color w:val="000000"/>
          <w:sz w:val="26"/>
          <w:szCs w:val="26"/>
        </w:rPr>
        <w:t xml:space="preserve"> Экологические аспекты мероприятий по строительству,реконструкции и модернизации объектов </w:t>
      </w:r>
      <w:r w:rsidR="000C3711">
        <w:rPr>
          <w:rFonts w:eastAsia="TimesNewRomanPS-BoldMT"/>
          <w:b/>
          <w:bCs/>
          <w:color w:val="000000"/>
          <w:sz w:val="26"/>
          <w:szCs w:val="26"/>
        </w:rPr>
        <w:t>ЦСВ</w:t>
      </w:r>
      <w:r w:rsidR="00FC0645" w:rsidRPr="00FC0645">
        <w:rPr>
          <w:rFonts w:eastAsia="TimesNewRomanPS-BoldMT"/>
          <w:b/>
          <w:bCs/>
          <w:color w:val="000000"/>
          <w:sz w:val="26"/>
          <w:szCs w:val="26"/>
        </w:rPr>
        <w:t>.</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 Технологический процесс забора воды из скважин и транспортирования её вводопроводную сеть не сопровождается вредными выбросами.</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Проектируемая водопроводная сеть не окажет вредного воздействия на окружающуюсреду, объект является экологически чистым сооружением.</w:t>
      </w:r>
    </w:p>
    <w:p w:rsidR="00FC0645" w:rsidRPr="00024B08" w:rsidRDefault="00FC0645" w:rsidP="00D75FA9">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эксплуатации водопроводной сети вода на хозяйственно-бытовые ипроизводственные нужды не используется, производстве</w:t>
      </w:r>
      <w:r w:rsidR="00024B08">
        <w:rPr>
          <w:rFonts w:eastAsia="TimesNewRomanPSMT"/>
          <w:color w:val="000000"/>
          <w:sz w:val="26"/>
          <w:szCs w:val="26"/>
        </w:rPr>
        <w:t>нные стоки не образуются.</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Эксплуатация водопроводной сети, а также ее строительство, не предусматривают каких-либо сбросов вредных веществ в водоемы и на рельеф.</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Пересекаемые реки и иные водные объекты в зоне строительства отсутствуют.</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испытании водопроводной сети на герметичность используется сетевая вода. Сливводы из трубопроводов после испытания и промывки производится на рельеф местности.Негативного воздействия сетевая вода на состояние почвы не окажет.</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производстве строительных работ вода для целей производства не требуется.</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Дляхозяйственно-бытовых нужд используется вода питьевого качества. </w:t>
      </w:r>
    </w:p>
    <w:p w:rsidR="00657300" w:rsidRDefault="00FC0645" w:rsidP="005D10B5">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соблюдениитребований, изложенных в рабочей документации, негативное воздействие на состояниеповерхностных и подземных вод будет наблюдаться только в период строительства, носитьвременный характер и не окажет существенного влияния на состояние окружающей среды.</w:t>
      </w:r>
    </w:p>
    <w:p w:rsidR="00B64ADA" w:rsidRPr="00A35B2E" w:rsidRDefault="007C60F0" w:rsidP="00FF4897">
      <w:pPr>
        <w:spacing w:before="120" w:after="120"/>
        <w:jc w:val="both"/>
        <w:rPr>
          <w:b/>
          <w:sz w:val="26"/>
          <w:szCs w:val="26"/>
        </w:rPr>
      </w:pPr>
      <w:r w:rsidRPr="00A35B2E">
        <w:rPr>
          <w:b/>
          <w:sz w:val="26"/>
          <w:szCs w:val="26"/>
        </w:rPr>
        <w:lastRenderedPageBreak/>
        <w:t>2.1.</w:t>
      </w:r>
      <w:r w:rsidR="00024B08">
        <w:rPr>
          <w:b/>
          <w:sz w:val="26"/>
          <w:szCs w:val="26"/>
        </w:rPr>
        <w:t>7</w:t>
      </w:r>
      <w:r w:rsidR="00B64ADA" w:rsidRPr="00A35B2E">
        <w:rPr>
          <w:b/>
          <w:sz w:val="26"/>
          <w:szCs w:val="26"/>
        </w:rPr>
        <w:t>Состояние существующих сооружений очистки и подготовки воды</w:t>
      </w:r>
      <w:r w:rsidR="005D10B5">
        <w:rPr>
          <w:b/>
          <w:sz w:val="26"/>
          <w:szCs w:val="26"/>
        </w:rPr>
        <w:t>.</w:t>
      </w:r>
    </w:p>
    <w:p w:rsidR="005B3757" w:rsidRPr="00A35B2E" w:rsidRDefault="00FC299A" w:rsidP="005B3757">
      <w:pPr>
        <w:ind w:firstLine="709"/>
        <w:jc w:val="both"/>
        <w:rPr>
          <w:sz w:val="26"/>
          <w:szCs w:val="26"/>
        </w:rPr>
      </w:pPr>
      <w:r>
        <w:rPr>
          <w:sz w:val="26"/>
          <w:szCs w:val="26"/>
        </w:rPr>
        <w:t xml:space="preserve">В </w:t>
      </w:r>
      <w:r w:rsidR="008D1D66">
        <w:rPr>
          <w:sz w:val="26"/>
          <w:szCs w:val="26"/>
        </w:rPr>
        <w:t>сельских поселениях</w:t>
      </w:r>
      <w:r>
        <w:rPr>
          <w:sz w:val="26"/>
          <w:szCs w:val="26"/>
        </w:rPr>
        <w:t>Макарьев</w:t>
      </w:r>
      <w:r w:rsidR="008D1D66">
        <w:rPr>
          <w:sz w:val="26"/>
          <w:szCs w:val="26"/>
        </w:rPr>
        <w:t>ского муниципального района</w:t>
      </w:r>
      <w:r>
        <w:rPr>
          <w:sz w:val="26"/>
          <w:szCs w:val="26"/>
        </w:rPr>
        <w:t xml:space="preserve"> с</w:t>
      </w:r>
      <w:r w:rsidR="005B3757" w:rsidRPr="00A35B2E">
        <w:rPr>
          <w:sz w:val="26"/>
          <w:szCs w:val="26"/>
        </w:rPr>
        <w:t xml:space="preserve">истема водоочистки </w:t>
      </w:r>
      <w:r w:rsidR="00311243">
        <w:rPr>
          <w:sz w:val="26"/>
          <w:szCs w:val="26"/>
        </w:rPr>
        <w:t xml:space="preserve">и подготовки воды </w:t>
      </w:r>
      <w:r w:rsidR="005B3757" w:rsidRPr="00A35B2E">
        <w:rPr>
          <w:sz w:val="26"/>
          <w:szCs w:val="26"/>
        </w:rPr>
        <w:t>отсутствует</w:t>
      </w:r>
      <w:r>
        <w:rPr>
          <w:sz w:val="26"/>
          <w:szCs w:val="26"/>
        </w:rPr>
        <w:t>.</w:t>
      </w:r>
    </w:p>
    <w:p w:rsidR="003B175D" w:rsidRPr="00A35B2E" w:rsidRDefault="00532638" w:rsidP="003B175D">
      <w:pPr>
        <w:ind w:firstLine="709"/>
        <w:jc w:val="both"/>
        <w:rPr>
          <w:sz w:val="26"/>
          <w:szCs w:val="26"/>
        </w:rPr>
      </w:pPr>
      <w:r w:rsidRPr="00A35B2E">
        <w:rPr>
          <w:sz w:val="26"/>
          <w:szCs w:val="26"/>
        </w:rPr>
        <w:t>Неблагоприят</w:t>
      </w:r>
      <w:r w:rsidR="00781104" w:rsidRPr="00A35B2E">
        <w:rPr>
          <w:sz w:val="26"/>
          <w:szCs w:val="26"/>
        </w:rPr>
        <w:t>н</w:t>
      </w:r>
      <w:r w:rsidR="005B3757" w:rsidRPr="00A35B2E">
        <w:rPr>
          <w:sz w:val="26"/>
          <w:szCs w:val="26"/>
        </w:rPr>
        <w:t xml:space="preserve">ым </w:t>
      </w:r>
      <w:r w:rsidR="00A35B2E" w:rsidRPr="00A35B2E">
        <w:rPr>
          <w:sz w:val="26"/>
          <w:szCs w:val="26"/>
        </w:rPr>
        <w:t xml:space="preserve">фактором </w:t>
      </w:r>
      <w:r w:rsidR="005B3757" w:rsidRPr="00A35B2E">
        <w:rPr>
          <w:sz w:val="26"/>
          <w:szCs w:val="26"/>
        </w:rPr>
        <w:t>воздействи</w:t>
      </w:r>
      <w:r w:rsidR="00A35B2E" w:rsidRPr="00A35B2E">
        <w:rPr>
          <w:sz w:val="26"/>
          <w:szCs w:val="26"/>
        </w:rPr>
        <w:t>я</w:t>
      </w:r>
      <w:r w:rsidRPr="00A35B2E">
        <w:rPr>
          <w:sz w:val="26"/>
          <w:szCs w:val="26"/>
        </w:rPr>
        <w:t xml:space="preserve"> на состав и качеств</w:t>
      </w:r>
      <w:r w:rsidR="005B3757" w:rsidRPr="00A35B2E">
        <w:rPr>
          <w:sz w:val="26"/>
          <w:szCs w:val="26"/>
        </w:rPr>
        <w:t>о</w:t>
      </w:r>
      <w:r w:rsidRPr="00A35B2E">
        <w:rPr>
          <w:sz w:val="26"/>
          <w:szCs w:val="26"/>
        </w:rPr>
        <w:t xml:space="preserve"> воды</w:t>
      </w:r>
      <w:r w:rsidR="005B3757" w:rsidRPr="00A35B2E">
        <w:rPr>
          <w:sz w:val="26"/>
          <w:szCs w:val="26"/>
        </w:rPr>
        <w:t xml:space="preserve"> является </w:t>
      </w:r>
      <w:r w:rsidRPr="00A35B2E">
        <w:rPr>
          <w:sz w:val="26"/>
          <w:szCs w:val="26"/>
        </w:rPr>
        <w:t>то</w:t>
      </w:r>
      <w:r w:rsidR="0078427F" w:rsidRPr="00A35B2E">
        <w:rPr>
          <w:sz w:val="26"/>
          <w:szCs w:val="26"/>
        </w:rPr>
        <w:t>,</w:t>
      </w:r>
      <w:r w:rsidRPr="00A35B2E">
        <w:rPr>
          <w:sz w:val="26"/>
          <w:szCs w:val="26"/>
        </w:rPr>
        <w:t xml:space="preserve">что сети имеют значительный </w:t>
      </w:r>
      <w:r w:rsidR="00A35B2E" w:rsidRPr="00A35B2E">
        <w:rPr>
          <w:sz w:val="26"/>
          <w:szCs w:val="26"/>
        </w:rPr>
        <w:t xml:space="preserve">физический </w:t>
      </w:r>
      <w:r w:rsidRPr="00A35B2E">
        <w:rPr>
          <w:sz w:val="26"/>
          <w:szCs w:val="26"/>
        </w:rPr>
        <w:t>износ.</w:t>
      </w:r>
      <w:r w:rsidR="008962EA" w:rsidRPr="00A35B2E">
        <w:rPr>
          <w:sz w:val="26"/>
          <w:szCs w:val="26"/>
        </w:rPr>
        <w:t xml:space="preserve"> Изношенные и морально устаревшие водопроводные сети </w:t>
      </w:r>
      <w:r w:rsidR="003B175D" w:rsidRPr="00A35B2E">
        <w:rPr>
          <w:sz w:val="26"/>
          <w:szCs w:val="26"/>
        </w:rPr>
        <w:t xml:space="preserve">подлежат замене.    </w:t>
      </w:r>
    </w:p>
    <w:p w:rsidR="0078427F" w:rsidRPr="00A35B2E" w:rsidRDefault="0078427F" w:rsidP="007365D3">
      <w:pPr>
        <w:ind w:firstLine="709"/>
        <w:jc w:val="both"/>
        <w:rPr>
          <w:sz w:val="26"/>
          <w:szCs w:val="26"/>
        </w:rPr>
      </w:pPr>
      <w:r w:rsidRPr="00A35B2E">
        <w:rPr>
          <w:sz w:val="26"/>
          <w:szCs w:val="26"/>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поверхностные воды неканализ</w:t>
      </w:r>
      <w:r w:rsidR="00781104" w:rsidRPr="00A35B2E">
        <w:rPr>
          <w:sz w:val="26"/>
          <w:szCs w:val="26"/>
        </w:rPr>
        <w:t>о</w:t>
      </w:r>
      <w:r w:rsidRPr="00A35B2E">
        <w:rPr>
          <w:sz w:val="26"/>
          <w:szCs w:val="26"/>
        </w:rPr>
        <w:t>ванных поселений.</w:t>
      </w:r>
    </w:p>
    <w:p w:rsidR="0078427F" w:rsidRPr="00A35B2E" w:rsidRDefault="0078427F" w:rsidP="007365D3">
      <w:pPr>
        <w:ind w:firstLine="709"/>
        <w:jc w:val="both"/>
        <w:rPr>
          <w:sz w:val="26"/>
          <w:szCs w:val="26"/>
        </w:rPr>
      </w:pPr>
      <w:r w:rsidRPr="00A35B2E">
        <w:rPr>
          <w:sz w:val="26"/>
          <w:szCs w:val="26"/>
        </w:rPr>
        <w:t xml:space="preserve">Ливневые и талые стоки с водосборной площади нигде не очищаются и </w:t>
      </w:r>
      <w:r w:rsidR="0074466F">
        <w:rPr>
          <w:sz w:val="26"/>
          <w:szCs w:val="26"/>
        </w:rPr>
        <w:t xml:space="preserve">также </w:t>
      </w:r>
      <w:r w:rsidRPr="00A35B2E">
        <w:rPr>
          <w:sz w:val="26"/>
          <w:szCs w:val="26"/>
        </w:rPr>
        <w:t>ухудшают качество воды.</w:t>
      </w:r>
    </w:p>
    <w:p w:rsidR="00963A10" w:rsidRPr="00A35B2E" w:rsidRDefault="00150F33" w:rsidP="00E82638">
      <w:pPr>
        <w:spacing w:before="120" w:after="120"/>
        <w:jc w:val="both"/>
        <w:rPr>
          <w:b/>
          <w:sz w:val="26"/>
          <w:szCs w:val="26"/>
        </w:rPr>
      </w:pPr>
      <w:r w:rsidRPr="00FC630F">
        <w:rPr>
          <w:b/>
          <w:sz w:val="26"/>
          <w:szCs w:val="26"/>
        </w:rPr>
        <w:t>2.1.</w:t>
      </w:r>
      <w:r w:rsidR="00923AAA" w:rsidRPr="00FC630F">
        <w:rPr>
          <w:b/>
          <w:sz w:val="26"/>
          <w:szCs w:val="26"/>
        </w:rPr>
        <w:t>8</w:t>
      </w:r>
      <w:r w:rsidR="00B64ADA" w:rsidRPr="00FC630F">
        <w:rPr>
          <w:b/>
          <w:sz w:val="26"/>
          <w:szCs w:val="26"/>
        </w:rPr>
        <w:t>Территории</w:t>
      </w:r>
      <w:r w:rsidR="00C85612" w:rsidRPr="00A35B2E">
        <w:rPr>
          <w:b/>
          <w:sz w:val="26"/>
          <w:szCs w:val="26"/>
        </w:rPr>
        <w:t>,</w:t>
      </w:r>
      <w:r w:rsidR="00B64ADA" w:rsidRPr="00A35B2E">
        <w:rPr>
          <w:b/>
          <w:sz w:val="26"/>
          <w:szCs w:val="26"/>
        </w:rPr>
        <w:t xml:space="preserve"> неохваченные централизованной </w:t>
      </w:r>
      <w:r w:rsidR="00B13E80" w:rsidRPr="00A35B2E">
        <w:rPr>
          <w:b/>
          <w:sz w:val="26"/>
          <w:szCs w:val="26"/>
        </w:rPr>
        <w:t>системой водоснабжения</w:t>
      </w:r>
      <w:r w:rsidR="004E68D5" w:rsidRPr="00A35B2E">
        <w:rPr>
          <w:b/>
          <w:sz w:val="26"/>
          <w:szCs w:val="26"/>
        </w:rPr>
        <w:t>.</w:t>
      </w:r>
    </w:p>
    <w:p w:rsidR="00FC630F" w:rsidRDefault="00426D54" w:rsidP="005007A8">
      <w:pPr>
        <w:ind w:firstLine="567"/>
        <w:jc w:val="both"/>
        <w:rPr>
          <w:sz w:val="26"/>
          <w:szCs w:val="26"/>
        </w:rPr>
      </w:pPr>
      <w:r w:rsidRPr="00A35B2E">
        <w:rPr>
          <w:sz w:val="26"/>
          <w:szCs w:val="26"/>
        </w:rPr>
        <w:t>На территори</w:t>
      </w:r>
      <w:r w:rsidR="008746E9">
        <w:rPr>
          <w:sz w:val="26"/>
          <w:szCs w:val="26"/>
        </w:rPr>
        <w:t>ях</w:t>
      </w:r>
      <w:r w:rsidR="001F0135">
        <w:rPr>
          <w:sz w:val="26"/>
          <w:szCs w:val="26"/>
        </w:rPr>
        <w:t>сельских поселений</w:t>
      </w:r>
      <w:r w:rsidR="005007A8">
        <w:rPr>
          <w:sz w:val="26"/>
          <w:szCs w:val="26"/>
        </w:rPr>
        <w:t>Макарьев</w:t>
      </w:r>
      <w:r w:rsidR="001F0135">
        <w:rPr>
          <w:sz w:val="26"/>
          <w:szCs w:val="26"/>
        </w:rPr>
        <w:t>ского муниципального района слабо развита система централизованного водоснабжения</w:t>
      </w:r>
      <w:r w:rsidR="00FC630F">
        <w:rPr>
          <w:sz w:val="26"/>
          <w:szCs w:val="26"/>
        </w:rPr>
        <w:t xml:space="preserve">. По предоставленной информации, 1074 человека пользуются колодцами; 1569 человек получают воду из бытовых скважин; </w:t>
      </w:r>
      <w:r w:rsidR="00FC630F" w:rsidRPr="00D75FA9">
        <w:rPr>
          <w:sz w:val="26"/>
          <w:szCs w:val="26"/>
        </w:rPr>
        <w:t>1</w:t>
      </w:r>
      <w:r w:rsidR="00694E2C" w:rsidRPr="00D75FA9">
        <w:rPr>
          <w:sz w:val="26"/>
          <w:szCs w:val="26"/>
        </w:rPr>
        <w:t>39</w:t>
      </w:r>
      <w:r w:rsidR="00FC630F">
        <w:rPr>
          <w:sz w:val="26"/>
          <w:szCs w:val="26"/>
        </w:rPr>
        <w:t xml:space="preserve"> человек пользуются колонками. </w:t>
      </w:r>
    </w:p>
    <w:p w:rsidR="007C60F0" w:rsidRPr="00923AAA" w:rsidRDefault="00923AAA" w:rsidP="00E82638">
      <w:pPr>
        <w:spacing w:before="120" w:after="120"/>
        <w:jc w:val="both"/>
        <w:rPr>
          <w:b/>
          <w:sz w:val="26"/>
          <w:szCs w:val="26"/>
        </w:rPr>
      </w:pPr>
      <w:r w:rsidRPr="00077813">
        <w:rPr>
          <w:b/>
          <w:sz w:val="26"/>
          <w:szCs w:val="26"/>
        </w:rPr>
        <w:t>2.1.9</w:t>
      </w:r>
      <w:r w:rsidR="007C60F0" w:rsidRPr="00F163B2">
        <w:rPr>
          <w:b/>
          <w:sz w:val="26"/>
          <w:szCs w:val="26"/>
        </w:rPr>
        <w:t>Анализ</w:t>
      </w:r>
      <w:r w:rsidR="007C60F0" w:rsidRPr="00923AAA">
        <w:rPr>
          <w:b/>
          <w:sz w:val="26"/>
          <w:szCs w:val="26"/>
        </w:rPr>
        <w:t xml:space="preserve"> резервов и дефицитов производственных мощностей системы водоснабжения </w:t>
      </w:r>
      <w:r>
        <w:rPr>
          <w:b/>
          <w:sz w:val="26"/>
          <w:szCs w:val="26"/>
        </w:rPr>
        <w:t>муниципального района</w:t>
      </w:r>
      <w:r w:rsidR="000D35C0" w:rsidRPr="00923AAA">
        <w:rPr>
          <w:b/>
          <w:sz w:val="26"/>
          <w:szCs w:val="26"/>
        </w:rPr>
        <w:t>.</w:t>
      </w:r>
    </w:p>
    <w:p w:rsidR="0063701E" w:rsidRPr="00A35B2E" w:rsidRDefault="0063701E" w:rsidP="006413F6">
      <w:pPr>
        <w:pStyle w:val="a7"/>
        <w:ind w:left="0" w:firstLine="709"/>
        <w:jc w:val="both"/>
        <w:rPr>
          <w:sz w:val="26"/>
          <w:szCs w:val="26"/>
        </w:rPr>
      </w:pPr>
      <w:r w:rsidRPr="00A35B2E">
        <w:rPr>
          <w:sz w:val="26"/>
          <w:szCs w:val="26"/>
        </w:rPr>
        <w:t xml:space="preserve">Фактическое потребление воды </w:t>
      </w:r>
      <w:r w:rsidR="00CC521F">
        <w:rPr>
          <w:sz w:val="26"/>
          <w:szCs w:val="26"/>
        </w:rPr>
        <w:t xml:space="preserve">населением в </w:t>
      </w:r>
      <w:r w:rsidR="008211A5" w:rsidRPr="00B234E0">
        <w:rPr>
          <w:rFonts w:eastAsia="TimesNewRomanPSMT"/>
          <w:sz w:val="26"/>
          <w:szCs w:val="26"/>
        </w:rPr>
        <w:t>сельски</w:t>
      </w:r>
      <w:r w:rsidR="00CC521F">
        <w:rPr>
          <w:rFonts w:eastAsia="TimesNewRomanPSMT"/>
          <w:sz w:val="26"/>
          <w:szCs w:val="26"/>
        </w:rPr>
        <w:t xml:space="preserve">х </w:t>
      </w:r>
      <w:r w:rsidR="008211A5" w:rsidRPr="00B234E0">
        <w:rPr>
          <w:rFonts w:eastAsia="TimesNewRomanPSMT"/>
          <w:sz w:val="26"/>
          <w:szCs w:val="26"/>
        </w:rPr>
        <w:t>поселения</w:t>
      </w:r>
      <w:r w:rsidR="00CC521F">
        <w:rPr>
          <w:rFonts w:eastAsia="TimesNewRomanPSMT"/>
          <w:sz w:val="26"/>
          <w:szCs w:val="26"/>
        </w:rPr>
        <w:t xml:space="preserve">х </w:t>
      </w:r>
      <w:r w:rsidR="005007A8">
        <w:rPr>
          <w:sz w:val="26"/>
          <w:szCs w:val="26"/>
        </w:rPr>
        <w:t>Макарьевск</w:t>
      </w:r>
      <w:r w:rsidR="00B234E0">
        <w:rPr>
          <w:sz w:val="26"/>
          <w:szCs w:val="26"/>
        </w:rPr>
        <w:t>ого</w:t>
      </w:r>
      <w:r w:rsidR="00BF745A">
        <w:rPr>
          <w:sz w:val="26"/>
          <w:szCs w:val="26"/>
        </w:rPr>
        <w:t>муниципальн</w:t>
      </w:r>
      <w:r w:rsidR="00B234E0">
        <w:rPr>
          <w:sz w:val="26"/>
          <w:szCs w:val="26"/>
        </w:rPr>
        <w:t xml:space="preserve">ого </w:t>
      </w:r>
      <w:r w:rsidR="00BF745A">
        <w:rPr>
          <w:sz w:val="26"/>
          <w:szCs w:val="26"/>
        </w:rPr>
        <w:t>район</w:t>
      </w:r>
      <w:r w:rsidR="00B234E0">
        <w:rPr>
          <w:sz w:val="26"/>
          <w:szCs w:val="26"/>
        </w:rPr>
        <w:t>а</w:t>
      </w:r>
      <w:r w:rsidRPr="00A35B2E">
        <w:rPr>
          <w:sz w:val="26"/>
          <w:szCs w:val="26"/>
        </w:rPr>
        <w:t xml:space="preserve"> в 20</w:t>
      </w:r>
      <w:r w:rsidR="003242A4">
        <w:rPr>
          <w:sz w:val="26"/>
          <w:szCs w:val="26"/>
        </w:rPr>
        <w:t>2</w:t>
      </w:r>
      <w:r w:rsidRPr="00A35B2E">
        <w:rPr>
          <w:sz w:val="26"/>
          <w:szCs w:val="26"/>
        </w:rPr>
        <w:t>1 году приведено в таблице 2.1</w:t>
      </w:r>
      <w:r w:rsidR="00077813">
        <w:rPr>
          <w:sz w:val="26"/>
          <w:szCs w:val="26"/>
        </w:rPr>
        <w:t>.9.1</w:t>
      </w:r>
    </w:p>
    <w:p w:rsidR="002F5DD1" w:rsidRDefault="00336C87" w:rsidP="0026414B">
      <w:pPr>
        <w:pStyle w:val="a7"/>
        <w:spacing w:before="120" w:after="120"/>
        <w:ind w:left="924"/>
        <w:contextualSpacing w:val="0"/>
        <w:jc w:val="center"/>
        <w:rPr>
          <w:sz w:val="26"/>
          <w:szCs w:val="26"/>
        </w:rPr>
      </w:pPr>
      <w:r w:rsidRPr="00A35B2E">
        <w:rPr>
          <w:sz w:val="26"/>
          <w:szCs w:val="26"/>
        </w:rPr>
        <w:t>Таблица 2.1</w:t>
      </w:r>
      <w:r>
        <w:rPr>
          <w:sz w:val="26"/>
          <w:szCs w:val="26"/>
        </w:rPr>
        <w:t>.</w:t>
      </w:r>
      <w:r w:rsidR="00077813">
        <w:rPr>
          <w:sz w:val="26"/>
          <w:szCs w:val="26"/>
        </w:rPr>
        <w:t>9.1</w:t>
      </w:r>
      <w:r w:rsidR="00327774">
        <w:rPr>
          <w:sz w:val="26"/>
          <w:szCs w:val="26"/>
        </w:rPr>
        <w:t xml:space="preserve">Водопотребление </w:t>
      </w:r>
      <w:r w:rsidR="00625E9D">
        <w:rPr>
          <w:sz w:val="26"/>
          <w:szCs w:val="26"/>
        </w:rPr>
        <w:t xml:space="preserve">в населенных пунктах </w:t>
      </w:r>
      <w:r w:rsidR="002F5DD1">
        <w:rPr>
          <w:sz w:val="26"/>
          <w:szCs w:val="26"/>
        </w:rPr>
        <w:t>за 20</w:t>
      </w:r>
      <w:r w:rsidR="003242A4">
        <w:rPr>
          <w:sz w:val="26"/>
          <w:szCs w:val="26"/>
        </w:rPr>
        <w:t>2</w:t>
      </w:r>
      <w:r w:rsidR="002F5DD1">
        <w:rPr>
          <w:sz w:val="26"/>
          <w:szCs w:val="26"/>
        </w:rPr>
        <w:t>1 год</w:t>
      </w:r>
    </w:p>
    <w:tbl>
      <w:tblPr>
        <w:tblStyle w:val="a9"/>
        <w:tblW w:w="0" w:type="auto"/>
        <w:tblInd w:w="250" w:type="dxa"/>
        <w:tblLook w:val="04A0"/>
      </w:tblPr>
      <w:tblGrid>
        <w:gridCol w:w="2268"/>
        <w:gridCol w:w="3969"/>
        <w:gridCol w:w="3686"/>
      </w:tblGrid>
      <w:tr w:rsidR="005F45EA" w:rsidRPr="009A7BFC" w:rsidTr="00DF692C">
        <w:tc>
          <w:tcPr>
            <w:tcW w:w="2268" w:type="dxa"/>
          </w:tcPr>
          <w:p w:rsidR="005F45EA" w:rsidRPr="009A7BFC" w:rsidRDefault="005F45EA" w:rsidP="00850678">
            <w:pPr>
              <w:pStyle w:val="a7"/>
              <w:ind w:left="0"/>
              <w:jc w:val="center"/>
            </w:pPr>
            <w:r w:rsidRPr="009A7BFC">
              <w:t>Населенный пункт</w:t>
            </w:r>
          </w:p>
        </w:tc>
        <w:tc>
          <w:tcPr>
            <w:tcW w:w="3969" w:type="dxa"/>
          </w:tcPr>
          <w:p w:rsidR="005F45EA" w:rsidRPr="009A7BFC" w:rsidRDefault="005F45EA" w:rsidP="00850678">
            <w:pPr>
              <w:pStyle w:val="a7"/>
              <w:ind w:left="0"/>
              <w:jc w:val="center"/>
            </w:pPr>
            <w:r w:rsidRPr="009A7BFC">
              <w:t>Годовое водопотребление</w:t>
            </w:r>
            <w:r w:rsidR="00CC521F" w:rsidRPr="009A7BFC">
              <w:t>, м</w:t>
            </w:r>
            <w:r w:rsidR="00CC521F" w:rsidRPr="009A7BFC">
              <w:rPr>
                <w:vertAlign w:val="superscript"/>
              </w:rPr>
              <w:t>3</w:t>
            </w:r>
            <w:r w:rsidR="00CC521F" w:rsidRPr="009A7BFC">
              <w:t>/год</w:t>
            </w:r>
          </w:p>
        </w:tc>
        <w:tc>
          <w:tcPr>
            <w:tcW w:w="3686" w:type="dxa"/>
          </w:tcPr>
          <w:p w:rsidR="005F45EA" w:rsidRPr="009A7BFC" w:rsidRDefault="00850678" w:rsidP="00850678">
            <w:pPr>
              <w:pStyle w:val="a7"/>
              <w:ind w:left="0"/>
              <w:jc w:val="center"/>
            </w:pPr>
            <w:r w:rsidRPr="009A7BFC">
              <w:t>В сутки наибольшего водопотребления</w:t>
            </w:r>
            <w:r w:rsidR="00CC521F" w:rsidRPr="009A7BFC">
              <w:t>, м</w:t>
            </w:r>
            <w:r w:rsidR="00CC521F" w:rsidRPr="009A7BFC">
              <w:rPr>
                <w:vertAlign w:val="superscript"/>
              </w:rPr>
              <w:t>3</w:t>
            </w:r>
            <w:r w:rsidR="00CC521F" w:rsidRPr="009A7BFC">
              <w:t>/сут</w:t>
            </w:r>
          </w:p>
        </w:tc>
      </w:tr>
      <w:tr w:rsidR="005F45EA" w:rsidRPr="009A7BFC" w:rsidTr="00DF692C">
        <w:tc>
          <w:tcPr>
            <w:tcW w:w="2268" w:type="dxa"/>
          </w:tcPr>
          <w:p w:rsidR="005F45EA" w:rsidRPr="009A7BFC" w:rsidRDefault="005F45EA" w:rsidP="00850678">
            <w:pPr>
              <w:pStyle w:val="a7"/>
              <w:ind w:left="0"/>
            </w:pPr>
            <w:r w:rsidRPr="009A7BFC">
              <w:t>Быстрово</w:t>
            </w:r>
          </w:p>
        </w:tc>
        <w:tc>
          <w:tcPr>
            <w:tcW w:w="3969" w:type="dxa"/>
          </w:tcPr>
          <w:p w:rsidR="005F45EA" w:rsidRPr="009A7BFC" w:rsidRDefault="006554DC" w:rsidP="00DF692C">
            <w:pPr>
              <w:pStyle w:val="a7"/>
              <w:ind w:left="0"/>
              <w:jc w:val="center"/>
            </w:pPr>
            <w:r w:rsidRPr="009A7BFC">
              <w:t>302,3</w:t>
            </w:r>
          </w:p>
        </w:tc>
        <w:tc>
          <w:tcPr>
            <w:tcW w:w="3686" w:type="dxa"/>
          </w:tcPr>
          <w:p w:rsidR="005F45EA" w:rsidRPr="009A7BFC" w:rsidRDefault="00CC521F" w:rsidP="00850678">
            <w:pPr>
              <w:pStyle w:val="a7"/>
              <w:ind w:left="0"/>
              <w:jc w:val="center"/>
            </w:pPr>
            <w:r w:rsidRPr="009A7BFC">
              <w:t>0,828</w:t>
            </w:r>
          </w:p>
        </w:tc>
      </w:tr>
      <w:tr w:rsidR="005F45EA" w:rsidRPr="009A7BFC" w:rsidTr="00DF692C">
        <w:tc>
          <w:tcPr>
            <w:tcW w:w="2268" w:type="dxa"/>
          </w:tcPr>
          <w:p w:rsidR="005F45EA" w:rsidRPr="009A7BFC" w:rsidRDefault="005F45EA" w:rsidP="00850678">
            <w:pPr>
              <w:pStyle w:val="a7"/>
              <w:ind w:left="0"/>
            </w:pPr>
            <w:r w:rsidRPr="009A7BFC">
              <w:t>Власово</w:t>
            </w:r>
          </w:p>
        </w:tc>
        <w:tc>
          <w:tcPr>
            <w:tcW w:w="3969" w:type="dxa"/>
          </w:tcPr>
          <w:p w:rsidR="005F45EA" w:rsidRPr="009A7BFC" w:rsidRDefault="006554DC" w:rsidP="00DF692C">
            <w:pPr>
              <w:pStyle w:val="a7"/>
              <w:ind w:left="0"/>
              <w:jc w:val="center"/>
            </w:pPr>
            <w:r w:rsidRPr="009A7BFC">
              <w:t>74,4</w:t>
            </w:r>
          </w:p>
        </w:tc>
        <w:tc>
          <w:tcPr>
            <w:tcW w:w="3686" w:type="dxa"/>
          </w:tcPr>
          <w:p w:rsidR="005F45EA" w:rsidRPr="009A7BFC" w:rsidRDefault="00CC521F" w:rsidP="00850678">
            <w:pPr>
              <w:pStyle w:val="a7"/>
              <w:ind w:left="0"/>
              <w:jc w:val="center"/>
            </w:pPr>
            <w:r w:rsidRPr="009A7BFC">
              <w:t>0,204</w:t>
            </w:r>
          </w:p>
        </w:tc>
      </w:tr>
      <w:tr w:rsidR="005F45EA" w:rsidRPr="009A7BFC" w:rsidTr="00DF692C">
        <w:tc>
          <w:tcPr>
            <w:tcW w:w="2268" w:type="dxa"/>
          </w:tcPr>
          <w:p w:rsidR="005F45EA" w:rsidRPr="009A7BFC" w:rsidRDefault="005F45EA" w:rsidP="00850678">
            <w:pPr>
              <w:pStyle w:val="a7"/>
              <w:ind w:left="0"/>
            </w:pPr>
            <w:r w:rsidRPr="009A7BFC">
              <w:t>Гребенец</w:t>
            </w:r>
          </w:p>
        </w:tc>
        <w:tc>
          <w:tcPr>
            <w:tcW w:w="3969" w:type="dxa"/>
          </w:tcPr>
          <w:p w:rsidR="005F45EA" w:rsidRPr="009A7BFC" w:rsidRDefault="006554DC" w:rsidP="00DF692C">
            <w:pPr>
              <w:pStyle w:val="a7"/>
              <w:ind w:left="0"/>
              <w:jc w:val="center"/>
            </w:pPr>
            <w:r w:rsidRPr="009A7BFC">
              <w:t>12,0</w:t>
            </w:r>
          </w:p>
        </w:tc>
        <w:tc>
          <w:tcPr>
            <w:tcW w:w="3686" w:type="dxa"/>
          </w:tcPr>
          <w:p w:rsidR="005F45EA" w:rsidRPr="009A7BFC" w:rsidRDefault="00CC521F" w:rsidP="00850678">
            <w:pPr>
              <w:pStyle w:val="a7"/>
              <w:ind w:left="0"/>
              <w:jc w:val="center"/>
            </w:pPr>
            <w:r w:rsidRPr="009A7BFC">
              <w:t>0,03</w:t>
            </w:r>
          </w:p>
        </w:tc>
      </w:tr>
      <w:tr w:rsidR="005F45EA" w:rsidRPr="009A7BFC" w:rsidTr="00DF692C">
        <w:tc>
          <w:tcPr>
            <w:tcW w:w="2268" w:type="dxa"/>
          </w:tcPr>
          <w:p w:rsidR="005F45EA" w:rsidRPr="009A7BFC" w:rsidRDefault="005F45EA" w:rsidP="00850678">
            <w:pPr>
              <w:pStyle w:val="a7"/>
              <w:ind w:left="0"/>
            </w:pPr>
            <w:r w:rsidRPr="009A7BFC">
              <w:t>Дешуково</w:t>
            </w:r>
          </w:p>
        </w:tc>
        <w:tc>
          <w:tcPr>
            <w:tcW w:w="3969" w:type="dxa"/>
          </w:tcPr>
          <w:p w:rsidR="005F45EA" w:rsidRPr="009A7BFC" w:rsidRDefault="006554DC" w:rsidP="00DF692C">
            <w:pPr>
              <w:pStyle w:val="a7"/>
              <w:ind w:left="0"/>
              <w:jc w:val="center"/>
            </w:pPr>
            <w:r w:rsidRPr="009A7BFC">
              <w:t>123,6</w:t>
            </w:r>
          </w:p>
        </w:tc>
        <w:tc>
          <w:tcPr>
            <w:tcW w:w="3686" w:type="dxa"/>
          </w:tcPr>
          <w:p w:rsidR="005F45EA" w:rsidRPr="009A7BFC" w:rsidRDefault="00CC521F" w:rsidP="00850678">
            <w:pPr>
              <w:pStyle w:val="a7"/>
              <w:ind w:left="0"/>
              <w:jc w:val="center"/>
            </w:pPr>
            <w:r w:rsidRPr="009A7BFC">
              <w:t>0,338</w:t>
            </w:r>
          </w:p>
        </w:tc>
      </w:tr>
      <w:tr w:rsidR="005F45EA" w:rsidRPr="009A7BFC" w:rsidTr="00DF692C">
        <w:tc>
          <w:tcPr>
            <w:tcW w:w="2268" w:type="dxa"/>
          </w:tcPr>
          <w:p w:rsidR="005F45EA" w:rsidRPr="009A7BFC" w:rsidRDefault="005F45EA" w:rsidP="00850678">
            <w:pPr>
              <w:pStyle w:val="a7"/>
              <w:ind w:left="0"/>
            </w:pPr>
            <w:r w:rsidRPr="009A7BFC">
              <w:t>Ефино</w:t>
            </w:r>
          </w:p>
        </w:tc>
        <w:tc>
          <w:tcPr>
            <w:tcW w:w="3969" w:type="dxa"/>
          </w:tcPr>
          <w:p w:rsidR="005F45EA" w:rsidRPr="009A7BFC" w:rsidRDefault="006554DC" w:rsidP="00DF692C">
            <w:pPr>
              <w:pStyle w:val="a7"/>
              <w:ind w:left="0"/>
              <w:jc w:val="center"/>
            </w:pPr>
            <w:r w:rsidRPr="009A7BFC">
              <w:t>1167,6</w:t>
            </w:r>
          </w:p>
        </w:tc>
        <w:tc>
          <w:tcPr>
            <w:tcW w:w="3686" w:type="dxa"/>
          </w:tcPr>
          <w:p w:rsidR="005F45EA" w:rsidRPr="009A7BFC" w:rsidRDefault="00CC521F" w:rsidP="00850678">
            <w:pPr>
              <w:pStyle w:val="a7"/>
              <w:ind w:left="0"/>
              <w:jc w:val="center"/>
            </w:pPr>
            <w:r w:rsidRPr="009A7BFC">
              <w:t>3,198</w:t>
            </w:r>
          </w:p>
        </w:tc>
      </w:tr>
      <w:tr w:rsidR="005F45EA" w:rsidRPr="009A7BFC" w:rsidTr="00DF692C">
        <w:tc>
          <w:tcPr>
            <w:tcW w:w="2268" w:type="dxa"/>
          </w:tcPr>
          <w:p w:rsidR="005F45EA" w:rsidRPr="009A7BFC" w:rsidRDefault="005F45EA" w:rsidP="00850678">
            <w:pPr>
              <w:pStyle w:val="a7"/>
              <w:ind w:left="0"/>
            </w:pPr>
            <w:r w:rsidRPr="009A7BFC">
              <w:t>Журавлево</w:t>
            </w:r>
          </w:p>
        </w:tc>
        <w:tc>
          <w:tcPr>
            <w:tcW w:w="3969" w:type="dxa"/>
          </w:tcPr>
          <w:p w:rsidR="005F45EA" w:rsidRPr="009A7BFC" w:rsidRDefault="006554DC" w:rsidP="00DF692C">
            <w:pPr>
              <w:pStyle w:val="a7"/>
              <w:ind w:left="0"/>
              <w:jc w:val="center"/>
            </w:pPr>
            <w:r w:rsidRPr="009A7BFC">
              <w:t>10,8</w:t>
            </w:r>
          </w:p>
        </w:tc>
        <w:tc>
          <w:tcPr>
            <w:tcW w:w="3686" w:type="dxa"/>
          </w:tcPr>
          <w:p w:rsidR="005F45EA" w:rsidRPr="009A7BFC" w:rsidRDefault="00CC521F" w:rsidP="00850678">
            <w:pPr>
              <w:pStyle w:val="a7"/>
              <w:ind w:left="0"/>
              <w:jc w:val="center"/>
            </w:pPr>
            <w:r w:rsidRPr="009A7BFC">
              <w:t>0,03</w:t>
            </w:r>
          </w:p>
        </w:tc>
      </w:tr>
      <w:tr w:rsidR="005F45EA" w:rsidRPr="009A7BFC" w:rsidTr="00DF692C">
        <w:tc>
          <w:tcPr>
            <w:tcW w:w="2268" w:type="dxa"/>
          </w:tcPr>
          <w:p w:rsidR="005F45EA" w:rsidRPr="009A7BFC" w:rsidRDefault="005F45EA" w:rsidP="00850678">
            <w:pPr>
              <w:pStyle w:val="a7"/>
              <w:ind w:left="0"/>
            </w:pPr>
            <w:r w:rsidRPr="009A7BFC">
              <w:t>Красногорье</w:t>
            </w:r>
          </w:p>
        </w:tc>
        <w:tc>
          <w:tcPr>
            <w:tcW w:w="3969" w:type="dxa"/>
          </w:tcPr>
          <w:p w:rsidR="005F45EA" w:rsidRPr="009A7BFC" w:rsidRDefault="006554DC" w:rsidP="00DF692C">
            <w:pPr>
              <w:pStyle w:val="a7"/>
              <w:ind w:left="0"/>
              <w:jc w:val="center"/>
            </w:pPr>
            <w:r w:rsidRPr="009A7BFC">
              <w:t>219,6</w:t>
            </w:r>
          </w:p>
        </w:tc>
        <w:tc>
          <w:tcPr>
            <w:tcW w:w="3686" w:type="dxa"/>
          </w:tcPr>
          <w:p w:rsidR="005F45EA" w:rsidRPr="009A7BFC" w:rsidRDefault="00CC521F" w:rsidP="00850678">
            <w:pPr>
              <w:pStyle w:val="a7"/>
              <w:ind w:left="0"/>
              <w:jc w:val="center"/>
            </w:pPr>
            <w:r w:rsidRPr="009A7BFC">
              <w:t>0,602</w:t>
            </w:r>
          </w:p>
        </w:tc>
      </w:tr>
      <w:tr w:rsidR="005F45EA" w:rsidRPr="009A7BFC" w:rsidTr="00DF692C">
        <w:tc>
          <w:tcPr>
            <w:tcW w:w="2268" w:type="dxa"/>
          </w:tcPr>
          <w:p w:rsidR="005F45EA" w:rsidRPr="009A7BFC" w:rsidRDefault="005F45EA" w:rsidP="00850678">
            <w:pPr>
              <w:pStyle w:val="a7"/>
              <w:ind w:left="0"/>
            </w:pPr>
            <w:r w:rsidRPr="009A7BFC">
              <w:t>Манылово</w:t>
            </w:r>
          </w:p>
        </w:tc>
        <w:tc>
          <w:tcPr>
            <w:tcW w:w="3969" w:type="dxa"/>
          </w:tcPr>
          <w:p w:rsidR="005F45EA" w:rsidRPr="009A7BFC" w:rsidRDefault="006554DC" w:rsidP="00DF692C">
            <w:pPr>
              <w:pStyle w:val="a7"/>
              <w:ind w:left="0"/>
              <w:jc w:val="center"/>
            </w:pPr>
            <w:r w:rsidRPr="009A7BFC">
              <w:t>194,4</w:t>
            </w:r>
          </w:p>
        </w:tc>
        <w:tc>
          <w:tcPr>
            <w:tcW w:w="3686" w:type="dxa"/>
          </w:tcPr>
          <w:p w:rsidR="005F45EA" w:rsidRPr="009A7BFC" w:rsidRDefault="00CC521F" w:rsidP="00850678">
            <w:pPr>
              <w:pStyle w:val="a7"/>
              <w:ind w:left="0"/>
              <w:jc w:val="center"/>
            </w:pPr>
            <w:r w:rsidRPr="009A7BFC">
              <w:t>0,533</w:t>
            </w:r>
          </w:p>
        </w:tc>
      </w:tr>
      <w:tr w:rsidR="005F45EA" w:rsidRPr="009A7BFC" w:rsidTr="00DF692C">
        <w:tc>
          <w:tcPr>
            <w:tcW w:w="2268" w:type="dxa"/>
          </w:tcPr>
          <w:p w:rsidR="005F45EA" w:rsidRPr="009A7BFC" w:rsidRDefault="005F45EA" w:rsidP="00850678">
            <w:pPr>
              <w:pStyle w:val="a7"/>
              <w:ind w:left="0"/>
            </w:pPr>
            <w:r w:rsidRPr="009A7BFC">
              <w:t>Нежитино</w:t>
            </w:r>
          </w:p>
        </w:tc>
        <w:tc>
          <w:tcPr>
            <w:tcW w:w="3969" w:type="dxa"/>
          </w:tcPr>
          <w:p w:rsidR="005F45EA" w:rsidRPr="009A7BFC" w:rsidRDefault="006554DC" w:rsidP="00DF692C">
            <w:pPr>
              <w:pStyle w:val="a7"/>
              <w:ind w:left="0"/>
              <w:jc w:val="center"/>
            </w:pPr>
            <w:r w:rsidRPr="009A7BFC">
              <w:t>5210,4</w:t>
            </w:r>
          </w:p>
        </w:tc>
        <w:tc>
          <w:tcPr>
            <w:tcW w:w="3686" w:type="dxa"/>
          </w:tcPr>
          <w:p w:rsidR="005F45EA" w:rsidRPr="009A7BFC" w:rsidRDefault="00152169" w:rsidP="00850678">
            <w:pPr>
              <w:pStyle w:val="a7"/>
              <w:ind w:left="0"/>
              <w:jc w:val="center"/>
            </w:pPr>
            <w:r w:rsidRPr="009A7BFC">
              <w:t>14,275</w:t>
            </w:r>
          </w:p>
        </w:tc>
      </w:tr>
      <w:tr w:rsidR="00850678" w:rsidRPr="009A7BFC" w:rsidTr="00DF692C">
        <w:tc>
          <w:tcPr>
            <w:tcW w:w="2268" w:type="dxa"/>
          </w:tcPr>
          <w:p w:rsidR="00850678" w:rsidRPr="009A7BFC" w:rsidRDefault="00850678" w:rsidP="00850678">
            <w:pPr>
              <w:pStyle w:val="a7"/>
              <w:ind w:left="0"/>
            </w:pPr>
            <w:r w:rsidRPr="009A7BFC">
              <w:t>Н.Макарово</w:t>
            </w:r>
          </w:p>
        </w:tc>
        <w:tc>
          <w:tcPr>
            <w:tcW w:w="3969" w:type="dxa"/>
          </w:tcPr>
          <w:p w:rsidR="00850678" w:rsidRPr="009A7BFC" w:rsidRDefault="00CC521F" w:rsidP="00DF692C">
            <w:pPr>
              <w:pStyle w:val="a7"/>
              <w:ind w:left="0"/>
              <w:jc w:val="center"/>
            </w:pPr>
            <w:r w:rsidRPr="009A7BFC">
              <w:t>2616,0</w:t>
            </w:r>
          </w:p>
        </w:tc>
        <w:tc>
          <w:tcPr>
            <w:tcW w:w="3686" w:type="dxa"/>
          </w:tcPr>
          <w:p w:rsidR="00850678" w:rsidRPr="009A7BFC" w:rsidRDefault="00152169" w:rsidP="00850678">
            <w:pPr>
              <w:pStyle w:val="a7"/>
              <w:ind w:left="0"/>
              <w:jc w:val="center"/>
            </w:pPr>
            <w:r w:rsidRPr="009A7BFC">
              <w:t>7,167</w:t>
            </w:r>
          </w:p>
        </w:tc>
      </w:tr>
      <w:tr w:rsidR="00850678" w:rsidRPr="009A7BFC" w:rsidTr="00DF692C">
        <w:tc>
          <w:tcPr>
            <w:tcW w:w="2268" w:type="dxa"/>
          </w:tcPr>
          <w:p w:rsidR="00850678" w:rsidRPr="009A7BFC" w:rsidRDefault="00850678" w:rsidP="00850678">
            <w:pPr>
              <w:pStyle w:val="a7"/>
              <w:ind w:left="0"/>
            </w:pPr>
            <w:r w:rsidRPr="009A7BFC">
              <w:t>Новоселки</w:t>
            </w:r>
          </w:p>
        </w:tc>
        <w:tc>
          <w:tcPr>
            <w:tcW w:w="3969" w:type="dxa"/>
          </w:tcPr>
          <w:p w:rsidR="00850678" w:rsidRPr="009A7BFC" w:rsidRDefault="00CC521F" w:rsidP="00DF692C">
            <w:pPr>
              <w:pStyle w:val="a7"/>
              <w:ind w:left="0"/>
              <w:jc w:val="center"/>
            </w:pPr>
            <w:r w:rsidRPr="009A7BFC">
              <w:t>120,0</w:t>
            </w:r>
          </w:p>
        </w:tc>
        <w:tc>
          <w:tcPr>
            <w:tcW w:w="3686" w:type="dxa"/>
          </w:tcPr>
          <w:p w:rsidR="00850678" w:rsidRPr="009A7BFC" w:rsidRDefault="00152169" w:rsidP="00850678">
            <w:pPr>
              <w:pStyle w:val="a7"/>
              <w:ind w:left="0"/>
              <w:jc w:val="center"/>
            </w:pPr>
            <w:r w:rsidRPr="009A7BFC">
              <w:t>0,329</w:t>
            </w:r>
          </w:p>
        </w:tc>
      </w:tr>
      <w:tr w:rsidR="00850678" w:rsidRPr="009A7BFC" w:rsidTr="00DF692C">
        <w:tc>
          <w:tcPr>
            <w:tcW w:w="2268" w:type="dxa"/>
          </w:tcPr>
          <w:p w:rsidR="00850678" w:rsidRPr="009A7BFC" w:rsidRDefault="00850678" w:rsidP="00850678">
            <w:pPr>
              <w:pStyle w:val="a7"/>
              <w:ind w:left="0"/>
            </w:pPr>
            <w:r w:rsidRPr="009A7BFC">
              <w:t>Половчиново</w:t>
            </w:r>
          </w:p>
        </w:tc>
        <w:tc>
          <w:tcPr>
            <w:tcW w:w="3969" w:type="dxa"/>
          </w:tcPr>
          <w:p w:rsidR="00850678" w:rsidRPr="009A7BFC" w:rsidRDefault="00CC521F" w:rsidP="00DF692C">
            <w:pPr>
              <w:pStyle w:val="a7"/>
              <w:ind w:left="0"/>
              <w:jc w:val="center"/>
            </w:pPr>
            <w:r w:rsidRPr="009A7BFC">
              <w:t>380,4</w:t>
            </w:r>
          </w:p>
        </w:tc>
        <w:tc>
          <w:tcPr>
            <w:tcW w:w="3686" w:type="dxa"/>
          </w:tcPr>
          <w:p w:rsidR="00850678" w:rsidRPr="009A7BFC" w:rsidRDefault="00152169" w:rsidP="00850678">
            <w:pPr>
              <w:pStyle w:val="a7"/>
              <w:ind w:left="0"/>
              <w:jc w:val="center"/>
            </w:pPr>
            <w:r w:rsidRPr="009A7BFC">
              <w:t>1,042</w:t>
            </w:r>
          </w:p>
        </w:tc>
      </w:tr>
      <w:tr w:rsidR="00850678" w:rsidRPr="009A7BFC" w:rsidTr="00DF692C">
        <w:tc>
          <w:tcPr>
            <w:tcW w:w="2268" w:type="dxa"/>
          </w:tcPr>
          <w:p w:rsidR="00850678" w:rsidRPr="009A7BFC" w:rsidRDefault="00850678" w:rsidP="00850678">
            <w:pPr>
              <w:pStyle w:val="a7"/>
              <w:ind w:left="0"/>
            </w:pPr>
            <w:r w:rsidRPr="009A7BFC">
              <w:t>Соловатово</w:t>
            </w:r>
          </w:p>
        </w:tc>
        <w:tc>
          <w:tcPr>
            <w:tcW w:w="3969" w:type="dxa"/>
          </w:tcPr>
          <w:p w:rsidR="00850678" w:rsidRPr="009A7BFC" w:rsidRDefault="00CC521F" w:rsidP="00DF692C">
            <w:pPr>
              <w:pStyle w:val="a7"/>
              <w:ind w:left="0"/>
              <w:jc w:val="center"/>
            </w:pPr>
            <w:r w:rsidRPr="009A7BFC">
              <w:t>838,8</w:t>
            </w:r>
          </w:p>
        </w:tc>
        <w:tc>
          <w:tcPr>
            <w:tcW w:w="3686" w:type="dxa"/>
          </w:tcPr>
          <w:p w:rsidR="00850678" w:rsidRPr="009A7BFC" w:rsidRDefault="00152169" w:rsidP="00850678">
            <w:pPr>
              <w:pStyle w:val="a7"/>
              <w:ind w:left="0"/>
              <w:jc w:val="center"/>
            </w:pPr>
            <w:r w:rsidRPr="009A7BFC">
              <w:t>2,298</w:t>
            </w:r>
          </w:p>
        </w:tc>
      </w:tr>
      <w:tr w:rsidR="00850678" w:rsidRPr="009A7BFC" w:rsidTr="00DF692C">
        <w:tc>
          <w:tcPr>
            <w:tcW w:w="2268" w:type="dxa"/>
          </w:tcPr>
          <w:p w:rsidR="00850678" w:rsidRPr="009A7BFC" w:rsidRDefault="00850678" w:rsidP="00850678">
            <w:pPr>
              <w:pStyle w:val="a7"/>
              <w:ind w:left="0"/>
            </w:pPr>
            <w:r w:rsidRPr="009A7BFC">
              <w:t>Стариково</w:t>
            </w:r>
          </w:p>
        </w:tc>
        <w:tc>
          <w:tcPr>
            <w:tcW w:w="3969" w:type="dxa"/>
          </w:tcPr>
          <w:p w:rsidR="00850678" w:rsidRPr="009A7BFC" w:rsidRDefault="00CC521F" w:rsidP="00DF692C">
            <w:pPr>
              <w:pStyle w:val="a7"/>
              <w:ind w:left="0"/>
              <w:jc w:val="center"/>
            </w:pPr>
            <w:r w:rsidRPr="009A7BFC">
              <w:t>724,8</w:t>
            </w:r>
          </w:p>
        </w:tc>
        <w:tc>
          <w:tcPr>
            <w:tcW w:w="3686" w:type="dxa"/>
          </w:tcPr>
          <w:p w:rsidR="00850678" w:rsidRPr="009A7BFC" w:rsidRDefault="00152169" w:rsidP="00850678">
            <w:pPr>
              <w:pStyle w:val="a7"/>
              <w:ind w:left="0"/>
              <w:jc w:val="center"/>
            </w:pPr>
            <w:r w:rsidRPr="009A7BFC">
              <w:t>1,985</w:t>
            </w:r>
          </w:p>
        </w:tc>
      </w:tr>
      <w:tr w:rsidR="00850678" w:rsidRPr="009A7BFC" w:rsidTr="00DF692C">
        <w:tc>
          <w:tcPr>
            <w:tcW w:w="2268" w:type="dxa"/>
          </w:tcPr>
          <w:p w:rsidR="00850678" w:rsidRPr="009A7BFC" w:rsidRDefault="00850678" w:rsidP="00850678">
            <w:pPr>
              <w:pStyle w:val="a7"/>
              <w:ind w:left="0"/>
            </w:pPr>
            <w:r w:rsidRPr="009A7BFC">
              <w:t>Торино</w:t>
            </w:r>
          </w:p>
        </w:tc>
        <w:tc>
          <w:tcPr>
            <w:tcW w:w="3969" w:type="dxa"/>
          </w:tcPr>
          <w:p w:rsidR="00850678" w:rsidRPr="009A7BFC" w:rsidRDefault="00CC521F" w:rsidP="00DF692C">
            <w:pPr>
              <w:pStyle w:val="a7"/>
              <w:ind w:left="0"/>
              <w:jc w:val="center"/>
            </w:pPr>
            <w:r w:rsidRPr="009A7BFC">
              <w:t>399,6</w:t>
            </w:r>
          </w:p>
        </w:tc>
        <w:tc>
          <w:tcPr>
            <w:tcW w:w="3686" w:type="dxa"/>
          </w:tcPr>
          <w:p w:rsidR="00850678" w:rsidRPr="009A7BFC" w:rsidRDefault="00152169" w:rsidP="00850678">
            <w:pPr>
              <w:pStyle w:val="a7"/>
              <w:ind w:left="0"/>
              <w:jc w:val="center"/>
            </w:pPr>
            <w:r w:rsidRPr="009A7BFC">
              <w:t>1,095</w:t>
            </w:r>
          </w:p>
        </w:tc>
      </w:tr>
      <w:tr w:rsidR="00850678" w:rsidRPr="009A7BFC" w:rsidTr="00DF692C">
        <w:tc>
          <w:tcPr>
            <w:tcW w:w="2268" w:type="dxa"/>
          </w:tcPr>
          <w:p w:rsidR="00850678" w:rsidRPr="009A7BFC" w:rsidRDefault="00850678" w:rsidP="00850678">
            <w:pPr>
              <w:pStyle w:val="a7"/>
              <w:ind w:left="0"/>
            </w:pPr>
            <w:r w:rsidRPr="009A7BFC">
              <w:t>Федоровское</w:t>
            </w:r>
          </w:p>
        </w:tc>
        <w:tc>
          <w:tcPr>
            <w:tcW w:w="3969" w:type="dxa"/>
          </w:tcPr>
          <w:p w:rsidR="00850678" w:rsidRPr="009A7BFC" w:rsidRDefault="00CC521F" w:rsidP="00DF692C">
            <w:pPr>
              <w:pStyle w:val="a7"/>
              <w:ind w:left="0"/>
              <w:jc w:val="center"/>
            </w:pPr>
            <w:r w:rsidRPr="009A7BFC">
              <w:t>163,2</w:t>
            </w:r>
          </w:p>
        </w:tc>
        <w:tc>
          <w:tcPr>
            <w:tcW w:w="3686" w:type="dxa"/>
          </w:tcPr>
          <w:p w:rsidR="00850678" w:rsidRPr="009A7BFC" w:rsidRDefault="00152169" w:rsidP="00850678">
            <w:pPr>
              <w:pStyle w:val="a7"/>
              <w:ind w:left="0"/>
              <w:jc w:val="center"/>
            </w:pPr>
            <w:r w:rsidRPr="009A7BFC">
              <w:t>0,447</w:t>
            </w:r>
          </w:p>
        </w:tc>
      </w:tr>
      <w:tr w:rsidR="00850678" w:rsidRPr="009A7BFC" w:rsidTr="00DF692C">
        <w:tc>
          <w:tcPr>
            <w:tcW w:w="2268" w:type="dxa"/>
          </w:tcPr>
          <w:p w:rsidR="00850678" w:rsidRPr="009A7BFC" w:rsidRDefault="00850678" w:rsidP="00850678">
            <w:pPr>
              <w:pStyle w:val="a7"/>
              <w:ind w:left="0"/>
            </w:pPr>
            <w:r w:rsidRPr="009A7BFC">
              <w:t>Хмелевка</w:t>
            </w:r>
          </w:p>
        </w:tc>
        <w:tc>
          <w:tcPr>
            <w:tcW w:w="3969" w:type="dxa"/>
          </w:tcPr>
          <w:p w:rsidR="00850678" w:rsidRPr="009A7BFC" w:rsidRDefault="00CC521F" w:rsidP="00DF692C">
            <w:pPr>
              <w:pStyle w:val="a7"/>
              <w:ind w:left="0"/>
              <w:jc w:val="center"/>
            </w:pPr>
            <w:r w:rsidRPr="009A7BFC">
              <w:t>21,6</w:t>
            </w:r>
          </w:p>
        </w:tc>
        <w:tc>
          <w:tcPr>
            <w:tcW w:w="3686" w:type="dxa"/>
          </w:tcPr>
          <w:p w:rsidR="00850678" w:rsidRPr="009A7BFC" w:rsidRDefault="00152169" w:rsidP="00850678">
            <w:pPr>
              <w:pStyle w:val="a7"/>
              <w:ind w:left="0"/>
              <w:jc w:val="center"/>
            </w:pPr>
            <w:r w:rsidRPr="009A7BFC">
              <w:t>0,059</w:t>
            </w:r>
          </w:p>
        </w:tc>
      </w:tr>
      <w:tr w:rsidR="00850678" w:rsidRPr="009A7BFC" w:rsidTr="00DF692C">
        <w:tc>
          <w:tcPr>
            <w:tcW w:w="2268" w:type="dxa"/>
          </w:tcPr>
          <w:p w:rsidR="00850678" w:rsidRPr="009A7BFC" w:rsidRDefault="00850678" w:rsidP="00850678">
            <w:pPr>
              <w:pStyle w:val="a7"/>
              <w:ind w:left="0"/>
            </w:pPr>
            <w:r w:rsidRPr="009A7BFC">
              <w:t>Шемятино</w:t>
            </w:r>
          </w:p>
        </w:tc>
        <w:tc>
          <w:tcPr>
            <w:tcW w:w="3969" w:type="dxa"/>
          </w:tcPr>
          <w:p w:rsidR="00850678" w:rsidRPr="009A7BFC" w:rsidRDefault="00CC521F" w:rsidP="00DF692C">
            <w:pPr>
              <w:pStyle w:val="a7"/>
              <w:ind w:left="0"/>
              <w:jc w:val="center"/>
            </w:pPr>
            <w:r w:rsidRPr="009A7BFC">
              <w:t>763,2</w:t>
            </w:r>
          </w:p>
        </w:tc>
        <w:tc>
          <w:tcPr>
            <w:tcW w:w="3686" w:type="dxa"/>
          </w:tcPr>
          <w:p w:rsidR="00850678" w:rsidRPr="009A7BFC" w:rsidRDefault="00152169" w:rsidP="00850678">
            <w:pPr>
              <w:pStyle w:val="a7"/>
              <w:ind w:left="0"/>
              <w:jc w:val="center"/>
            </w:pPr>
            <w:r w:rsidRPr="009A7BFC">
              <w:t>2,09</w:t>
            </w:r>
          </w:p>
        </w:tc>
      </w:tr>
      <w:tr w:rsidR="00850678" w:rsidRPr="009A7BFC" w:rsidTr="00DF692C">
        <w:tc>
          <w:tcPr>
            <w:tcW w:w="2268" w:type="dxa"/>
          </w:tcPr>
          <w:p w:rsidR="00850678" w:rsidRPr="009A7BFC" w:rsidRDefault="00850678" w:rsidP="00850678">
            <w:pPr>
              <w:pStyle w:val="a7"/>
              <w:ind w:left="0"/>
            </w:pPr>
            <w:r w:rsidRPr="009A7BFC">
              <w:t>Юркино</w:t>
            </w:r>
          </w:p>
        </w:tc>
        <w:tc>
          <w:tcPr>
            <w:tcW w:w="3969" w:type="dxa"/>
          </w:tcPr>
          <w:p w:rsidR="00850678" w:rsidRPr="009A7BFC" w:rsidRDefault="00CC521F" w:rsidP="00DF692C">
            <w:pPr>
              <w:pStyle w:val="a7"/>
              <w:ind w:left="0"/>
              <w:jc w:val="center"/>
            </w:pPr>
            <w:r w:rsidRPr="009A7BFC">
              <w:t>1162,8</w:t>
            </w:r>
          </w:p>
        </w:tc>
        <w:tc>
          <w:tcPr>
            <w:tcW w:w="3686" w:type="dxa"/>
          </w:tcPr>
          <w:p w:rsidR="00850678" w:rsidRPr="009A7BFC" w:rsidRDefault="00152169" w:rsidP="00850678">
            <w:pPr>
              <w:pStyle w:val="a7"/>
              <w:ind w:left="0"/>
              <w:jc w:val="center"/>
            </w:pPr>
            <w:r w:rsidRPr="009A7BFC">
              <w:t>3,185</w:t>
            </w:r>
          </w:p>
        </w:tc>
      </w:tr>
      <w:tr w:rsidR="00850678" w:rsidRPr="009A7BFC" w:rsidTr="00DF692C">
        <w:tc>
          <w:tcPr>
            <w:tcW w:w="2268" w:type="dxa"/>
          </w:tcPr>
          <w:p w:rsidR="00850678" w:rsidRPr="009A7BFC" w:rsidRDefault="00850678" w:rsidP="00850678">
            <w:pPr>
              <w:pStyle w:val="a7"/>
              <w:ind w:left="0"/>
            </w:pPr>
            <w:r w:rsidRPr="009A7BFC">
              <w:t>Якимово</w:t>
            </w:r>
          </w:p>
        </w:tc>
        <w:tc>
          <w:tcPr>
            <w:tcW w:w="3969" w:type="dxa"/>
          </w:tcPr>
          <w:p w:rsidR="00850678" w:rsidRPr="009A7BFC" w:rsidRDefault="00CC521F" w:rsidP="00DF692C">
            <w:pPr>
              <w:pStyle w:val="a7"/>
              <w:ind w:left="0"/>
              <w:jc w:val="center"/>
            </w:pPr>
            <w:r w:rsidRPr="009A7BFC">
              <w:t>1957,2</w:t>
            </w:r>
          </w:p>
        </w:tc>
        <w:tc>
          <w:tcPr>
            <w:tcW w:w="3686" w:type="dxa"/>
          </w:tcPr>
          <w:p w:rsidR="00850678" w:rsidRPr="009A7BFC" w:rsidRDefault="00152169" w:rsidP="00850678">
            <w:pPr>
              <w:pStyle w:val="a7"/>
              <w:ind w:left="0"/>
              <w:jc w:val="center"/>
            </w:pPr>
            <w:r w:rsidRPr="009A7BFC">
              <w:t>5,362</w:t>
            </w:r>
          </w:p>
        </w:tc>
      </w:tr>
      <w:tr w:rsidR="00850678" w:rsidRPr="009A7BFC" w:rsidTr="00DF692C">
        <w:tc>
          <w:tcPr>
            <w:tcW w:w="2268" w:type="dxa"/>
          </w:tcPr>
          <w:p w:rsidR="00850678" w:rsidRPr="00D75FA9" w:rsidRDefault="00850678" w:rsidP="00850678">
            <w:pPr>
              <w:pStyle w:val="a7"/>
              <w:ind w:left="0"/>
              <w:rPr>
                <w:b/>
              </w:rPr>
            </w:pPr>
            <w:r w:rsidRPr="00D75FA9">
              <w:rPr>
                <w:b/>
              </w:rPr>
              <w:t>Итого:</w:t>
            </w:r>
          </w:p>
        </w:tc>
        <w:tc>
          <w:tcPr>
            <w:tcW w:w="3969" w:type="dxa"/>
          </w:tcPr>
          <w:p w:rsidR="00850678" w:rsidRPr="00D75FA9" w:rsidRDefault="009A7BFC" w:rsidP="00DF692C">
            <w:pPr>
              <w:jc w:val="center"/>
              <w:rPr>
                <w:b/>
              </w:rPr>
            </w:pPr>
            <w:r w:rsidRPr="00D75FA9">
              <w:rPr>
                <w:b/>
                <w:color w:val="000000"/>
              </w:rPr>
              <w:t>16462,7</w:t>
            </w:r>
          </w:p>
        </w:tc>
        <w:tc>
          <w:tcPr>
            <w:tcW w:w="3686" w:type="dxa"/>
          </w:tcPr>
          <w:p w:rsidR="00850678" w:rsidRPr="009A7BFC" w:rsidRDefault="009A7BFC" w:rsidP="00850678">
            <w:pPr>
              <w:pStyle w:val="a7"/>
              <w:ind w:left="0"/>
              <w:jc w:val="center"/>
            </w:pPr>
            <w:r>
              <w:t>45,103</w:t>
            </w:r>
          </w:p>
        </w:tc>
      </w:tr>
    </w:tbl>
    <w:p w:rsidR="001964B7" w:rsidRPr="00A35B2E" w:rsidRDefault="00A639A0" w:rsidP="001B5A8C">
      <w:pPr>
        <w:spacing w:before="120"/>
        <w:ind w:firstLine="567"/>
        <w:jc w:val="both"/>
        <w:rPr>
          <w:sz w:val="26"/>
          <w:szCs w:val="26"/>
        </w:rPr>
      </w:pPr>
      <w:r>
        <w:rPr>
          <w:sz w:val="26"/>
          <w:szCs w:val="26"/>
        </w:rPr>
        <w:t>Суточное в</w:t>
      </w:r>
      <w:r w:rsidR="001964B7" w:rsidRPr="00A35B2E">
        <w:rPr>
          <w:sz w:val="26"/>
          <w:szCs w:val="26"/>
        </w:rPr>
        <w:t xml:space="preserve">одопотребление </w:t>
      </w:r>
      <w:r w:rsidR="00C877B9">
        <w:rPr>
          <w:sz w:val="26"/>
          <w:szCs w:val="26"/>
        </w:rPr>
        <w:t xml:space="preserve">населением </w:t>
      </w:r>
      <w:r w:rsidR="001964B7" w:rsidRPr="00A35B2E">
        <w:rPr>
          <w:sz w:val="26"/>
          <w:szCs w:val="26"/>
        </w:rPr>
        <w:t xml:space="preserve">по </w:t>
      </w:r>
      <w:r w:rsidR="008211A5" w:rsidRPr="00B234E0">
        <w:rPr>
          <w:rFonts w:eastAsia="TimesNewRomanPSMT"/>
          <w:sz w:val="26"/>
          <w:szCs w:val="26"/>
        </w:rPr>
        <w:t>сельским поселениям</w:t>
      </w:r>
      <w:r w:rsidR="001964B7" w:rsidRPr="00A35B2E">
        <w:rPr>
          <w:sz w:val="26"/>
          <w:szCs w:val="26"/>
        </w:rPr>
        <w:t xml:space="preserve"> составляет</w:t>
      </w:r>
      <w:r w:rsidR="004006F7">
        <w:rPr>
          <w:sz w:val="26"/>
          <w:szCs w:val="26"/>
        </w:rPr>
        <w:t xml:space="preserve"> (по объемам воды, за которые получена оплата с потребителей)</w:t>
      </w:r>
      <w:r w:rsidR="001964B7" w:rsidRPr="00A35B2E">
        <w:rPr>
          <w:sz w:val="26"/>
          <w:szCs w:val="26"/>
        </w:rPr>
        <w:t>:</w:t>
      </w:r>
    </w:p>
    <w:p w:rsidR="001964B7" w:rsidRDefault="00C877B9" w:rsidP="001964B7">
      <w:pPr>
        <w:ind w:firstLine="684"/>
        <w:jc w:val="both"/>
        <w:rPr>
          <w:sz w:val="26"/>
          <w:szCs w:val="26"/>
        </w:rPr>
      </w:pPr>
      <w:r>
        <w:rPr>
          <w:color w:val="000000"/>
          <w:sz w:val="26"/>
          <w:szCs w:val="26"/>
        </w:rPr>
        <w:t>16 462,7</w:t>
      </w:r>
      <w:r w:rsidR="001964B7" w:rsidRPr="00A35B2E">
        <w:rPr>
          <w:sz w:val="26"/>
          <w:szCs w:val="26"/>
        </w:rPr>
        <w:t>/365=</w:t>
      </w:r>
      <w:r>
        <w:rPr>
          <w:sz w:val="26"/>
          <w:szCs w:val="26"/>
        </w:rPr>
        <w:t xml:space="preserve"> 45,103</w:t>
      </w:r>
      <w:r w:rsidR="001964B7" w:rsidRPr="00A35B2E">
        <w:rPr>
          <w:sz w:val="26"/>
          <w:szCs w:val="26"/>
        </w:rPr>
        <w:t xml:space="preserve"> м</w:t>
      </w:r>
      <w:r w:rsidR="001964B7" w:rsidRPr="00A35B2E">
        <w:rPr>
          <w:sz w:val="26"/>
          <w:szCs w:val="26"/>
          <w:vertAlign w:val="superscript"/>
        </w:rPr>
        <w:t>3</w:t>
      </w:r>
      <w:r w:rsidR="001964B7" w:rsidRPr="00A35B2E">
        <w:rPr>
          <w:sz w:val="26"/>
          <w:szCs w:val="26"/>
        </w:rPr>
        <w:t>/сут.</w:t>
      </w:r>
    </w:p>
    <w:p w:rsidR="008746E9" w:rsidRDefault="002250E3" w:rsidP="00443304">
      <w:pPr>
        <w:ind w:firstLine="709"/>
        <w:jc w:val="both"/>
        <w:rPr>
          <w:sz w:val="26"/>
          <w:szCs w:val="26"/>
        </w:rPr>
      </w:pPr>
      <w:r w:rsidRPr="002C76B6">
        <w:rPr>
          <w:sz w:val="26"/>
          <w:szCs w:val="26"/>
          <w:u w:val="single"/>
        </w:rPr>
        <w:lastRenderedPageBreak/>
        <w:t>Вывод</w:t>
      </w:r>
      <w:r w:rsidRPr="00B234E0">
        <w:rPr>
          <w:sz w:val="26"/>
          <w:szCs w:val="26"/>
          <w:u w:val="single"/>
        </w:rPr>
        <w:t>:</w:t>
      </w:r>
      <w:r w:rsidR="00582CEF" w:rsidRPr="00B234E0">
        <w:rPr>
          <w:rFonts w:eastAsia="TimesNewRomanPSMT"/>
          <w:sz w:val="26"/>
          <w:szCs w:val="26"/>
        </w:rPr>
        <w:t xml:space="preserve"> сельские поселения</w:t>
      </w:r>
      <w:r w:rsidR="00443304" w:rsidRPr="00B234E0">
        <w:rPr>
          <w:sz w:val="26"/>
          <w:szCs w:val="26"/>
        </w:rPr>
        <w:t>Макарьевск</w:t>
      </w:r>
      <w:r w:rsidR="00E20EAA" w:rsidRPr="00B234E0">
        <w:rPr>
          <w:sz w:val="26"/>
          <w:szCs w:val="26"/>
        </w:rPr>
        <w:t>ого</w:t>
      </w:r>
      <w:r w:rsidR="00CC3FF3" w:rsidRPr="00B234E0">
        <w:rPr>
          <w:sz w:val="26"/>
          <w:szCs w:val="26"/>
        </w:rPr>
        <w:t xml:space="preserve"> м</w:t>
      </w:r>
      <w:r w:rsidR="004006F7" w:rsidRPr="00B234E0">
        <w:rPr>
          <w:sz w:val="26"/>
          <w:szCs w:val="26"/>
        </w:rPr>
        <w:t>униципальн</w:t>
      </w:r>
      <w:r w:rsidR="00E20EAA" w:rsidRPr="00B234E0">
        <w:rPr>
          <w:sz w:val="26"/>
          <w:szCs w:val="26"/>
        </w:rPr>
        <w:t>ого</w:t>
      </w:r>
      <w:r w:rsidR="004006F7" w:rsidRPr="00B234E0">
        <w:rPr>
          <w:sz w:val="26"/>
          <w:szCs w:val="26"/>
        </w:rPr>
        <w:t xml:space="preserve"> район</w:t>
      </w:r>
      <w:r w:rsidR="00E20EAA" w:rsidRPr="00B234E0">
        <w:rPr>
          <w:sz w:val="26"/>
          <w:szCs w:val="26"/>
        </w:rPr>
        <w:t>а</w:t>
      </w:r>
      <w:r w:rsidR="002C76B6">
        <w:rPr>
          <w:sz w:val="26"/>
          <w:szCs w:val="26"/>
        </w:rPr>
        <w:t xml:space="preserve"> нельзя</w:t>
      </w:r>
      <w:r w:rsidR="004006F7" w:rsidRPr="00CC3FF3">
        <w:rPr>
          <w:sz w:val="26"/>
          <w:szCs w:val="26"/>
        </w:rPr>
        <w:t xml:space="preserve"> отн</w:t>
      </w:r>
      <w:r w:rsidR="008746E9">
        <w:rPr>
          <w:sz w:val="26"/>
          <w:szCs w:val="26"/>
        </w:rPr>
        <w:t>е</w:t>
      </w:r>
      <w:r w:rsidR="004006F7" w:rsidRPr="00CC3FF3">
        <w:rPr>
          <w:sz w:val="26"/>
          <w:szCs w:val="26"/>
        </w:rPr>
        <w:t>ст</w:t>
      </w:r>
      <w:r w:rsidR="002C76B6">
        <w:rPr>
          <w:sz w:val="26"/>
          <w:szCs w:val="26"/>
        </w:rPr>
        <w:t>и</w:t>
      </w:r>
      <w:r w:rsidR="004006F7" w:rsidRPr="004006F7">
        <w:rPr>
          <w:sz w:val="26"/>
          <w:szCs w:val="26"/>
        </w:rPr>
        <w:t>к достаточно обеспеченным</w:t>
      </w:r>
      <w:r w:rsidR="007B2055">
        <w:rPr>
          <w:sz w:val="26"/>
          <w:szCs w:val="26"/>
        </w:rPr>
        <w:t>и</w:t>
      </w:r>
      <w:r w:rsidR="004006F7" w:rsidRPr="004006F7">
        <w:rPr>
          <w:sz w:val="26"/>
          <w:szCs w:val="26"/>
        </w:rPr>
        <w:t xml:space="preserve"> артезиан</w:t>
      </w:r>
      <w:r w:rsidR="00D214CB">
        <w:rPr>
          <w:sz w:val="26"/>
          <w:szCs w:val="26"/>
        </w:rPr>
        <w:t xml:space="preserve">скими источниками водоснабжения: </w:t>
      </w:r>
      <w:r w:rsidR="002C76B6">
        <w:rPr>
          <w:sz w:val="26"/>
          <w:szCs w:val="26"/>
        </w:rPr>
        <w:t xml:space="preserve">ряд скважин требует капитального ремонта, либо необходимо бурение новых скважин, централизованное </w:t>
      </w:r>
      <w:r w:rsidR="004006F7" w:rsidRPr="004006F7">
        <w:rPr>
          <w:sz w:val="26"/>
          <w:szCs w:val="26"/>
        </w:rPr>
        <w:t xml:space="preserve">водоснабжение </w:t>
      </w:r>
      <w:r w:rsidR="008746E9">
        <w:rPr>
          <w:sz w:val="26"/>
          <w:szCs w:val="26"/>
        </w:rPr>
        <w:t>с</w:t>
      </w:r>
      <w:r w:rsidR="002C76B6">
        <w:rPr>
          <w:sz w:val="26"/>
          <w:szCs w:val="26"/>
        </w:rPr>
        <w:t xml:space="preserve">ельских </w:t>
      </w:r>
      <w:r w:rsidR="008746E9">
        <w:rPr>
          <w:sz w:val="26"/>
          <w:szCs w:val="26"/>
        </w:rPr>
        <w:t>п</w:t>
      </w:r>
      <w:r w:rsidR="002C76B6">
        <w:rPr>
          <w:sz w:val="26"/>
          <w:szCs w:val="26"/>
        </w:rPr>
        <w:t xml:space="preserve">оселенийслабо развито. </w:t>
      </w:r>
    </w:p>
    <w:p w:rsidR="00B72F88" w:rsidRDefault="008746E9" w:rsidP="00443304">
      <w:pPr>
        <w:ind w:firstLine="709"/>
        <w:jc w:val="both"/>
        <w:rPr>
          <w:sz w:val="26"/>
          <w:szCs w:val="26"/>
        </w:rPr>
      </w:pPr>
      <w:r>
        <w:rPr>
          <w:sz w:val="26"/>
          <w:szCs w:val="26"/>
        </w:rPr>
        <w:t>Централизованное водоснабжение о</w:t>
      </w:r>
      <w:r w:rsidR="004006F7" w:rsidRPr="004006F7">
        <w:rPr>
          <w:sz w:val="26"/>
          <w:szCs w:val="26"/>
        </w:rPr>
        <w:t xml:space="preserve">рганизовано </w:t>
      </w:r>
      <w:r w:rsidR="00EE1FC4">
        <w:rPr>
          <w:sz w:val="26"/>
          <w:szCs w:val="26"/>
        </w:rPr>
        <w:t xml:space="preserve">по водопроводным сетям </w:t>
      </w:r>
      <w:r w:rsidR="004006F7" w:rsidRPr="004006F7">
        <w:rPr>
          <w:sz w:val="26"/>
          <w:szCs w:val="26"/>
        </w:rPr>
        <w:t xml:space="preserve">от </w:t>
      </w:r>
      <w:r>
        <w:rPr>
          <w:sz w:val="26"/>
          <w:szCs w:val="26"/>
        </w:rPr>
        <w:t>скважин, оборудованных насосами (</w:t>
      </w:r>
      <w:r w:rsidR="004006F7" w:rsidRPr="004006F7">
        <w:rPr>
          <w:sz w:val="26"/>
          <w:szCs w:val="26"/>
        </w:rPr>
        <w:t>водозаборные узлы</w:t>
      </w:r>
      <w:r>
        <w:rPr>
          <w:sz w:val="26"/>
          <w:szCs w:val="26"/>
        </w:rPr>
        <w:t>)</w:t>
      </w:r>
      <w:r w:rsidR="00EE1FC4">
        <w:rPr>
          <w:sz w:val="26"/>
          <w:szCs w:val="26"/>
        </w:rPr>
        <w:t xml:space="preserve"> и </w:t>
      </w:r>
      <w:r>
        <w:rPr>
          <w:sz w:val="26"/>
          <w:szCs w:val="26"/>
        </w:rPr>
        <w:t>накопительны</w:t>
      </w:r>
      <w:r w:rsidR="00EE1FC4">
        <w:rPr>
          <w:sz w:val="26"/>
          <w:szCs w:val="26"/>
        </w:rPr>
        <w:t>ми</w:t>
      </w:r>
      <w:r>
        <w:rPr>
          <w:sz w:val="26"/>
          <w:szCs w:val="26"/>
        </w:rPr>
        <w:t xml:space="preserve"> башн</w:t>
      </w:r>
      <w:r w:rsidR="00EE1FC4">
        <w:rPr>
          <w:sz w:val="26"/>
          <w:szCs w:val="26"/>
        </w:rPr>
        <w:t>ями</w:t>
      </w:r>
      <w:r>
        <w:rPr>
          <w:sz w:val="26"/>
          <w:szCs w:val="26"/>
        </w:rPr>
        <w:t>Рожновского</w:t>
      </w:r>
      <w:r w:rsidR="00EE1FC4">
        <w:rPr>
          <w:sz w:val="26"/>
          <w:szCs w:val="26"/>
        </w:rPr>
        <w:t>.</w:t>
      </w:r>
    </w:p>
    <w:p w:rsidR="004006F7" w:rsidRPr="004006F7" w:rsidRDefault="008746E9" w:rsidP="00443304">
      <w:pPr>
        <w:ind w:firstLine="709"/>
        <w:jc w:val="both"/>
        <w:rPr>
          <w:sz w:val="26"/>
          <w:szCs w:val="26"/>
        </w:rPr>
      </w:pPr>
      <w:r>
        <w:rPr>
          <w:sz w:val="26"/>
          <w:szCs w:val="26"/>
        </w:rPr>
        <w:t>Д</w:t>
      </w:r>
      <w:r w:rsidR="004006F7" w:rsidRPr="004006F7">
        <w:rPr>
          <w:sz w:val="26"/>
          <w:szCs w:val="26"/>
        </w:rPr>
        <w:t>ецентрализованны</w:t>
      </w:r>
      <w:r w:rsidR="00D214CB">
        <w:rPr>
          <w:sz w:val="26"/>
          <w:szCs w:val="26"/>
        </w:rPr>
        <w:t>е</w:t>
      </w:r>
      <w:r w:rsidR="004006F7" w:rsidRPr="004006F7">
        <w:rPr>
          <w:sz w:val="26"/>
          <w:szCs w:val="26"/>
        </w:rPr>
        <w:t xml:space="preserve"> источник</w:t>
      </w:r>
      <w:r w:rsidR="00D214CB">
        <w:rPr>
          <w:sz w:val="26"/>
          <w:szCs w:val="26"/>
        </w:rPr>
        <w:t>и</w:t>
      </w:r>
      <w:r w:rsidR="006413F6">
        <w:rPr>
          <w:sz w:val="26"/>
          <w:szCs w:val="26"/>
        </w:rPr>
        <w:t xml:space="preserve"> водоснабжения: </w:t>
      </w:r>
      <w:r w:rsidR="004006F7" w:rsidRPr="004006F7">
        <w:rPr>
          <w:sz w:val="26"/>
          <w:szCs w:val="26"/>
        </w:rPr>
        <w:t>водоразборны</w:t>
      </w:r>
      <w:r w:rsidR="00D214CB">
        <w:rPr>
          <w:sz w:val="26"/>
          <w:szCs w:val="26"/>
        </w:rPr>
        <w:t>е</w:t>
      </w:r>
      <w:r w:rsidR="004006F7" w:rsidRPr="004006F7">
        <w:rPr>
          <w:sz w:val="26"/>
          <w:szCs w:val="26"/>
        </w:rPr>
        <w:t xml:space="preserve"> колонк</w:t>
      </w:r>
      <w:r w:rsidR="00D214CB">
        <w:rPr>
          <w:sz w:val="26"/>
          <w:szCs w:val="26"/>
        </w:rPr>
        <w:t>и</w:t>
      </w:r>
      <w:r w:rsidR="004006F7" w:rsidRPr="004006F7">
        <w:rPr>
          <w:sz w:val="26"/>
          <w:szCs w:val="26"/>
        </w:rPr>
        <w:t xml:space="preserve"> и шахтны</w:t>
      </w:r>
      <w:r w:rsidR="00D214CB">
        <w:rPr>
          <w:sz w:val="26"/>
          <w:szCs w:val="26"/>
        </w:rPr>
        <w:t>е</w:t>
      </w:r>
      <w:r w:rsidR="004006F7" w:rsidRPr="004006F7">
        <w:rPr>
          <w:sz w:val="26"/>
          <w:szCs w:val="26"/>
        </w:rPr>
        <w:t xml:space="preserve"> колодц</w:t>
      </w:r>
      <w:r w:rsidR="00D214CB">
        <w:rPr>
          <w:sz w:val="26"/>
          <w:szCs w:val="26"/>
        </w:rPr>
        <w:t>ы</w:t>
      </w:r>
      <w:r w:rsidR="004006F7" w:rsidRPr="004006F7">
        <w:rPr>
          <w:sz w:val="26"/>
          <w:szCs w:val="26"/>
        </w:rPr>
        <w:t>.</w:t>
      </w:r>
    </w:p>
    <w:p w:rsidR="006C3972" w:rsidRPr="00A35B2E" w:rsidRDefault="002C76B6" w:rsidP="006C3972">
      <w:pPr>
        <w:ind w:firstLine="567"/>
        <w:jc w:val="both"/>
        <w:rPr>
          <w:sz w:val="26"/>
          <w:szCs w:val="26"/>
        </w:rPr>
      </w:pPr>
      <w:r>
        <w:rPr>
          <w:sz w:val="26"/>
          <w:szCs w:val="26"/>
        </w:rPr>
        <w:t>С</w:t>
      </w:r>
      <w:r w:rsidR="001B5F0C" w:rsidRPr="004006F7">
        <w:rPr>
          <w:sz w:val="26"/>
          <w:szCs w:val="26"/>
        </w:rPr>
        <w:t>д</w:t>
      </w:r>
      <w:r w:rsidR="00BA6711" w:rsidRPr="004006F7">
        <w:rPr>
          <w:sz w:val="26"/>
          <w:szCs w:val="26"/>
        </w:rPr>
        <w:t>елать</w:t>
      </w:r>
      <w:r w:rsidR="00BA6711" w:rsidRPr="00A35B2E">
        <w:rPr>
          <w:sz w:val="26"/>
          <w:szCs w:val="26"/>
        </w:rPr>
        <w:t xml:space="preserve"> вывод</w:t>
      </w:r>
      <w:r w:rsidR="00CC3FF3">
        <w:rPr>
          <w:sz w:val="26"/>
          <w:szCs w:val="26"/>
        </w:rPr>
        <w:t xml:space="preserve"> о том</w:t>
      </w:r>
      <w:r w:rsidR="00BA6711" w:rsidRPr="00A35B2E">
        <w:rPr>
          <w:sz w:val="26"/>
          <w:szCs w:val="26"/>
        </w:rPr>
        <w:t xml:space="preserve">, что в </w:t>
      </w:r>
      <w:r>
        <w:rPr>
          <w:sz w:val="26"/>
          <w:szCs w:val="26"/>
        </w:rPr>
        <w:t>СП</w:t>
      </w:r>
      <w:r w:rsidR="00443304">
        <w:rPr>
          <w:sz w:val="26"/>
          <w:szCs w:val="26"/>
        </w:rPr>
        <w:t>Макарьев</w:t>
      </w:r>
      <w:r>
        <w:rPr>
          <w:sz w:val="26"/>
          <w:szCs w:val="26"/>
        </w:rPr>
        <w:t>ского муниципального района</w:t>
      </w:r>
      <w:r w:rsidR="001964B7" w:rsidRPr="00A35B2E">
        <w:rPr>
          <w:sz w:val="26"/>
          <w:szCs w:val="26"/>
        </w:rPr>
        <w:t xml:space="preserve"> имеются резервы производственных мощностей воды</w:t>
      </w:r>
      <w:r w:rsidR="00A639A0">
        <w:rPr>
          <w:sz w:val="26"/>
          <w:szCs w:val="26"/>
        </w:rPr>
        <w:t>,</w:t>
      </w:r>
      <w:r>
        <w:rPr>
          <w:sz w:val="26"/>
          <w:szCs w:val="26"/>
        </w:rPr>
        <w:t xml:space="preserve"> не представляется возможны</w:t>
      </w:r>
      <w:r w:rsidR="006413F6">
        <w:rPr>
          <w:sz w:val="26"/>
          <w:szCs w:val="26"/>
        </w:rPr>
        <w:t>м</w:t>
      </w:r>
      <w:r w:rsidR="00A639A0">
        <w:rPr>
          <w:sz w:val="26"/>
          <w:szCs w:val="26"/>
        </w:rPr>
        <w:t xml:space="preserve"> по следующим причинам</w:t>
      </w:r>
      <w:r w:rsidR="006C3972" w:rsidRPr="00A35B2E">
        <w:rPr>
          <w:sz w:val="26"/>
          <w:szCs w:val="26"/>
        </w:rPr>
        <w:t>:</w:t>
      </w:r>
    </w:p>
    <w:p w:rsidR="006C3972" w:rsidRPr="00A35B2E" w:rsidRDefault="006C3972" w:rsidP="006C3972">
      <w:pPr>
        <w:ind w:firstLine="567"/>
        <w:jc w:val="both"/>
        <w:rPr>
          <w:color w:val="000000"/>
          <w:sz w:val="26"/>
          <w:szCs w:val="26"/>
        </w:rPr>
      </w:pPr>
      <w:r w:rsidRPr="00A35B2E">
        <w:rPr>
          <w:sz w:val="26"/>
          <w:szCs w:val="26"/>
        </w:rPr>
        <w:t>- с</w:t>
      </w:r>
      <w:r w:rsidRPr="00A35B2E">
        <w:rPr>
          <w:color w:val="000000"/>
          <w:sz w:val="26"/>
          <w:szCs w:val="26"/>
        </w:rPr>
        <w:t>о временем скважины засоряются песком или заиливаются</w:t>
      </w:r>
      <w:r w:rsidR="00D214CB">
        <w:rPr>
          <w:color w:val="000000"/>
          <w:sz w:val="26"/>
          <w:szCs w:val="26"/>
        </w:rPr>
        <w:t xml:space="preserve">, </w:t>
      </w:r>
      <w:r w:rsidRPr="00A35B2E">
        <w:rPr>
          <w:color w:val="000000"/>
          <w:sz w:val="26"/>
          <w:szCs w:val="26"/>
        </w:rPr>
        <w:t xml:space="preserve">качество воды падает; </w:t>
      </w:r>
    </w:p>
    <w:p w:rsidR="00CC3FF3" w:rsidRDefault="006C3972" w:rsidP="006C3972">
      <w:pPr>
        <w:ind w:firstLine="567"/>
        <w:jc w:val="both"/>
        <w:rPr>
          <w:color w:val="000000"/>
          <w:sz w:val="26"/>
          <w:szCs w:val="26"/>
        </w:rPr>
      </w:pPr>
      <w:r w:rsidRPr="00A35B2E">
        <w:rPr>
          <w:color w:val="000000"/>
          <w:sz w:val="26"/>
          <w:szCs w:val="26"/>
        </w:rPr>
        <w:t xml:space="preserve">- </w:t>
      </w:r>
      <w:r w:rsidR="00D214CB">
        <w:rPr>
          <w:color w:val="000000"/>
          <w:sz w:val="26"/>
          <w:szCs w:val="26"/>
        </w:rPr>
        <w:t>деб</w:t>
      </w:r>
      <w:r w:rsidR="00EE1FC4">
        <w:rPr>
          <w:color w:val="000000"/>
          <w:sz w:val="26"/>
          <w:szCs w:val="26"/>
        </w:rPr>
        <w:t>и</w:t>
      </w:r>
      <w:r w:rsidR="00D214CB">
        <w:rPr>
          <w:color w:val="000000"/>
          <w:sz w:val="26"/>
          <w:szCs w:val="26"/>
        </w:rPr>
        <w:t>т скважин уменьшается</w:t>
      </w:r>
      <w:r w:rsidRPr="00A35B2E">
        <w:rPr>
          <w:color w:val="000000"/>
          <w:sz w:val="26"/>
          <w:szCs w:val="26"/>
        </w:rPr>
        <w:t>;</w:t>
      </w:r>
    </w:p>
    <w:p w:rsidR="006C3972" w:rsidRPr="00A35B2E" w:rsidRDefault="00CC3FF3" w:rsidP="006C3972">
      <w:pPr>
        <w:ind w:firstLine="567"/>
        <w:jc w:val="both"/>
        <w:rPr>
          <w:color w:val="000000"/>
          <w:sz w:val="26"/>
          <w:szCs w:val="26"/>
        </w:rPr>
      </w:pPr>
      <w:r>
        <w:rPr>
          <w:color w:val="000000"/>
          <w:sz w:val="26"/>
          <w:szCs w:val="26"/>
        </w:rPr>
        <w:t>- скважинные насосы из-за износа рабочих колес теряют производительность и напор;</w:t>
      </w:r>
    </w:p>
    <w:p w:rsidR="006C3972" w:rsidRPr="00A35B2E" w:rsidRDefault="006C3972" w:rsidP="006C3972">
      <w:pPr>
        <w:ind w:firstLine="567"/>
        <w:jc w:val="both"/>
        <w:rPr>
          <w:color w:val="000000"/>
          <w:sz w:val="26"/>
          <w:szCs w:val="26"/>
        </w:rPr>
      </w:pPr>
      <w:r w:rsidRPr="00A35B2E">
        <w:rPr>
          <w:color w:val="000000"/>
          <w:sz w:val="26"/>
          <w:szCs w:val="26"/>
        </w:rPr>
        <w:t>- выход</w:t>
      </w:r>
      <w:r w:rsidR="00A639A0">
        <w:rPr>
          <w:color w:val="000000"/>
          <w:sz w:val="26"/>
          <w:szCs w:val="26"/>
        </w:rPr>
        <w:t>и</w:t>
      </w:r>
      <w:r w:rsidRPr="00A35B2E">
        <w:rPr>
          <w:color w:val="000000"/>
          <w:sz w:val="26"/>
          <w:szCs w:val="26"/>
        </w:rPr>
        <w:t>т из строя насосное и очистное оборудование</w:t>
      </w:r>
      <w:r w:rsidR="0081459F" w:rsidRPr="00A35B2E">
        <w:rPr>
          <w:color w:val="000000"/>
          <w:sz w:val="26"/>
          <w:szCs w:val="26"/>
        </w:rPr>
        <w:t>;</w:t>
      </w:r>
    </w:p>
    <w:p w:rsidR="006C3972" w:rsidRPr="00A35B2E" w:rsidRDefault="00BA6711" w:rsidP="00CC3FF3">
      <w:pPr>
        <w:ind w:left="709" w:hanging="142"/>
        <w:jc w:val="both"/>
        <w:rPr>
          <w:sz w:val="26"/>
          <w:szCs w:val="26"/>
        </w:rPr>
      </w:pPr>
      <w:r w:rsidRPr="00A35B2E">
        <w:rPr>
          <w:sz w:val="26"/>
          <w:szCs w:val="26"/>
        </w:rPr>
        <w:t>-</w:t>
      </w:r>
      <w:r w:rsidR="00CC3FF3">
        <w:rPr>
          <w:sz w:val="26"/>
          <w:szCs w:val="26"/>
        </w:rPr>
        <w:t xml:space="preserve"> подъем воды</w:t>
      </w:r>
      <w:r w:rsidRPr="00A35B2E">
        <w:rPr>
          <w:sz w:val="26"/>
          <w:szCs w:val="26"/>
        </w:rPr>
        <w:t>рассчитывается по потребленной ск</w:t>
      </w:r>
      <w:r w:rsidR="00D214CB">
        <w:rPr>
          <w:sz w:val="26"/>
          <w:szCs w:val="26"/>
        </w:rPr>
        <w:t>важинами электрической энергии</w:t>
      </w:r>
      <w:r w:rsidR="00CC3FF3">
        <w:rPr>
          <w:sz w:val="26"/>
          <w:szCs w:val="26"/>
        </w:rPr>
        <w:t>,</w:t>
      </w:r>
      <w:r w:rsidR="00CC3FF3" w:rsidRPr="00A35B2E">
        <w:rPr>
          <w:sz w:val="26"/>
          <w:szCs w:val="26"/>
        </w:rPr>
        <w:t>годовое водопотребление</w:t>
      </w:r>
      <w:r w:rsidR="006C5816">
        <w:rPr>
          <w:sz w:val="26"/>
          <w:szCs w:val="26"/>
        </w:rPr>
        <w:t xml:space="preserve">рассчитывается </w:t>
      </w:r>
      <w:r w:rsidR="00D214CB">
        <w:rPr>
          <w:sz w:val="26"/>
          <w:szCs w:val="26"/>
        </w:rPr>
        <w:t>по внесенной оплате</w:t>
      </w:r>
      <w:r w:rsidR="006C5816">
        <w:rPr>
          <w:sz w:val="26"/>
          <w:szCs w:val="26"/>
        </w:rPr>
        <w:t xml:space="preserve"> абонентами</w:t>
      </w:r>
      <w:r w:rsidR="00D214CB">
        <w:rPr>
          <w:sz w:val="26"/>
          <w:szCs w:val="26"/>
        </w:rPr>
        <w:t xml:space="preserve"> за потребленную воду</w:t>
      </w:r>
      <w:r w:rsidR="006C5816">
        <w:rPr>
          <w:sz w:val="26"/>
          <w:szCs w:val="26"/>
        </w:rPr>
        <w:t>;</w:t>
      </w:r>
    </w:p>
    <w:p w:rsidR="006C3972"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отдельный </w:t>
      </w:r>
      <w:r w:rsidR="00BA6711" w:rsidRPr="00A35B2E">
        <w:rPr>
          <w:sz w:val="26"/>
          <w:szCs w:val="26"/>
        </w:rPr>
        <w:t xml:space="preserve">учет электроэнергии </w:t>
      </w:r>
      <w:r w:rsidR="0081459F" w:rsidRPr="00A35B2E">
        <w:rPr>
          <w:sz w:val="26"/>
          <w:szCs w:val="26"/>
        </w:rPr>
        <w:t>по</w:t>
      </w:r>
      <w:r w:rsidRPr="00A35B2E">
        <w:rPr>
          <w:sz w:val="26"/>
          <w:szCs w:val="26"/>
        </w:rPr>
        <w:t xml:space="preserve"> скважина</w:t>
      </w:r>
      <w:r w:rsidR="0081459F" w:rsidRPr="00A35B2E">
        <w:rPr>
          <w:sz w:val="26"/>
          <w:szCs w:val="26"/>
        </w:rPr>
        <w:t>м</w:t>
      </w:r>
      <w:r w:rsidRPr="00A35B2E">
        <w:rPr>
          <w:sz w:val="26"/>
          <w:szCs w:val="26"/>
        </w:rPr>
        <w:t xml:space="preserve"> ведется не должным образом;</w:t>
      </w:r>
    </w:p>
    <w:p w:rsidR="00D214CB" w:rsidRDefault="00D214CB" w:rsidP="001964B7">
      <w:pPr>
        <w:ind w:firstLine="567"/>
        <w:jc w:val="both"/>
        <w:rPr>
          <w:sz w:val="26"/>
          <w:szCs w:val="26"/>
        </w:rPr>
      </w:pPr>
      <w:r>
        <w:rPr>
          <w:sz w:val="26"/>
          <w:szCs w:val="26"/>
        </w:rPr>
        <w:t>-отсутствуют счетчики учета поднятой на скважинах воды;</w:t>
      </w:r>
    </w:p>
    <w:p w:rsidR="001964B7" w:rsidRPr="00A35B2E"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отсутствуют счетчики </w:t>
      </w:r>
      <w:r w:rsidR="00D214CB">
        <w:rPr>
          <w:sz w:val="26"/>
          <w:szCs w:val="26"/>
        </w:rPr>
        <w:t xml:space="preserve">учета </w:t>
      </w:r>
      <w:r w:rsidR="006C5816" w:rsidRPr="00A35B2E">
        <w:rPr>
          <w:sz w:val="26"/>
          <w:szCs w:val="26"/>
        </w:rPr>
        <w:t xml:space="preserve">воды </w:t>
      </w:r>
      <w:r w:rsidR="0081459F" w:rsidRPr="00A35B2E">
        <w:rPr>
          <w:sz w:val="26"/>
          <w:szCs w:val="26"/>
        </w:rPr>
        <w:t xml:space="preserve">у потребителей. </w:t>
      </w:r>
    </w:p>
    <w:p w:rsidR="00690AA8" w:rsidRPr="00A35B2E" w:rsidRDefault="00FB35AD" w:rsidP="001B754D">
      <w:pPr>
        <w:spacing w:before="120" w:after="120"/>
        <w:jc w:val="both"/>
        <w:rPr>
          <w:b/>
          <w:sz w:val="26"/>
          <w:szCs w:val="26"/>
        </w:rPr>
      </w:pPr>
      <w:r w:rsidRPr="001553B1">
        <w:rPr>
          <w:b/>
          <w:sz w:val="26"/>
          <w:szCs w:val="26"/>
        </w:rPr>
        <w:t>2.1.</w:t>
      </w:r>
      <w:r w:rsidR="00923AAA" w:rsidRPr="001553B1">
        <w:rPr>
          <w:b/>
          <w:sz w:val="26"/>
          <w:szCs w:val="26"/>
        </w:rPr>
        <w:t>10</w:t>
      </w:r>
      <w:r w:rsidRPr="001553B1">
        <w:rPr>
          <w:b/>
          <w:sz w:val="26"/>
          <w:szCs w:val="26"/>
        </w:rPr>
        <w:t>Технические</w:t>
      </w:r>
      <w:r w:rsidRPr="00A35B2E">
        <w:rPr>
          <w:b/>
          <w:sz w:val="26"/>
          <w:szCs w:val="26"/>
        </w:rPr>
        <w:t xml:space="preserve"> и технологические проблемы в системе водоснабжения</w:t>
      </w:r>
      <w:r w:rsidR="004B004F" w:rsidRPr="00A35B2E">
        <w:rPr>
          <w:b/>
          <w:sz w:val="26"/>
          <w:szCs w:val="26"/>
        </w:rPr>
        <w:t>.</w:t>
      </w:r>
    </w:p>
    <w:p w:rsidR="00690AA8" w:rsidRPr="00A35B2E" w:rsidRDefault="00690AA8" w:rsidP="00690AA8">
      <w:pPr>
        <w:ind w:firstLine="567"/>
        <w:jc w:val="both"/>
        <w:rPr>
          <w:sz w:val="26"/>
          <w:szCs w:val="26"/>
        </w:rPr>
      </w:pPr>
      <w:r w:rsidRPr="00A35B2E">
        <w:rPr>
          <w:sz w:val="26"/>
          <w:szCs w:val="26"/>
        </w:rPr>
        <w:t xml:space="preserve">Технической проблемой является </w:t>
      </w:r>
      <w:r w:rsidR="00295CDD" w:rsidRPr="00A35B2E">
        <w:rPr>
          <w:sz w:val="26"/>
          <w:szCs w:val="26"/>
        </w:rPr>
        <w:t>значите</w:t>
      </w:r>
      <w:r w:rsidRPr="00A35B2E">
        <w:rPr>
          <w:sz w:val="26"/>
          <w:szCs w:val="26"/>
        </w:rPr>
        <w:t>льный износ сетей водоснабжения</w:t>
      </w:r>
      <w:r w:rsidR="00F163B2">
        <w:rPr>
          <w:sz w:val="26"/>
          <w:szCs w:val="26"/>
        </w:rPr>
        <w:t>, насосов и водонапорных башен</w:t>
      </w:r>
      <w:r w:rsidRPr="00A35B2E">
        <w:rPr>
          <w:sz w:val="26"/>
          <w:szCs w:val="26"/>
        </w:rPr>
        <w:t xml:space="preserve">.  </w:t>
      </w:r>
    </w:p>
    <w:p w:rsidR="00682300" w:rsidRPr="00A35B2E" w:rsidRDefault="00406A0A" w:rsidP="00690AA8">
      <w:pPr>
        <w:ind w:firstLine="567"/>
        <w:jc w:val="both"/>
        <w:rPr>
          <w:sz w:val="26"/>
          <w:szCs w:val="26"/>
        </w:rPr>
      </w:pPr>
      <w:r w:rsidRPr="00A35B2E">
        <w:rPr>
          <w:sz w:val="26"/>
          <w:szCs w:val="26"/>
        </w:rPr>
        <w:t>Технологическ</w:t>
      </w:r>
      <w:r w:rsidR="00682300" w:rsidRPr="00A35B2E">
        <w:rPr>
          <w:sz w:val="26"/>
          <w:szCs w:val="26"/>
        </w:rPr>
        <w:t>ими</w:t>
      </w:r>
      <w:r w:rsidRPr="00A35B2E">
        <w:rPr>
          <w:sz w:val="26"/>
          <w:szCs w:val="26"/>
        </w:rPr>
        <w:t xml:space="preserve"> проблем</w:t>
      </w:r>
      <w:r w:rsidR="00682300" w:rsidRPr="00A35B2E">
        <w:rPr>
          <w:sz w:val="26"/>
          <w:szCs w:val="26"/>
        </w:rPr>
        <w:t>ами</w:t>
      </w:r>
      <w:r w:rsidRPr="00A35B2E">
        <w:rPr>
          <w:sz w:val="26"/>
          <w:szCs w:val="26"/>
        </w:rPr>
        <w:t xml:space="preserve"> явля</w:t>
      </w:r>
      <w:r w:rsidR="00682300" w:rsidRPr="00A35B2E">
        <w:rPr>
          <w:sz w:val="26"/>
          <w:szCs w:val="26"/>
        </w:rPr>
        <w:t>ю</w:t>
      </w:r>
      <w:r w:rsidRPr="00A35B2E">
        <w:rPr>
          <w:sz w:val="26"/>
          <w:szCs w:val="26"/>
        </w:rPr>
        <w:t>тся</w:t>
      </w:r>
      <w:r w:rsidR="00682300" w:rsidRPr="00A35B2E">
        <w:rPr>
          <w:sz w:val="26"/>
          <w:szCs w:val="26"/>
        </w:rPr>
        <w:t>:</w:t>
      </w:r>
    </w:p>
    <w:p w:rsidR="00682300" w:rsidRPr="00A35B2E" w:rsidRDefault="00682300" w:rsidP="002250E3">
      <w:pPr>
        <w:jc w:val="both"/>
        <w:rPr>
          <w:sz w:val="26"/>
          <w:szCs w:val="26"/>
        </w:rPr>
      </w:pPr>
      <w:r w:rsidRPr="00A35B2E">
        <w:rPr>
          <w:sz w:val="26"/>
          <w:szCs w:val="26"/>
        </w:rPr>
        <w:t>-</w:t>
      </w:r>
      <w:r w:rsidR="004E6E27" w:rsidRPr="00A35B2E">
        <w:rPr>
          <w:sz w:val="26"/>
          <w:szCs w:val="26"/>
        </w:rPr>
        <w:t>отсутствие централизованного водоснаб</w:t>
      </w:r>
      <w:r w:rsidRPr="00A35B2E">
        <w:rPr>
          <w:sz w:val="26"/>
          <w:szCs w:val="26"/>
        </w:rPr>
        <w:t>жения в</w:t>
      </w:r>
      <w:r w:rsidR="00DF692C">
        <w:rPr>
          <w:sz w:val="26"/>
          <w:szCs w:val="26"/>
        </w:rPr>
        <w:t>о</w:t>
      </w:r>
      <w:r w:rsidR="001553B1">
        <w:rPr>
          <w:sz w:val="26"/>
          <w:szCs w:val="26"/>
        </w:rPr>
        <w:t>многих сельских населенных пунктах</w:t>
      </w:r>
      <w:r w:rsidRPr="00DF692C">
        <w:rPr>
          <w:sz w:val="26"/>
          <w:szCs w:val="26"/>
        </w:rPr>
        <w:t>;</w:t>
      </w:r>
    </w:p>
    <w:p w:rsidR="002C1203" w:rsidRPr="00A35B2E" w:rsidRDefault="00682300" w:rsidP="002250E3">
      <w:pPr>
        <w:jc w:val="both"/>
        <w:rPr>
          <w:sz w:val="26"/>
          <w:szCs w:val="26"/>
        </w:rPr>
      </w:pPr>
      <w:r w:rsidRPr="00A35B2E">
        <w:rPr>
          <w:sz w:val="26"/>
          <w:szCs w:val="26"/>
        </w:rPr>
        <w:t xml:space="preserve">- отсутствие </w:t>
      </w:r>
      <w:r w:rsidR="00DF692C">
        <w:rPr>
          <w:sz w:val="26"/>
          <w:szCs w:val="26"/>
        </w:rPr>
        <w:t>водо</w:t>
      </w:r>
      <w:r w:rsidR="00AC7552" w:rsidRPr="00A35B2E">
        <w:rPr>
          <w:sz w:val="26"/>
          <w:szCs w:val="26"/>
        </w:rPr>
        <w:t xml:space="preserve">очистных сооружений </w:t>
      </w:r>
      <w:r w:rsidR="00A639A0">
        <w:rPr>
          <w:sz w:val="26"/>
          <w:szCs w:val="26"/>
        </w:rPr>
        <w:t xml:space="preserve">на </w:t>
      </w:r>
      <w:r w:rsidR="00AC7552" w:rsidRPr="00A35B2E">
        <w:rPr>
          <w:sz w:val="26"/>
          <w:szCs w:val="26"/>
        </w:rPr>
        <w:t>водозабора</w:t>
      </w:r>
      <w:r w:rsidR="00A639A0">
        <w:rPr>
          <w:sz w:val="26"/>
          <w:szCs w:val="26"/>
        </w:rPr>
        <w:t>х</w:t>
      </w:r>
      <w:r w:rsidR="00AC7552" w:rsidRPr="00A35B2E">
        <w:rPr>
          <w:sz w:val="26"/>
          <w:szCs w:val="26"/>
        </w:rPr>
        <w:t xml:space="preserve"> - </w:t>
      </w:r>
      <w:r w:rsidRPr="00A35B2E">
        <w:rPr>
          <w:sz w:val="26"/>
          <w:szCs w:val="26"/>
        </w:rPr>
        <w:t>станци</w:t>
      </w:r>
      <w:r w:rsidR="00A639A0">
        <w:rPr>
          <w:sz w:val="26"/>
          <w:szCs w:val="26"/>
        </w:rPr>
        <w:t>й</w:t>
      </w:r>
      <w:r w:rsidRPr="00A35B2E">
        <w:rPr>
          <w:sz w:val="26"/>
          <w:szCs w:val="26"/>
        </w:rPr>
        <w:t xml:space="preserve"> очистки воды</w:t>
      </w:r>
      <w:r w:rsidR="00AC7552" w:rsidRPr="00A35B2E">
        <w:rPr>
          <w:sz w:val="26"/>
          <w:szCs w:val="26"/>
        </w:rPr>
        <w:t xml:space="preserve"> (</w:t>
      </w:r>
      <w:r w:rsidR="00DF692C">
        <w:rPr>
          <w:sz w:val="26"/>
          <w:szCs w:val="26"/>
        </w:rPr>
        <w:t>ВОС</w:t>
      </w:r>
      <w:r w:rsidR="00AC7552" w:rsidRPr="00A35B2E">
        <w:rPr>
          <w:sz w:val="26"/>
          <w:szCs w:val="26"/>
        </w:rPr>
        <w:t>)</w:t>
      </w:r>
      <w:r w:rsidRPr="00A35B2E">
        <w:rPr>
          <w:sz w:val="26"/>
          <w:szCs w:val="26"/>
        </w:rPr>
        <w:t>.</w:t>
      </w:r>
    </w:p>
    <w:p w:rsidR="002250E3" w:rsidRDefault="009B4A4F" w:rsidP="002551A8">
      <w:pPr>
        <w:ind w:firstLine="567"/>
        <w:jc w:val="both"/>
        <w:rPr>
          <w:sz w:val="26"/>
          <w:szCs w:val="26"/>
        </w:rPr>
      </w:pPr>
      <w:r>
        <w:rPr>
          <w:sz w:val="26"/>
          <w:szCs w:val="26"/>
        </w:rPr>
        <w:t>В</w:t>
      </w:r>
      <w:r w:rsidR="00F163B2">
        <w:rPr>
          <w:sz w:val="26"/>
          <w:szCs w:val="26"/>
        </w:rPr>
        <w:t xml:space="preserve"> павильонах скважин</w:t>
      </w:r>
      <w:r w:rsidR="002250E3">
        <w:rPr>
          <w:sz w:val="26"/>
          <w:szCs w:val="26"/>
        </w:rPr>
        <w:t xml:space="preserve"> и в водонапорных башнях</w:t>
      </w:r>
      <w:r w:rsidR="002551A8" w:rsidRPr="00A35B2E">
        <w:rPr>
          <w:sz w:val="26"/>
          <w:szCs w:val="26"/>
        </w:rPr>
        <w:t xml:space="preserve"> установлены </w:t>
      </w:r>
      <w:r w:rsidR="000C4F81">
        <w:rPr>
          <w:sz w:val="26"/>
          <w:szCs w:val="26"/>
        </w:rPr>
        <w:t xml:space="preserve">электрические </w:t>
      </w:r>
      <w:r w:rsidR="002551A8" w:rsidRPr="00A35B2E">
        <w:rPr>
          <w:sz w:val="26"/>
          <w:szCs w:val="26"/>
        </w:rPr>
        <w:t>системы обогрева</w:t>
      </w:r>
      <w:r w:rsidR="002250E3">
        <w:rPr>
          <w:sz w:val="26"/>
          <w:szCs w:val="26"/>
        </w:rPr>
        <w:t xml:space="preserve"> – обогревательные печи</w:t>
      </w:r>
      <w:r w:rsidR="002551A8" w:rsidRPr="00A35B2E">
        <w:rPr>
          <w:sz w:val="26"/>
          <w:szCs w:val="26"/>
        </w:rPr>
        <w:t xml:space="preserve">, которые в значительной степени увеличивают расход электроэнергии. </w:t>
      </w:r>
    </w:p>
    <w:p w:rsidR="002551A8" w:rsidRDefault="002250E3" w:rsidP="002551A8">
      <w:pPr>
        <w:ind w:firstLine="567"/>
        <w:jc w:val="both"/>
        <w:rPr>
          <w:sz w:val="26"/>
          <w:szCs w:val="26"/>
        </w:rPr>
      </w:pPr>
      <w:r>
        <w:rPr>
          <w:sz w:val="26"/>
          <w:szCs w:val="26"/>
        </w:rPr>
        <w:t>В</w:t>
      </w:r>
      <w:r w:rsidR="002551A8" w:rsidRPr="00A35B2E">
        <w:rPr>
          <w:sz w:val="26"/>
          <w:szCs w:val="26"/>
        </w:rPr>
        <w:t>одонапорн</w:t>
      </w:r>
      <w:r w:rsidR="009B4A4F">
        <w:rPr>
          <w:sz w:val="26"/>
          <w:szCs w:val="26"/>
        </w:rPr>
        <w:t>ые</w:t>
      </w:r>
      <w:r w:rsidR="002551A8" w:rsidRPr="00A35B2E">
        <w:rPr>
          <w:sz w:val="26"/>
          <w:szCs w:val="26"/>
        </w:rPr>
        <w:t xml:space="preserve"> башн</w:t>
      </w:r>
      <w:r w:rsidR="009B4A4F">
        <w:rPr>
          <w:sz w:val="26"/>
          <w:szCs w:val="26"/>
        </w:rPr>
        <w:t>и</w:t>
      </w:r>
      <w:r>
        <w:rPr>
          <w:sz w:val="26"/>
          <w:szCs w:val="26"/>
        </w:rPr>
        <w:t>име</w:t>
      </w:r>
      <w:r w:rsidR="00443304">
        <w:rPr>
          <w:sz w:val="26"/>
          <w:szCs w:val="26"/>
        </w:rPr>
        <w:t>е</w:t>
      </w:r>
      <w:r>
        <w:rPr>
          <w:sz w:val="26"/>
          <w:szCs w:val="26"/>
        </w:rPr>
        <w:t>т</w:t>
      </w:r>
      <w:r w:rsidR="002551A8" w:rsidRPr="00A35B2E">
        <w:rPr>
          <w:sz w:val="26"/>
          <w:szCs w:val="26"/>
        </w:rPr>
        <w:t xml:space="preserve"> высок</w:t>
      </w:r>
      <w:r>
        <w:rPr>
          <w:sz w:val="26"/>
          <w:szCs w:val="26"/>
        </w:rPr>
        <w:t>ую степень</w:t>
      </w:r>
      <w:r w:rsidR="002551A8" w:rsidRPr="00A35B2E">
        <w:rPr>
          <w:sz w:val="26"/>
          <w:szCs w:val="26"/>
        </w:rPr>
        <w:t xml:space="preserve"> износа</w:t>
      </w:r>
      <w:r>
        <w:rPr>
          <w:sz w:val="26"/>
          <w:szCs w:val="26"/>
        </w:rPr>
        <w:t xml:space="preserve"> (сквозная коррозия стенок бак</w:t>
      </w:r>
      <w:r w:rsidR="00443304">
        <w:rPr>
          <w:sz w:val="26"/>
          <w:szCs w:val="26"/>
        </w:rPr>
        <w:t>а</w:t>
      </w:r>
      <w:r>
        <w:rPr>
          <w:sz w:val="26"/>
          <w:szCs w:val="26"/>
        </w:rPr>
        <w:t xml:space="preserve"> и трубопроводов)</w:t>
      </w:r>
      <w:r w:rsidR="002551A8" w:rsidRPr="00A35B2E">
        <w:rPr>
          <w:sz w:val="26"/>
          <w:szCs w:val="26"/>
        </w:rPr>
        <w:t>, в результате чего возникают значительные потери воды в системе водоснабжения населенных пунктов.</w:t>
      </w:r>
    </w:p>
    <w:p w:rsidR="002250E3" w:rsidRPr="00A35B2E" w:rsidRDefault="002250E3" w:rsidP="002551A8">
      <w:pPr>
        <w:ind w:firstLine="567"/>
        <w:jc w:val="both"/>
        <w:rPr>
          <w:sz w:val="26"/>
          <w:szCs w:val="26"/>
        </w:rPr>
      </w:pPr>
      <w:r>
        <w:rPr>
          <w:sz w:val="26"/>
          <w:szCs w:val="26"/>
        </w:rPr>
        <w:t>Высокую степень износа имеют также и водопроводные сети</w:t>
      </w:r>
      <w:r w:rsidR="00662E0A">
        <w:rPr>
          <w:sz w:val="26"/>
          <w:szCs w:val="26"/>
        </w:rPr>
        <w:t>, которые были проложены, в основном, в 60 – 70-х годах прошлого столетия и выполнены из стальных или чугунных труб. Сквозная коррозия трубопроводов, практически полный износ запорной арматуры на водоводах создают значительные сверхнормативные утечки воды.</w:t>
      </w:r>
    </w:p>
    <w:p w:rsidR="002551A8" w:rsidRPr="00A35B2E" w:rsidRDefault="002551A8" w:rsidP="002551A8">
      <w:pPr>
        <w:ind w:firstLine="567"/>
        <w:jc w:val="both"/>
        <w:rPr>
          <w:sz w:val="26"/>
          <w:szCs w:val="26"/>
          <w:highlight w:val="yellow"/>
        </w:rPr>
      </w:pPr>
      <w:r w:rsidRPr="00A35B2E">
        <w:rPr>
          <w:sz w:val="26"/>
          <w:szCs w:val="26"/>
        </w:rPr>
        <w:t>Отсутствие закольцованн</w:t>
      </w:r>
      <w:r w:rsidR="00F163B2">
        <w:rPr>
          <w:sz w:val="26"/>
          <w:szCs w:val="26"/>
        </w:rPr>
        <w:t>ых</w:t>
      </w:r>
      <w:r w:rsidRPr="00A35B2E">
        <w:rPr>
          <w:sz w:val="26"/>
          <w:szCs w:val="26"/>
        </w:rPr>
        <w:t xml:space="preserve"> участк</w:t>
      </w:r>
      <w:r w:rsidR="00F163B2">
        <w:rPr>
          <w:sz w:val="26"/>
          <w:szCs w:val="26"/>
        </w:rPr>
        <w:t>ов</w:t>
      </w:r>
      <w:r w:rsidRPr="00A35B2E">
        <w:rPr>
          <w:sz w:val="26"/>
          <w:szCs w:val="26"/>
        </w:rPr>
        <w:t xml:space="preserve"> локальн</w:t>
      </w:r>
      <w:r w:rsidR="00F163B2">
        <w:rPr>
          <w:sz w:val="26"/>
          <w:szCs w:val="26"/>
        </w:rPr>
        <w:t>ых</w:t>
      </w:r>
      <w:r w:rsidRPr="00A35B2E">
        <w:rPr>
          <w:sz w:val="26"/>
          <w:szCs w:val="26"/>
        </w:rPr>
        <w:t xml:space="preserve"> сет</w:t>
      </w:r>
      <w:r w:rsidR="00F163B2">
        <w:rPr>
          <w:sz w:val="26"/>
          <w:szCs w:val="26"/>
        </w:rPr>
        <w:t>ей</w:t>
      </w:r>
      <w:r w:rsidR="00662E0A">
        <w:rPr>
          <w:sz w:val="26"/>
          <w:szCs w:val="26"/>
        </w:rPr>
        <w:t xml:space="preserve">также </w:t>
      </w:r>
      <w:r w:rsidRPr="00A35B2E">
        <w:rPr>
          <w:sz w:val="26"/>
          <w:szCs w:val="26"/>
        </w:rPr>
        <w:t>уменьшает надёжность центральног</w:t>
      </w:r>
      <w:r w:rsidR="00F163B2">
        <w:rPr>
          <w:sz w:val="26"/>
          <w:szCs w:val="26"/>
        </w:rPr>
        <w:t>о водоснабжения в целом.</w:t>
      </w:r>
    </w:p>
    <w:p w:rsidR="002551A8" w:rsidRPr="00A35B2E" w:rsidRDefault="002551A8" w:rsidP="002551A8">
      <w:pPr>
        <w:ind w:firstLine="567"/>
        <w:jc w:val="both"/>
        <w:rPr>
          <w:sz w:val="26"/>
          <w:szCs w:val="26"/>
        </w:rPr>
      </w:pPr>
      <w:r w:rsidRPr="00A35B2E">
        <w:rPr>
          <w:sz w:val="26"/>
          <w:szCs w:val="26"/>
        </w:rPr>
        <w:t>Для профессионального обслуживания электрооборудования скважин и систем управления насосами необходим обученный персонал.</w:t>
      </w:r>
    </w:p>
    <w:p w:rsidR="002551A8" w:rsidRDefault="002551A8" w:rsidP="002551A8">
      <w:pPr>
        <w:ind w:firstLine="567"/>
        <w:jc w:val="both"/>
        <w:rPr>
          <w:sz w:val="26"/>
          <w:szCs w:val="26"/>
        </w:rPr>
      </w:pPr>
      <w:r w:rsidRPr="00A35B2E">
        <w:rPr>
          <w:sz w:val="26"/>
          <w:szCs w:val="26"/>
        </w:rPr>
        <w:t xml:space="preserve">Основными причинами, по которым невозможно реализовать </w:t>
      </w:r>
      <w:r w:rsidR="000C4F81">
        <w:rPr>
          <w:sz w:val="26"/>
          <w:szCs w:val="26"/>
        </w:rPr>
        <w:t>энергоэффективные</w:t>
      </w:r>
      <w:r w:rsidRPr="00A35B2E">
        <w:rPr>
          <w:sz w:val="26"/>
          <w:szCs w:val="26"/>
        </w:rPr>
        <w:t>проекты</w:t>
      </w:r>
      <w:r w:rsidR="000C4F81">
        <w:rPr>
          <w:sz w:val="26"/>
          <w:szCs w:val="26"/>
        </w:rPr>
        <w:t>,</w:t>
      </w:r>
      <w:r w:rsidRPr="00A35B2E">
        <w:rPr>
          <w:sz w:val="26"/>
          <w:szCs w:val="26"/>
        </w:rPr>
        <w:t xml:space="preserve"> является недостаток финансирования. </w:t>
      </w:r>
      <w:r w:rsidR="00662E0A">
        <w:rPr>
          <w:sz w:val="26"/>
          <w:szCs w:val="26"/>
        </w:rPr>
        <w:t xml:space="preserve">В расчет тарифа РСО не закладывается достаточно средств на восстановительные ремонты и замену изношенного оборудования и участков водопроводных сетей. </w:t>
      </w:r>
      <w:r w:rsidRPr="00A35B2E">
        <w:rPr>
          <w:sz w:val="26"/>
          <w:szCs w:val="26"/>
        </w:rPr>
        <w:t>Следовательно, единственным возможным источником пополн</w:t>
      </w:r>
      <w:r w:rsidR="00923AAA">
        <w:rPr>
          <w:sz w:val="26"/>
          <w:szCs w:val="26"/>
        </w:rPr>
        <w:t xml:space="preserve">ения средств </w:t>
      </w:r>
      <w:r w:rsidR="00843709">
        <w:rPr>
          <w:sz w:val="26"/>
          <w:szCs w:val="26"/>
        </w:rPr>
        <w:t>РСО</w:t>
      </w:r>
      <w:r w:rsidRPr="00A35B2E">
        <w:rPr>
          <w:sz w:val="26"/>
          <w:szCs w:val="26"/>
        </w:rPr>
        <w:t xml:space="preserve"> является режим разумной экономии</w:t>
      </w:r>
      <w:r w:rsidR="00843709">
        <w:rPr>
          <w:sz w:val="26"/>
          <w:szCs w:val="26"/>
        </w:rPr>
        <w:t xml:space="preserve"> при эксплуатации систем водоснабжения</w:t>
      </w:r>
      <w:r w:rsidRPr="00A35B2E">
        <w:rPr>
          <w:sz w:val="26"/>
          <w:szCs w:val="26"/>
        </w:rPr>
        <w:t>, связанн</w:t>
      </w:r>
      <w:r w:rsidR="00923AAA">
        <w:rPr>
          <w:sz w:val="26"/>
          <w:szCs w:val="26"/>
        </w:rPr>
        <w:t>ы</w:t>
      </w:r>
      <w:r w:rsidRPr="00A35B2E">
        <w:rPr>
          <w:sz w:val="26"/>
          <w:szCs w:val="26"/>
        </w:rPr>
        <w:t>й с сокращением расходов на электроэнергию.</w:t>
      </w:r>
    </w:p>
    <w:p w:rsidR="007C60F0" w:rsidRPr="00A35B2E" w:rsidRDefault="000C4F81" w:rsidP="00C0106D">
      <w:pPr>
        <w:spacing w:before="240" w:after="120"/>
        <w:jc w:val="both"/>
        <w:rPr>
          <w:b/>
          <w:sz w:val="26"/>
          <w:szCs w:val="26"/>
        </w:rPr>
      </w:pPr>
      <w:r w:rsidRPr="00066490">
        <w:rPr>
          <w:b/>
          <w:sz w:val="26"/>
          <w:szCs w:val="26"/>
        </w:rPr>
        <w:lastRenderedPageBreak/>
        <w:t>2.1.</w:t>
      </w:r>
      <w:r w:rsidR="00923AAA" w:rsidRPr="00066490">
        <w:rPr>
          <w:b/>
          <w:sz w:val="26"/>
          <w:szCs w:val="26"/>
        </w:rPr>
        <w:t>11</w:t>
      </w:r>
      <w:r w:rsidR="00D367F0" w:rsidRPr="00212136">
        <w:rPr>
          <w:b/>
          <w:sz w:val="26"/>
          <w:szCs w:val="26"/>
        </w:rPr>
        <w:t>Качество воды</w:t>
      </w:r>
      <w:r w:rsidR="00F163B2" w:rsidRPr="00212136">
        <w:rPr>
          <w:b/>
          <w:sz w:val="26"/>
          <w:szCs w:val="26"/>
        </w:rPr>
        <w:t>,</w:t>
      </w:r>
      <w:r w:rsidR="00D367F0" w:rsidRPr="00212136">
        <w:rPr>
          <w:b/>
          <w:sz w:val="26"/>
          <w:szCs w:val="26"/>
        </w:rPr>
        <w:t xml:space="preserve"> поставляемой в систему общего водоснабжения</w:t>
      </w:r>
      <w:r w:rsidR="004B004F" w:rsidRPr="00212136">
        <w:rPr>
          <w:b/>
          <w:sz w:val="26"/>
          <w:szCs w:val="26"/>
        </w:rPr>
        <w:t>.</w:t>
      </w:r>
    </w:p>
    <w:p w:rsidR="00D367F0" w:rsidRPr="00A35B2E" w:rsidRDefault="00D367F0" w:rsidP="00532638">
      <w:pPr>
        <w:ind w:firstLine="567"/>
        <w:jc w:val="both"/>
        <w:rPr>
          <w:sz w:val="26"/>
          <w:szCs w:val="26"/>
        </w:rPr>
      </w:pPr>
      <w:r w:rsidRPr="00A35B2E">
        <w:rPr>
          <w:sz w:val="26"/>
          <w:szCs w:val="26"/>
        </w:rPr>
        <w:t>Качество воды</w:t>
      </w:r>
      <w:r w:rsidR="007F42E6" w:rsidRPr="00A35B2E">
        <w:rPr>
          <w:sz w:val="26"/>
          <w:szCs w:val="26"/>
        </w:rPr>
        <w:t>,</w:t>
      </w:r>
      <w:r w:rsidRPr="00A35B2E">
        <w:rPr>
          <w:sz w:val="26"/>
          <w:szCs w:val="26"/>
        </w:rPr>
        <w:t xml:space="preserve"> поставляемой потребителю</w:t>
      </w:r>
      <w:r w:rsidR="007F42E6" w:rsidRPr="00A35B2E">
        <w:rPr>
          <w:sz w:val="26"/>
          <w:szCs w:val="26"/>
        </w:rPr>
        <w:t>,</w:t>
      </w:r>
      <w:r w:rsidRPr="00A35B2E">
        <w:rPr>
          <w:sz w:val="26"/>
          <w:szCs w:val="26"/>
        </w:rPr>
        <w:t xml:space="preserve"> определяется в соответствии с</w:t>
      </w:r>
      <w:r w:rsidR="001D266A" w:rsidRPr="00A35B2E">
        <w:rPr>
          <w:sz w:val="26"/>
          <w:szCs w:val="26"/>
        </w:rPr>
        <w:t xml:space="preserve"> требованиями</w:t>
      </w:r>
      <w:r w:rsidRPr="00A35B2E">
        <w:rPr>
          <w:sz w:val="26"/>
          <w:szCs w:val="26"/>
        </w:rPr>
        <w:t xml:space="preserve"> СанПиН 2.1.4.1074-01. </w:t>
      </w:r>
      <w:r w:rsidR="001D266A" w:rsidRPr="00A35B2E">
        <w:rPr>
          <w:sz w:val="26"/>
          <w:szCs w:val="26"/>
        </w:rPr>
        <w:t>«</w:t>
      </w:r>
      <w:r w:rsidRPr="00A35B2E">
        <w:rPr>
          <w:sz w:val="26"/>
          <w:szCs w:val="26"/>
        </w:rPr>
        <w:t>Питьевая вода. Гигиенические требования к качеству воды централизованных систем питьевого водоснабжения. Контроль качества</w:t>
      </w:r>
      <w:r w:rsidR="001D266A" w:rsidRPr="00A35B2E">
        <w:rPr>
          <w:sz w:val="26"/>
          <w:szCs w:val="26"/>
        </w:rPr>
        <w:t>».</w:t>
      </w:r>
      <w:r w:rsidR="006D566A" w:rsidRPr="00A35B2E">
        <w:rPr>
          <w:sz w:val="26"/>
          <w:szCs w:val="26"/>
        </w:rPr>
        <w:t xml:space="preserve"> СанПиН 2.1.4.</w:t>
      </w:r>
      <w:r w:rsidR="000C4F81">
        <w:rPr>
          <w:sz w:val="26"/>
          <w:szCs w:val="26"/>
        </w:rPr>
        <w:t xml:space="preserve">1110-02 «Зоны санитарной охраны </w:t>
      </w:r>
      <w:r w:rsidR="006D566A" w:rsidRPr="00A35B2E">
        <w:rPr>
          <w:sz w:val="26"/>
          <w:szCs w:val="26"/>
        </w:rPr>
        <w:t xml:space="preserve">источников </w:t>
      </w:r>
      <w:r w:rsidR="00A82EF8" w:rsidRPr="00A35B2E">
        <w:rPr>
          <w:sz w:val="26"/>
          <w:szCs w:val="26"/>
        </w:rPr>
        <w:t>водоснабжения</w:t>
      </w:r>
      <w:r w:rsidR="006D566A" w:rsidRPr="00A35B2E">
        <w:rPr>
          <w:sz w:val="26"/>
          <w:szCs w:val="26"/>
        </w:rPr>
        <w:t xml:space="preserve"> и водопровода питьевого назначения».</w:t>
      </w:r>
    </w:p>
    <w:p w:rsidR="00AA228B" w:rsidRPr="00A35B2E" w:rsidRDefault="00757F01" w:rsidP="00532638">
      <w:pPr>
        <w:ind w:firstLine="567"/>
        <w:jc w:val="both"/>
        <w:rPr>
          <w:sz w:val="26"/>
          <w:szCs w:val="26"/>
        </w:rPr>
      </w:pPr>
      <w:r w:rsidRPr="00A35B2E">
        <w:rPr>
          <w:sz w:val="26"/>
          <w:szCs w:val="26"/>
        </w:rPr>
        <w:t>Питьевая вода должна быть безопасна</w:t>
      </w:r>
      <w:r w:rsidR="00263193" w:rsidRPr="00A35B2E">
        <w:rPr>
          <w:sz w:val="26"/>
          <w:szCs w:val="26"/>
        </w:rPr>
        <w:t xml:space="preserve"> в эпидемическом и радиационном отношении, безвредна по химическому составу и иметь благоприятные органолептические свойства</w:t>
      </w:r>
      <w:r w:rsidR="00AA228B" w:rsidRPr="00A35B2E">
        <w:rPr>
          <w:sz w:val="26"/>
          <w:szCs w:val="26"/>
        </w:rPr>
        <w:t>.</w:t>
      </w:r>
    </w:p>
    <w:p w:rsidR="00AA228B" w:rsidRPr="00A35B2E" w:rsidRDefault="00AA228B" w:rsidP="006D566A">
      <w:pPr>
        <w:ind w:firstLine="567"/>
        <w:jc w:val="both"/>
        <w:rPr>
          <w:sz w:val="26"/>
          <w:szCs w:val="26"/>
        </w:rPr>
      </w:pPr>
      <w:r w:rsidRPr="00A35B2E">
        <w:rPr>
          <w:sz w:val="26"/>
          <w:szCs w:val="26"/>
        </w:rPr>
        <w:t>В соответствии с 416</w:t>
      </w:r>
      <w:r w:rsidR="004E6E27" w:rsidRPr="00A35B2E">
        <w:rPr>
          <w:sz w:val="26"/>
          <w:szCs w:val="26"/>
        </w:rPr>
        <w:t>-Ф</w:t>
      </w:r>
      <w:r w:rsidRPr="00A35B2E">
        <w:rPr>
          <w:sz w:val="26"/>
          <w:szCs w:val="26"/>
        </w:rPr>
        <w:t>З от 7 декабря 2011 года «О водоснабжении и водоотведении» качество питьевой воды регламентируется ст</w:t>
      </w:r>
      <w:r w:rsidR="00A61465" w:rsidRPr="00A35B2E">
        <w:rPr>
          <w:sz w:val="26"/>
          <w:szCs w:val="26"/>
        </w:rPr>
        <w:t>ать</w:t>
      </w:r>
      <w:r w:rsidR="00B56641" w:rsidRPr="00A35B2E">
        <w:rPr>
          <w:sz w:val="26"/>
          <w:szCs w:val="26"/>
        </w:rPr>
        <w:t>ей</w:t>
      </w:r>
      <w:r w:rsidRPr="00A35B2E">
        <w:rPr>
          <w:sz w:val="26"/>
          <w:szCs w:val="26"/>
        </w:rPr>
        <w:t xml:space="preserve"> 23 главы 4 </w:t>
      </w:r>
      <w:r w:rsidR="008E747C" w:rsidRPr="00A35B2E">
        <w:rPr>
          <w:sz w:val="26"/>
          <w:szCs w:val="26"/>
        </w:rPr>
        <w:t>«</w:t>
      </w:r>
      <w:r w:rsidRPr="00A35B2E">
        <w:rPr>
          <w:sz w:val="26"/>
          <w:szCs w:val="26"/>
        </w:rPr>
        <w:t>Обеспечения качества питьевой, горячей воды</w:t>
      </w:r>
      <w:r w:rsidR="008E747C" w:rsidRPr="00A35B2E">
        <w:rPr>
          <w:sz w:val="26"/>
          <w:szCs w:val="26"/>
        </w:rPr>
        <w:t>»</w:t>
      </w:r>
      <w:r w:rsidRPr="00A35B2E">
        <w:rPr>
          <w:sz w:val="26"/>
          <w:szCs w:val="26"/>
        </w:rPr>
        <w:t>.</w:t>
      </w:r>
    </w:p>
    <w:p w:rsidR="008E747C" w:rsidRPr="00A35B2E" w:rsidRDefault="00254F28" w:rsidP="006D566A">
      <w:pPr>
        <w:ind w:firstLine="567"/>
        <w:jc w:val="both"/>
        <w:rPr>
          <w:sz w:val="26"/>
          <w:szCs w:val="26"/>
        </w:rPr>
      </w:pPr>
      <w:r w:rsidRPr="00A35B2E">
        <w:rPr>
          <w:sz w:val="26"/>
          <w:szCs w:val="26"/>
        </w:rPr>
        <w:t>Забор воды для холодного водоснабжения с использованием централизованных систем холодного водоснабжения долж</w:t>
      </w:r>
      <w:r w:rsidR="007F42E6" w:rsidRPr="00A35B2E">
        <w:rPr>
          <w:sz w:val="26"/>
          <w:szCs w:val="26"/>
        </w:rPr>
        <w:t>е</w:t>
      </w:r>
      <w:r w:rsidRPr="00A35B2E">
        <w:rPr>
          <w:sz w:val="26"/>
          <w:szCs w:val="26"/>
        </w:rPr>
        <w:t>н производиться из источников, разрешенных к использованию</w:t>
      </w:r>
      <w:r w:rsidR="008E747C" w:rsidRPr="00A35B2E">
        <w:rPr>
          <w:sz w:val="26"/>
          <w:szCs w:val="26"/>
        </w:rPr>
        <w:t>в качестве источника питьевого водоснабжения в соответствии с законодательством Российской Федерации.При отсутствии таких источников либо в случае экономической неэффективности их использования забор воды из источника водоснабжения</w:t>
      </w:r>
      <w:r w:rsidR="000C4F81">
        <w:rPr>
          <w:sz w:val="26"/>
          <w:szCs w:val="26"/>
        </w:rPr>
        <w:t xml:space="preserve"> и</w:t>
      </w:r>
      <w:r w:rsidR="008E747C" w:rsidRPr="00A35B2E">
        <w:rPr>
          <w:sz w:val="26"/>
          <w:szCs w:val="26"/>
        </w:rPr>
        <w:t xml:space="preserve"> питьевой воды абонентам осуществляется по согласованию с территориальным органом федерального органа испо</w:t>
      </w:r>
      <w:r w:rsidR="000C4F81">
        <w:rPr>
          <w:sz w:val="26"/>
          <w:szCs w:val="26"/>
        </w:rPr>
        <w:t>лнительной власти, осуществляющим</w:t>
      </w:r>
      <w:r w:rsidR="008E747C" w:rsidRPr="00A35B2E">
        <w:rPr>
          <w:sz w:val="26"/>
          <w:szCs w:val="26"/>
        </w:rPr>
        <w:t xml:space="preserve"> федеральный государственный санитарно-эпидемиологический надзор.</w:t>
      </w:r>
    </w:p>
    <w:p w:rsidR="00593487" w:rsidRPr="00A35B2E" w:rsidRDefault="00C52B7D" w:rsidP="000D35C0">
      <w:pPr>
        <w:ind w:firstLine="567"/>
        <w:jc w:val="both"/>
        <w:rPr>
          <w:sz w:val="26"/>
          <w:szCs w:val="26"/>
        </w:rPr>
      </w:pPr>
      <w:r w:rsidRPr="00A35B2E">
        <w:rPr>
          <w:sz w:val="26"/>
          <w:szCs w:val="26"/>
        </w:rPr>
        <w:t>К</w:t>
      </w:r>
      <w:r w:rsidR="001D266A" w:rsidRPr="00A35B2E">
        <w:rPr>
          <w:sz w:val="26"/>
          <w:szCs w:val="26"/>
        </w:rPr>
        <w:t>онтроль качества питьевой воды осуществляет</w:t>
      </w:r>
      <w:r w:rsidR="006D566A" w:rsidRPr="00A35B2E">
        <w:rPr>
          <w:sz w:val="26"/>
          <w:szCs w:val="26"/>
        </w:rPr>
        <w:t xml:space="preserve"> Федеральная служба по надзору в сфере защиты прав потребителей и благополучия человека.</w:t>
      </w:r>
    </w:p>
    <w:p w:rsidR="00DD04D1" w:rsidRPr="00A35B2E" w:rsidRDefault="00DD04D1" w:rsidP="00DD04D1">
      <w:pPr>
        <w:ind w:firstLine="567"/>
        <w:jc w:val="both"/>
        <w:rPr>
          <w:sz w:val="26"/>
          <w:szCs w:val="26"/>
        </w:rPr>
      </w:pPr>
      <w:r w:rsidRPr="00A35B2E">
        <w:rPr>
          <w:sz w:val="26"/>
          <w:szCs w:val="26"/>
        </w:rPr>
        <w:t>Безопасность питьевой воды в эпидемическом отношении определя</w:t>
      </w:r>
      <w:r w:rsidR="00C52B7D" w:rsidRPr="00A35B2E">
        <w:rPr>
          <w:sz w:val="26"/>
          <w:szCs w:val="26"/>
        </w:rPr>
        <w:t>ется</w:t>
      </w:r>
      <w:r w:rsidRPr="00A35B2E">
        <w:rPr>
          <w:sz w:val="26"/>
          <w:szCs w:val="26"/>
        </w:rPr>
        <w:t xml:space="preserve"> в соответствии с нормами по микробиологическим и паразитологическим показателям</w:t>
      </w:r>
      <w:r w:rsidR="00832EF0" w:rsidRPr="00A35B2E">
        <w:rPr>
          <w:sz w:val="26"/>
          <w:szCs w:val="26"/>
        </w:rPr>
        <w:t>.</w:t>
      </w:r>
    </w:p>
    <w:p w:rsidR="00B5683A" w:rsidRPr="00A35B2E" w:rsidRDefault="00B5683A" w:rsidP="00B5683A">
      <w:pPr>
        <w:ind w:firstLine="567"/>
        <w:jc w:val="both"/>
        <w:rPr>
          <w:sz w:val="26"/>
          <w:szCs w:val="26"/>
        </w:rPr>
      </w:pPr>
      <w:r w:rsidRPr="00A35B2E">
        <w:rPr>
          <w:sz w:val="26"/>
          <w:szCs w:val="26"/>
        </w:rPr>
        <w:t>Производственный контроль качества питьевой воды производится не регулярно. В соответствии с требов</w:t>
      </w:r>
      <w:r w:rsidR="000C4F81">
        <w:rPr>
          <w:sz w:val="26"/>
          <w:szCs w:val="26"/>
        </w:rPr>
        <w:t xml:space="preserve">аниями </w:t>
      </w:r>
      <w:r w:rsidRPr="00A35B2E">
        <w:rPr>
          <w:sz w:val="26"/>
          <w:szCs w:val="26"/>
        </w:rPr>
        <w:t>СанПиН 2.1.4.1074-01 проверки в р</w:t>
      </w:r>
      <w:r w:rsidR="000C4F81">
        <w:rPr>
          <w:sz w:val="26"/>
          <w:szCs w:val="26"/>
        </w:rPr>
        <w:t xml:space="preserve">аспределительной водопроводной </w:t>
      </w:r>
      <w:r w:rsidRPr="00A35B2E">
        <w:rPr>
          <w:sz w:val="26"/>
          <w:szCs w:val="26"/>
        </w:rPr>
        <w:t>сети производятся по микробиологическим и органолепти</w:t>
      </w:r>
      <w:r w:rsidR="00F163B2">
        <w:rPr>
          <w:sz w:val="26"/>
          <w:szCs w:val="26"/>
        </w:rPr>
        <w:t xml:space="preserve">ческим показателям с частотой, </w:t>
      </w:r>
      <w:r w:rsidRPr="00A35B2E">
        <w:rPr>
          <w:sz w:val="26"/>
          <w:szCs w:val="26"/>
        </w:rPr>
        <w:t>для населённ</w:t>
      </w:r>
      <w:r w:rsidR="00F163B2">
        <w:rPr>
          <w:sz w:val="26"/>
          <w:szCs w:val="26"/>
        </w:rPr>
        <w:t>ых</w:t>
      </w:r>
      <w:r w:rsidRPr="00A35B2E">
        <w:rPr>
          <w:sz w:val="26"/>
          <w:szCs w:val="26"/>
        </w:rPr>
        <w:t xml:space="preserve"> пункт</w:t>
      </w:r>
      <w:r w:rsidR="00F163B2">
        <w:rPr>
          <w:sz w:val="26"/>
          <w:szCs w:val="26"/>
        </w:rPr>
        <w:t>ов</w:t>
      </w:r>
      <w:r w:rsidRPr="00A35B2E">
        <w:rPr>
          <w:sz w:val="26"/>
          <w:szCs w:val="26"/>
        </w:rPr>
        <w:t xml:space="preserve"> с численностью населения менее 1</w:t>
      </w:r>
      <w:r w:rsidR="00F163B2">
        <w:rPr>
          <w:sz w:val="26"/>
          <w:szCs w:val="26"/>
        </w:rPr>
        <w:t xml:space="preserve">0 тысяч человек, </w:t>
      </w:r>
      <w:r w:rsidRPr="00A35B2E">
        <w:rPr>
          <w:sz w:val="26"/>
          <w:szCs w:val="26"/>
        </w:rPr>
        <w:t xml:space="preserve">не менее </w:t>
      </w:r>
      <w:r w:rsidR="00923AAA">
        <w:rPr>
          <w:sz w:val="26"/>
          <w:szCs w:val="26"/>
        </w:rPr>
        <w:t xml:space="preserve">одного </w:t>
      </w:r>
      <w:r w:rsidRPr="00A35B2E">
        <w:rPr>
          <w:sz w:val="26"/>
          <w:szCs w:val="26"/>
        </w:rPr>
        <w:t>раз</w:t>
      </w:r>
      <w:r w:rsidR="00923AAA">
        <w:rPr>
          <w:sz w:val="26"/>
          <w:szCs w:val="26"/>
        </w:rPr>
        <w:t>а</w:t>
      </w:r>
      <w:r w:rsidRPr="00A35B2E">
        <w:rPr>
          <w:sz w:val="26"/>
          <w:szCs w:val="26"/>
        </w:rPr>
        <w:t xml:space="preserve"> в месяц.  </w:t>
      </w:r>
    </w:p>
    <w:p w:rsidR="00824769" w:rsidRDefault="00B5683A" w:rsidP="00BB0B33">
      <w:pPr>
        <w:ind w:firstLine="567"/>
        <w:jc w:val="both"/>
        <w:rPr>
          <w:sz w:val="26"/>
          <w:szCs w:val="26"/>
        </w:rPr>
      </w:pPr>
      <w:r w:rsidRPr="00A35B2E">
        <w:rPr>
          <w:sz w:val="26"/>
          <w:szCs w:val="26"/>
        </w:rPr>
        <w:t>Проверка качества питьевой воды по обобщенным показателям должна производиться не менее 4 раз в год.</w:t>
      </w:r>
      <w:r w:rsidR="00590606" w:rsidRPr="00A35B2E">
        <w:rPr>
          <w:sz w:val="26"/>
          <w:szCs w:val="26"/>
        </w:rPr>
        <w:t>Производственный контроль качества питьевой воды</w:t>
      </w:r>
      <w:r w:rsidRPr="00A35B2E">
        <w:rPr>
          <w:sz w:val="26"/>
          <w:szCs w:val="26"/>
        </w:rPr>
        <w:t xml:space="preserve">фактически </w:t>
      </w:r>
      <w:r w:rsidR="00E82638">
        <w:rPr>
          <w:sz w:val="26"/>
          <w:szCs w:val="26"/>
        </w:rPr>
        <w:t xml:space="preserve">не </w:t>
      </w:r>
      <w:r w:rsidR="00DD04D1" w:rsidRPr="00A35B2E">
        <w:rPr>
          <w:sz w:val="26"/>
          <w:szCs w:val="26"/>
        </w:rPr>
        <w:t>производи</w:t>
      </w:r>
      <w:r w:rsidR="00EF724A">
        <w:rPr>
          <w:sz w:val="26"/>
          <w:szCs w:val="26"/>
        </w:rPr>
        <w:t>л</w:t>
      </w:r>
      <w:r w:rsidR="00DD04D1" w:rsidRPr="00A35B2E">
        <w:rPr>
          <w:sz w:val="26"/>
          <w:szCs w:val="26"/>
        </w:rPr>
        <w:t>ся</w:t>
      </w:r>
      <w:r w:rsidR="00E82638">
        <w:rPr>
          <w:sz w:val="26"/>
          <w:szCs w:val="26"/>
        </w:rPr>
        <w:t xml:space="preserve">, ввиду отсутствия ресурсоснабжающего предприятия на территории </w:t>
      </w:r>
      <w:r w:rsidR="00E20EAA" w:rsidRPr="00B234E0">
        <w:rPr>
          <w:rFonts w:eastAsia="TimesNewRomanPSMT"/>
          <w:sz w:val="26"/>
          <w:szCs w:val="26"/>
        </w:rPr>
        <w:t>сельских поселений</w:t>
      </w:r>
      <w:r w:rsidR="00E82638">
        <w:rPr>
          <w:sz w:val="26"/>
          <w:szCs w:val="26"/>
        </w:rPr>
        <w:t>Макарьевского муниципального района</w:t>
      </w:r>
      <w:r w:rsidR="00824769">
        <w:rPr>
          <w:sz w:val="26"/>
          <w:szCs w:val="26"/>
        </w:rPr>
        <w:t xml:space="preserve"> в период до апреля 2019 года.</w:t>
      </w:r>
    </w:p>
    <w:p w:rsidR="0050735B" w:rsidRDefault="00824769" w:rsidP="00824769">
      <w:pPr>
        <w:ind w:firstLine="709"/>
        <w:jc w:val="both"/>
        <w:rPr>
          <w:sz w:val="26"/>
          <w:szCs w:val="26"/>
        </w:rPr>
      </w:pPr>
      <w:r w:rsidRPr="00601B4B">
        <w:rPr>
          <w:sz w:val="26"/>
          <w:szCs w:val="26"/>
          <w:lang w:eastAsia="ar-SA"/>
        </w:rPr>
        <w:t>Постановлением администрации Макарьевского муниципального района №88 от 17.04.2019 МП «Сервисбыт» наделен статусом гарантирующей организацией в границах сельских поселений.</w:t>
      </w:r>
      <w:r w:rsidR="00EF724A">
        <w:rPr>
          <w:sz w:val="26"/>
          <w:szCs w:val="26"/>
          <w:lang w:eastAsia="ar-SA"/>
        </w:rPr>
        <w:t xml:space="preserve">  Но ввиду тяжелого финансового состояния предприятия, проверка контроля качества питьевой воды, не </w:t>
      </w:r>
      <w:r w:rsidR="00625E9D">
        <w:rPr>
          <w:sz w:val="26"/>
          <w:szCs w:val="26"/>
          <w:lang w:eastAsia="ar-SA"/>
        </w:rPr>
        <w:t>производится</w:t>
      </w:r>
      <w:r w:rsidR="00EF724A">
        <w:rPr>
          <w:sz w:val="26"/>
          <w:szCs w:val="26"/>
          <w:lang w:eastAsia="ar-SA"/>
        </w:rPr>
        <w:t>.</w:t>
      </w:r>
    </w:p>
    <w:p w:rsidR="006E06CD" w:rsidRPr="00A35B2E" w:rsidRDefault="000754E2" w:rsidP="00FF4897">
      <w:pPr>
        <w:spacing w:before="120" w:after="120"/>
        <w:jc w:val="both"/>
        <w:rPr>
          <w:b/>
          <w:sz w:val="26"/>
          <w:szCs w:val="26"/>
        </w:rPr>
      </w:pPr>
      <w:r w:rsidRPr="00A35B2E">
        <w:rPr>
          <w:b/>
          <w:sz w:val="26"/>
          <w:szCs w:val="26"/>
        </w:rPr>
        <w:t>2.2Существующие балансы системы водоснабжения</w:t>
      </w:r>
      <w:r w:rsidR="006C5816">
        <w:rPr>
          <w:b/>
          <w:sz w:val="26"/>
          <w:szCs w:val="26"/>
        </w:rPr>
        <w:t>.</w:t>
      </w:r>
    </w:p>
    <w:p w:rsidR="007C60F0" w:rsidRPr="00A35B2E" w:rsidRDefault="000C4F81" w:rsidP="006E06CD">
      <w:pPr>
        <w:spacing w:after="120"/>
        <w:jc w:val="both"/>
        <w:rPr>
          <w:b/>
          <w:sz w:val="26"/>
          <w:szCs w:val="26"/>
        </w:rPr>
      </w:pPr>
      <w:r>
        <w:rPr>
          <w:b/>
          <w:sz w:val="26"/>
          <w:szCs w:val="26"/>
        </w:rPr>
        <w:t xml:space="preserve">2.2.1 </w:t>
      </w:r>
      <w:r w:rsidR="007C60F0" w:rsidRPr="00A35B2E">
        <w:rPr>
          <w:b/>
          <w:sz w:val="26"/>
          <w:szCs w:val="26"/>
        </w:rPr>
        <w:t>Описание системы коммерческого приборного учёта воды</w:t>
      </w:r>
      <w:r w:rsidR="004E4801" w:rsidRPr="00A35B2E">
        <w:rPr>
          <w:b/>
          <w:sz w:val="26"/>
          <w:szCs w:val="26"/>
        </w:rPr>
        <w:t>.</w:t>
      </w:r>
    </w:p>
    <w:p w:rsidR="006E06CD" w:rsidRPr="00A35B2E" w:rsidRDefault="004E4801" w:rsidP="006E06CD">
      <w:pPr>
        <w:spacing w:after="120"/>
        <w:ind w:firstLine="567"/>
        <w:jc w:val="both"/>
        <w:rPr>
          <w:sz w:val="26"/>
          <w:szCs w:val="26"/>
        </w:rPr>
      </w:pPr>
      <w:r w:rsidRPr="00A35B2E">
        <w:rPr>
          <w:sz w:val="26"/>
          <w:szCs w:val="26"/>
        </w:rPr>
        <w:t xml:space="preserve">Приборы учёта воды на скважинах отсутствуют. Коммерческий </w:t>
      </w:r>
      <w:r w:rsidR="00F163B2">
        <w:rPr>
          <w:sz w:val="26"/>
          <w:szCs w:val="26"/>
        </w:rPr>
        <w:t xml:space="preserve">приборный </w:t>
      </w:r>
      <w:r w:rsidRPr="00A35B2E">
        <w:rPr>
          <w:sz w:val="26"/>
          <w:szCs w:val="26"/>
        </w:rPr>
        <w:t xml:space="preserve">учёт потреблённой воды осуществляется </w:t>
      </w:r>
      <w:r w:rsidR="000C4F81">
        <w:rPr>
          <w:sz w:val="26"/>
          <w:szCs w:val="26"/>
        </w:rPr>
        <w:t>не всеми</w:t>
      </w:r>
      <w:r w:rsidRPr="00A35B2E">
        <w:rPr>
          <w:sz w:val="26"/>
          <w:szCs w:val="26"/>
        </w:rPr>
        <w:t>потребител</w:t>
      </w:r>
      <w:r w:rsidR="000C4F81">
        <w:rPr>
          <w:sz w:val="26"/>
          <w:szCs w:val="26"/>
        </w:rPr>
        <w:t>ями</w:t>
      </w:r>
      <w:r w:rsidR="004D4F4B">
        <w:rPr>
          <w:sz w:val="26"/>
          <w:szCs w:val="26"/>
        </w:rPr>
        <w:t>.</w:t>
      </w:r>
      <w:r w:rsidR="001553B1">
        <w:rPr>
          <w:sz w:val="26"/>
          <w:szCs w:val="26"/>
        </w:rPr>
        <w:t xml:space="preserve"> Всего установили приборы учета </w:t>
      </w:r>
      <w:r w:rsidR="00694E2C">
        <w:rPr>
          <w:sz w:val="26"/>
          <w:szCs w:val="26"/>
        </w:rPr>
        <w:t>43</w:t>
      </w:r>
      <w:r w:rsidR="001553B1">
        <w:rPr>
          <w:sz w:val="26"/>
          <w:szCs w:val="26"/>
        </w:rPr>
        <w:t xml:space="preserve"> потребител</w:t>
      </w:r>
      <w:r w:rsidR="00E72FF3">
        <w:rPr>
          <w:sz w:val="26"/>
          <w:szCs w:val="26"/>
        </w:rPr>
        <w:t>я</w:t>
      </w:r>
      <w:r w:rsidR="001553B1">
        <w:rPr>
          <w:sz w:val="26"/>
          <w:szCs w:val="26"/>
        </w:rPr>
        <w:t>.</w:t>
      </w:r>
    </w:p>
    <w:p w:rsidR="006E06CD" w:rsidRPr="00A35B2E" w:rsidRDefault="000C4F81" w:rsidP="00932F7D">
      <w:pPr>
        <w:spacing w:before="120" w:after="120"/>
        <w:jc w:val="both"/>
        <w:rPr>
          <w:sz w:val="26"/>
          <w:szCs w:val="26"/>
        </w:rPr>
      </w:pPr>
      <w:r>
        <w:rPr>
          <w:b/>
          <w:sz w:val="26"/>
          <w:szCs w:val="26"/>
        </w:rPr>
        <w:t xml:space="preserve">2.2.2 </w:t>
      </w:r>
      <w:r w:rsidR="000079AB" w:rsidRPr="00A35B2E">
        <w:rPr>
          <w:b/>
          <w:sz w:val="26"/>
          <w:szCs w:val="26"/>
        </w:rPr>
        <w:t xml:space="preserve">Сведения о действующих нормах удельного водопотребления </w:t>
      </w:r>
      <w:r w:rsidR="0089154C">
        <w:rPr>
          <w:b/>
          <w:sz w:val="26"/>
          <w:szCs w:val="26"/>
        </w:rPr>
        <w:t xml:space="preserve">для </w:t>
      </w:r>
      <w:r w:rsidR="000079AB" w:rsidRPr="00A35B2E">
        <w:rPr>
          <w:b/>
          <w:sz w:val="26"/>
          <w:szCs w:val="26"/>
        </w:rPr>
        <w:t>населения</w:t>
      </w:r>
    </w:p>
    <w:p w:rsidR="00CB4B51" w:rsidRPr="00A35B2E" w:rsidRDefault="00607362" w:rsidP="00476613">
      <w:pPr>
        <w:ind w:firstLine="567"/>
        <w:jc w:val="both"/>
        <w:rPr>
          <w:noProof/>
          <w:sz w:val="26"/>
          <w:szCs w:val="26"/>
        </w:rPr>
      </w:pPr>
      <w:r w:rsidRPr="00A35B2E">
        <w:rPr>
          <w:noProof/>
          <w:sz w:val="26"/>
          <w:szCs w:val="26"/>
        </w:rPr>
        <w:t>Нормативы</w:t>
      </w:r>
      <w:r w:rsidR="00FE2599" w:rsidRPr="00A35B2E">
        <w:rPr>
          <w:noProof/>
          <w:sz w:val="26"/>
          <w:szCs w:val="26"/>
        </w:rPr>
        <w:t xml:space="preserve"> по потреблению коммунальных услуг по холодному, горячему водоснабжениюи водоотведению на территории Костромской областиутверждены постановлением Департаментом ТЭК и жилищно-коммунального хозяйства Костромск</w:t>
      </w:r>
      <w:r w:rsidR="00476613" w:rsidRPr="00A35B2E">
        <w:rPr>
          <w:noProof/>
          <w:sz w:val="26"/>
          <w:szCs w:val="26"/>
        </w:rPr>
        <w:t>ой области от 28 мая 2013 года</w:t>
      </w:r>
      <w:r w:rsidR="00FE2599" w:rsidRPr="00A35B2E">
        <w:rPr>
          <w:noProof/>
          <w:sz w:val="26"/>
          <w:szCs w:val="26"/>
        </w:rPr>
        <w:t xml:space="preserve">  № 4-</w:t>
      </w:r>
      <w:r w:rsidR="00124D16">
        <w:rPr>
          <w:noProof/>
          <w:sz w:val="26"/>
          <w:szCs w:val="26"/>
        </w:rPr>
        <w:t>НП</w:t>
      </w:r>
      <w:r w:rsidR="00AD0CD1">
        <w:rPr>
          <w:noProof/>
          <w:sz w:val="26"/>
          <w:szCs w:val="26"/>
        </w:rPr>
        <w:t>.</w:t>
      </w:r>
    </w:p>
    <w:p w:rsidR="00607362" w:rsidRPr="00A35B2E" w:rsidRDefault="00CB4B51" w:rsidP="006B3772">
      <w:pPr>
        <w:ind w:firstLine="567"/>
        <w:jc w:val="both"/>
        <w:rPr>
          <w:noProof/>
          <w:sz w:val="26"/>
          <w:szCs w:val="26"/>
        </w:rPr>
      </w:pPr>
      <w:r w:rsidRPr="00A35B2E">
        <w:rPr>
          <w:noProof/>
          <w:sz w:val="26"/>
          <w:szCs w:val="26"/>
        </w:rPr>
        <w:t>Нормативы водопотребления для населения представленны в таблице 2.2.2.1</w:t>
      </w:r>
      <w:r w:rsidR="008A68B4">
        <w:rPr>
          <w:noProof/>
          <w:sz w:val="26"/>
          <w:szCs w:val="26"/>
        </w:rPr>
        <w:t>.</w:t>
      </w:r>
    </w:p>
    <w:p w:rsidR="000C4F81" w:rsidRPr="00A35B2E" w:rsidRDefault="006B3772" w:rsidP="004D4F4B">
      <w:pPr>
        <w:spacing w:before="120" w:after="120"/>
        <w:ind w:firstLine="567"/>
        <w:jc w:val="center"/>
        <w:rPr>
          <w:noProof/>
          <w:sz w:val="26"/>
          <w:szCs w:val="26"/>
        </w:rPr>
      </w:pPr>
      <w:r w:rsidRPr="00A35B2E">
        <w:rPr>
          <w:noProof/>
          <w:sz w:val="26"/>
          <w:szCs w:val="26"/>
        </w:rPr>
        <w:lastRenderedPageBreak/>
        <w:t>Таблица 2.2.2.1</w:t>
      </w:r>
      <w:r w:rsidR="000C4F81" w:rsidRPr="00A35B2E">
        <w:rPr>
          <w:noProof/>
          <w:sz w:val="26"/>
          <w:szCs w:val="26"/>
        </w:rPr>
        <w:t>Нормативы водопотребления для населения</w:t>
      </w:r>
    </w:p>
    <w:tbl>
      <w:tblPr>
        <w:tblStyle w:val="a9"/>
        <w:tblW w:w="10093" w:type="dxa"/>
        <w:tblCellMar>
          <w:left w:w="28" w:type="dxa"/>
          <w:right w:w="28" w:type="dxa"/>
        </w:tblCellMar>
        <w:tblLook w:val="04A0"/>
      </w:tblPr>
      <w:tblGrid>
        <w:gridCol w:w="588"/>
        <w:gridCol w:w="2922"/>
        <w:gridCol w:w="2374"/>
        <w:gridCol w:w="6"/>
        <w:gridCol w:w="1651"/>
        <w:gridCol w:w="1233"/>
        <w:gridCol w:w="1319"/>
      </w:tblGrid>
      <w:tr w:rsidR="005F2FE2" w:rsidRPr="0047542A" w:rsidTr="006B3772">
        <w:trPr>
          <w:trHeight w:val="20"/>
        </w:trPr>
        <w:tc>
          <w:tcPr>
            <w:tcW w:w="588" w:type="dxa"/>
            <w:vMerge w:val="restart"/>
          </w:tcPr>
          <w:p w:rsidR="005F2FE2" w:rsidRPr="0047542A" w:rsidRDefault="005F2FE2" w:rsidP="00103C06">
            <w:pPr>
              <w:jc w:val="center"/>
            </w:pPr>
          </w:p>
          <w:p w:rsidR="005F2FE2" w:rsidRPr="0047542A" w:rsidRDefault="005F2FE2" w:rsidP="00103C06">
            <w:pPr>
              <w:jc w:val="center"/>
            </w:pPr>
          </w:p>
          <w:p w:rsidR="005F2FE2" w:rsidRPr="0047542A" w:rsidRDefault="005F2FE2" w:rsidP="00103C06">
            <w:pPr>
              <w:jc w:val="center"/>
            </w:pPr>
            <w:r w:rsidRPr="0047542A">
              <w:t>№</w:t>
            </w:r>
          </w:p>
          <w:p w:rsidR="005F2FE2" w:rsidRPr="0047542A" w:rsidRDefault="005F2FE2" w:rsidP="00103C06">
            <w:pPr>
              <w:jc w:val="center"/>
            </w:pPr>
            <w:r w:rsidRPr="0047542A">
              <w:t>п/п</w:t>
            </w:r>
          </w:p>
        </w:tc>
        <w:tc>
          <w:tcPr>
            <w:tcW w:w="5302" w:type="dxa"/>
            <w:gridSpan w:val="3"/>
          </w:tcPr>
          <w:p w:rsidR="005F2FE2" w:rsidRPr="0047542A" w:rsidRDefault="005F2FE2" w:rsidP="00103C06">
            <w:pPr>
              <w:jc w:val="center"/>
            </w:pPr>
            <w:r w:rsidRPr="0047542A">
              <w:rPr>
                <w:color w:val="404040"/>
              </w:rPr>
              <w:t>Степень благоустройства многоквартирного или жилого дома</w:t>
            </w:r>
          </w:p>
        </w:tc>
        <w:tc>
          <w:tcPr>
            <w:tcW w:w="1651" w:type="dxa"/>
          </w:tcPr>
          <w:p w:rsidR="005F2FE2" w:rsidRPr="0047542A" w:rsidRDefault="005F2FE2" w:rsidP="00103C06">
            <w:pPr>
              <w:ind w:left="-108"/>
              <w:jc w:val="center"/>
              <w:rPr>
                <w:color w:val="404040"/>
              </w:rPr>
            </w:pPr>
          </w:p>
          <w:p w:rsidR="005F2FE2" w:rsidRPr="0047542A" w:rsidRDefault="006B3772" w:rsidP="006B3772">
            <w:pPr>
              <w:ind w:left="-43"/>
              <w:jc w:val="center"/>
              <w:rPr>
                <w:color w:val="404040"/>
              </w:rPr>
            </w:pPr>
            <w:r>
              <w:rPr>
                <w:color w:val="404040"/>
              </w:rPr>
              <w:t>ХВС</w:t>
            </w:r>
            <w:r w:rsidR="005F2FE2" w:rsidRPr="0047542A">
              <w:rPr>
                <w:color w:val="404040"/>
              </w:rPr>
              <w:t xml:space="preserve"> (м</w:t>
            </w:r>
            <w:r w:rsidRPr="006B3772">
              <w:rPr>
                <w:color w:val="404040"/>
                <w:vertAlign w:val="superscript"/>
              </w:rPr>
              <w:t>3</w:t>
            </w:r>
            <w:r w:rsidR="005F2FE2" w:rsidRPr="0047542A">
              <w:rPr>
                <w:color w:val="404040"/>
              </w:rPr>
              <w:t xml:space="preserve"> на 1 чел</w:t>
            </w:r>
            <w:r>
              <w:rPr>
                <w:color w:val="404040"/>
              </w:rPr>
              <w:t>.</w:t>
            </w:r>
            <w:r w:rsidR="005F2FE2" w:rsidRPr="0047542A">
              <w:rPr>
                <w:color w:val="404040"/>
              </w:rPr>
              <w:t xml:space="preserve"> в месяц)</w:t>
            </w:r>
          </w:p>
        </w:tc>
        <w:tc>
          <w:tcPr>
            <w:tcW w:w="1233" w:type="dxa"/>
          </w:tcPr>
          <w:p w:rsidR="005F2FE2" w:rsidRPr="0047542A" w:rsidRDefault="006B3772" w:rsidP="00103C06">
            <w:pPr>
              <w:ind w:left="-108"/>
              <w:jc w:val="center"/>
              <w:rPr>
                <w:color w:val="404040"/>
              </w:rPr>
            </w:pPr>
            <w:r>
              <w:rPr>
                <w:color w:val="404040"/>
              </w:rPr>
              <w:t>ГВС</w:t>
            </w:r>
          </w:p>
          <w:p w:rsidR="005F2FE2" w:rsidRPr="0047542A" w:rsidRDefault="005F2FE2" w:rsidP="006B3772">
            <w:pPr>
              <w:ind w:left="-28"/>
              <w:jc w:val="center"/>
              <w:rPr>
                <w:color w:val="404040"/>
              </w:rPr>
            </w:pPr>
            <w:r w:rsidRPr="0047542A">
              <w:rPr>
                <w:color w:val="404040"/>
              </w:rPr>
              <w:t>(</w:t>
            </w:r>
            <w:r w:rsidR="006B3772">
              <w:rPr>
                <w:color w:val="404040"/>
              </w:rPr>
              <w:t>м</w:t>
            </w:r>
            <w:r w:rsidR="006B3772" w:rsidRPr="006B3772">
              <w:rPr>
                <w:color w:val="404040"/>
                <w:vertAlign w:val="superscript"/>
              </w:rPr>
              <w:t>3</w:t>
            </w:r>
            <w:r w:rsidRPr="0047542A">
              <w:rPr>
                <w:color w:val="404040"/>
              </w:rPr>
              <w:t xml:space="preserve"> на 1 ч</w:t>
            </w:r>
            <w:r w:rsidR="0047542A">
              <w:rPr>
                <w:color w:val="404040"/>
              </w:rPr>
              <w:t>ел</w:t>
            </w:r>
            <w:r w:rsidR="006B3772">
              <w:rPr>
                <w:color w:val="404040"/>
              </w:rPr>
              <w:t>.</w:t>
            </w:r>
            <w:r w:rsidRPr="0047542A">
              <w:rPr>
                <w:color w:val="404040"/>
              </w:rPr>
              <w:t xml:space="preserve"> в месяц)</w:t>
            </w:r>
          </w:p>
        </w:tc>
        <w:tc>
          <w:tcPr>
            <w:tcW w:w="1319" w:type="dxa"/>
          </w:tcPr>
          <w:p w:rsidR="005F2FE2" w:rsidRPr="0047542A" w:rsidRDefault="005F2FE2" w:rsidP="00103C06">
            <w:pPr>
              <w:ind w:left="-108"/>
              <w:jc w:val="center"/>
              <w:rPr>
                <w:color w:val="404040"/>
              </w:rPr>
            </w:pPr>
            <w:r w:rsidRPr="0047542A">
              <w:rPr>
                <w:color w:val="404040"/>
              </w:rPr>
              <w:t>Водоотве-дение</w:t>
            </w:r>
          </w:p>
          <w:p w:rsidR="005F2FE2" w:rsidRPr="0047542A" w:rsidRDefault="005F2FE2" w:rsidP="0047542A">
            <w:pPr>
              <w:ind w:left="-108"/>
              <w:jc w:val="center"/>
              <w:rPr>
                <w:color w:val="404040"/>
              </w:rPr>
            </w:pPr>
            <w:r w:rsidRPr="0047542A">
              <w:rPr>
                <w:color w:val="404040"/>
              </w:rPr>
              <w:t>(</w:t>
            </w:r>
            <w:r w:rsidR="006B3772">
              <w:rPr>
                <w:color w:val="404040"/>
              </w:rPr>
              <w:t>м</w:t>
            </w:r>
            <w:r w:rsidR="006B3772" w:rsidRPr="006B3772">
              <w:rPr>
                <w:color w:val="404040"/>
                <w:vertAlign w:val="superscript"/>
              </w:rPr>
              <w:t>3</w:t>
            </w:r>
            <w:r w:rsidR="006B3772" w:rsidRPr="0047542A">
              <w:rPr>
                <w:color w:val="404040"/>
              </w:rPr>
              <w:t xml:space="preserve"> на 1 ч</w:t>
            </w:r>
            <w:r w:rsidR="006B3772">
              <w:rPr>
                <w:color w:val="404040"/>
              </w:rPr>
              <w:t>ел.</w:t>
            </w:r>
            <w:r w:rsidR="006B3772" w:rsidRPr="0047542A">
              <w:rPr>
                <w:color w:val="404040"/>
              </w:rPr>
              <w:t xml:space="preserve"> в месяц</w:t>
            </w:r>
            <w:r w:rsidRPr="0047542A">
              <w:rPr>
                <w:color w:val="404040"/>
              </w:rPr>
              <w:t>)</w:t>
            </w:r>
          </w:p>
        </w:tc>
      </w:tr>
      <w:tr w:rsidR="005F2FE2" w:rsidRPr="0047542A" w:rsidTr="006B3772">
        <w:trPr>
          <w:trHeight w:val="20"/>
        </w:trPr>
        <w:tc>
          <w:tcPr>
            <w:tcW w:w="588" w:type="dxa"/>
            <w:vMerge/>
            <w:tcBorders>
              <w:bottom w:val="single" w:sz="4" w:space="0" w:color="auto"/>
            </w:tcBorders>
          </w:tcPr>
          <w:p w:rsidR="005F2FE2" w:rsidRPr="0047542A" w:rsidRDefault="005F2FE2" w:rsidP="00103C06">
            <w:pPr>
              <w:jc w:val="center"/>
            </w:pPr>
          </w:p>
        </w:tc>
        <w:tc>
          <w:tcPr>
            <w:tcW w:w="2922" w:type="dxa"/>
            <w:tcBorders>
              <w:bottom w:val="single" w:sz="4" w:space="0" w:color="auto"/>
            </w:tcBorders>
          </w:tcPr>
          <w:p w:rsidR="005F2FE2" w:rsidRPr="0047542A" w:rsidRDefault="005F2FE2" w:rsidP="00103C06">
            <w:pPr>
              <w:jc w:val="center"/>
            </w:pPr>
            <w:r w:rsidRPr="0047542A">
              <w:rPr>
                <w:color w:val="404040"/>
              </w:rPr>
              <w:t>состав внутридомовых и инженерных систем</w:t>
            </w:r>
          </w:p>
        </w:tc>
        <w:tc>
          <w:tcPr>
            <w:tcW w:w="2374" w:type="dxa"/>
            <w:tcBorders>
              <w:bottom w:val="single" w:sz="4" w:space="0" w:color="auto"/>
            </w:tcBorders>
          </w:tcPr>
          <w:p w:rsidR="005F2FE2" w:rsidRPr="0047542A" w:rsidRDefault="0089154C" w:rsidP="00103C06">
            <w:pPr>
              <w:jc w:val="center"/>
            </w:pPr>
            <w:r w:rsidRPr="0047542A">
              <w:rPr>
                <w:color w:val="404040"/>
              </w:rPr>
              <w:t>состав внутриквар</w:t>
            </w:r>
            <w:r w:rsidR="005F2FE2" w:rsidRPr="0047542A">
              <w:rPr>
                <w:color w:val="404040"/>
              </w:rPr>
              <w:t>тирного (домового) оборудования</w:t>
            </w:r>
          </w:p>
        </w:tc>
        <w:tc>
          <w:tcPr>
            <w:tcW w:w="1657" w:type="dxa"/>
            <w:gridSpan w:val="2"/>
            <w:tcBorders>
              <w:bottom w:val="single" w:sz="4" w:space="0" w:color="auto"/>
            </w:tcBorders>
          </w:tcPr>
          <w:p w:rsidR="005F2FE2" w:rsidRPr="0047542A" w:rsidRDefault="005F2FE2" w:rsidP="00103C06">
            <w:pPr>
              <w:jc w:val="center"/>
            </w:pPr>
          </w:p>
        </w:tc>
        <w:tc>
          <w:tcPr>
            <w:tcW w:w="1233" w:type="dxa"/>
          </w:tcPr>
          <w:p w:rsidR="005F2FE2" w:rsidRPr="0047542A" w:rsidRDefault="005F2FE2" w:rsidP="00103C06">
            <w:pPr>
              <w:jc w:val="center"/>
            </w:pPr>
          </w:p>
        </w:tc>
        <w:tc>
          <w:tcPr>
            <w:tcW w:w="1319" w:type="dxa"/>
          </w:tcPr>
          <w:p w:rsidR="005F2FE2" w:rsidRPr="0047542A" w:rsidRDefault="005F2FE2" w:rsidP="00103C06">
            <w:pPr>
              <w:jc w:val="center"/>
            </w:pPr>
          </w:p>
        </w:tc>
      </w:tr>
      <w:tr w:rsidR="005F2FE2" w:rsidRPr="0047542A" w:rsidTr="006B3772">
        <w:trPr>
          <w:trHeight w:val="20"/>
        </w:trPr>
        <w:tc>
          <w:tcPr>
            <w:tcW w:w="588" w:type="dxa"/>
            <w:tcBorders>
              <w:bottom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1</w:t>
            </w:r>
          </w:p>
        </w:tc>
        <w:tc>
          <w:tcPr>
            <w:tcW w:w="2922" w:type="dxa"/>
            <w:tcBorders>
              <w:bottom w:val="single" w:sz="4" w:space="0" w:color="auto"/>
            </w:tcBorders>
          </w:tcPr>
          <w:p w:rsidR="005F2FE2" w:rsidRPr="0047542A" w:rsidRDefault="005F2FE2" w:rsidP="008413C1">
            <w:pPr>
              <w:rPr>
                <w:color w:val="404040"/>
              </w:rPr>
            </w:pPr>
            <w:r w:rsidRPr="0047542A">
              <w:rPr>
                <w:color w:val="404040"/>
              </w:rPr>
              <w:t xml:space="preserve">Водоснабжение от уличных </w:t>
            </w:r>
            <w:r w:rsidR="008413C1" w:rsidRPr="0047542A">
              <w:rPr>
                <w:color w:val="404040"/>
              </w:rPr>
              <w:t>в</w:t>
            </w:r>
            <w:r w:rsidRPr="0047542A">
              <w:rPr>
                <w:color w:val="404040"/>
              </w:rPr>
              <w:t>одоразборных колонок</w:t>
            </w:r>
          </w:p>
        </w:tc>
        <w:tc>
          <w:tcPr>
            <w:tcW w:w="2374" w:type="dxa"/>
            <w:tcBorders>
              <w:bottom w:val="single" w:sz="4" w:space="0" w:color="auto"/>
            </w:tcBorders>
            <w:vAlign w:val="center"/>
          </w:tcPr>
          <w:p w:rsidR="005F2FE2" w:rsidRPr="0047542A" w:rsidRDefault="005F2FE2" w:rsidP="00103C06">
            <w:pPr>
              <w:jc w:val="center"/>
              <w:rPr>
                <w:color w:val="404040"/>
              </w:rPr>
            </w:pPr>
            <w:r w:rsidRPr="0047542A">
              <w:rPr>
                <w:color w:val="404040"/>
              </w:rPr>
              <w:t>-</w:t>
            </w:r>
          </w:p>
        </w:tc>
        <w:tc>
          <w:tcPr>
            <w:tcW w:w="1657" w:type="dxa"/>
            <w:gridSpan w:val="2"/>
            <w:tcBorders>
              <w:bottom w:val="single" w:sz="4" w:space="0" w:color="auto"/>
            </w:tcBorders>
            <w:vAlign w:val="center"/>
          </w:tcPr>
          <w:p w:rsidR="005F2FE2" w:rsidRPr="0047542A" w:rsidRDefault="005F2FE2" w:rsidP="00103C06">
            <w:pPr>
              <w:jc w:val="center"/>
              <w:rPr>
                <w:color w:val="404040"/>
              </w:rPr>
            </w:pPr>
            <w:r w:rsidRPr="0047542A">
              <w:rPr>
                <w:color w:val="404040"/>
              </w:rPr>
              <w:t>0,91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val="restart"/>
            <w:tcBorders>
              <w:top w:val="single" w:sz="4" w:space="0" w:color="auto"/>
              <w:bottom w:val="single" w:sz="4" w:space="0" w:color="auto"/>
              <w:right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2</w:t>
            </w:r>
          </w:p>
        </w:tc>
        <w:tc>
          <w:tcPr>
            <w:tcW w:w="2922" w:type="dxa"/>
            <w:vMerge w:val="restart"/>
            <w:tcBorders>
              <w:top w:val="single" w:sz="4" w:space="0" w:color="auto"/>
              <w:left w:val="single" w:sz="4" w:space="0" w:color="auto"/>
              <w:bottom w:val="single" w:sz="4" w:space="0" w:color="auto"/>
              <w:right w:val="single" w:sz="4" w:space="0" w:color="auto"/>
            </w:tcBorders>
          </w:tcPr>
          <w:p w:rsidR="005F2FE2" w:rsidRPr="0047542A" w:rsidRDefault="005F2FE2" w:rsidP="0089154C">
            <w:pPr>
              <w:rPr>
                <w:color w:val="404040"/>
              </w:rPr>
            </w:pPr>
            <w:r w:rsidRPr="0047542A">
              <w:rPr>
                <w:color w:val="404040"/>
              </w:rPr>
              <w:t>Централизованное холодное водоснабжение, без водоотведения</w:t>
            </w:r>
          </w:p>
        </w:tc>
        <w:tc>
          <w:tcPr>
            <w:tcW w:w="2374" w:type="dxa"/>
            <w:tcBorders>
              <w:top w:val="single" w:sz="4" w:space="0" w:color="auto"/>
              <w:left w:val="single" w:sz="4" w:space="0" w:color="auto"/>
              <w:bottom w:val="single" w:sz="4" w:space="0" w:color="auto"/>
              <w:right w:val="single" w:sz="4" w:space="0" w:color="auto"/>
            </w:tcBorders>
            <w:vAlign w:val="center"/>
          </w:tcPr>
          <w:p w:rsidR="005F2FE2" w:rsidRPr="0047542A" w:rsidRDefault="005F2FE2" w:rsidP="00103C06">
            <w:pPr>
              <w:jc w:val="center"/>
              <w:rPr>
                <w:color w:val="404040"/>
              </w:rPr>
            </w:pPr>
            <w:r w:rsidRPr="0047542A">
              <w:rPr>
                <w:color w:val="404040"/>
              </w:rPr>
              <w:t>душ, раковина, мойка кухонная, унитаз</w:t>
            </w:r>
          </w:p>
        </w:tc>
        <w:tc>
          <w:tcPr>
            <w:tcW w:w="1657" w:type="dxa"/>
            <w:gridSpan w:val="2"/>
            <w:tcBorders>
              <w:top w:val="single" w:sz="4" w:space="0" w:color="auto"/>
              <w:left w:val="single" w:sz="4" w:space="0" w:color="auto"/>
              <w:bottom w:val="single" w:sz="4" w:space="0" w:color="auto"/>
            </w:tcBorders>
            <w:vAlign w:val="center"/>
          </w:tcPr>
          <w:p w:rsidR="005F2FE2" w:rsidRPr="0047542A" w:rsidRDefault="005F2FE2" w:rsidP="00103C06">
            <w:pPr>
              <w:jc w:val="center"/>
              <w:rPr>
                <w:color w:val="404040"/>
              </w:rPr>
            </w:pPr>
            <w:r w:rsidRPr="0047542A">
              <w:rPr>
                <w:color w:val="404040"/>
              </w:rPr>
              <w:t>2,96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Borders>
              <w:top w:val="single" w:sz="4" w:space="0" w:color="auto"/>
            </w:tcBorders>
          </w:tcPr>
          <w:p w:rsidR="005F2FE2" w:rsidRPr="0047542A" w:rsidRDefault="005F2FE2" w:rsidP="00103C06">
            <w:pPr>
              <w:jc w:val="center"/>
            </w:pPr>
          </w:p>
        </w:tc>
        <w:tc>
          <w:tcPr>
            <w:tcW w:w="2922" w:type="dxa"/>
            <w:vMerge/>
            <w:tcBorders>
              <w:top w:val="single" w:sz="4" w:space="0" w:color="auto"/>
            </w:tcBorders>
          </w:tcPr>
          <w:p w:rsidR="005F2FE2" w:rsidRPr="0047542A" w:rsidRDefault="005F2FE2" w:rsidP="00103C06">
            <w:pPr>
              <w:jc w:val="center"/>
            </w:pPr>
          </w:p>
        </w:tc>
        <w:tc>
          <w:tcPr>
            <w:tcW w:w="2374" w:type="dxa"/>
            <w:tcBorders>
              <w:top w:val="single" w:sz="4" w:space="0" w:color="auto"/>
            </w:tcBorders>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657" w:type="dxa"/>
            <w:gridSpan w:val="2"/>
            <w:tcBorders>
              <w:top w:val="single" w:sz="4" w:space="0" w:color="auto"/>
            </w:tcBorders>
            <w:vAlign w:val="center"/>
          </w:tcPr>
          <w:p w:rsidR="005F2FE2" w:rsidRPr="0047542A" w:rsidRDefault="005F2FE2" w:rsidP="00103C06">
            <w:pPr>
              <w:jc w:val="center"/>
              <w:rPr>
                <w:color w:val="404040"/>
              </w:rPr>
            </w:pPr>
            <w:r w:rsidRPr="0047542A">
              <w:rPr>
                <w:color w:val="404040"/>
              </w:rPr>
              <w:t>2,10</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мойка кухонная</w:t>
            </w:r>
          </w:p>
        </w:tc>
        <w:tc>
          <w:tcPr>
            <w:tcW w:w="1657" w:type="dxa"/>
            <w:gridSpan w:val="2"/>
            <w:vAlign w:val="center"/>
          </w:tcPr>
          <w:p w:rsidR="005F2FE2" w:rsidRPr="0047542A" w:rsidRDefault="005F2FE2" w:rsidP="00103C06">
            <w:pPr>
              <w:jc w:val="center"/>
              <w:rPr>
                <w:color w:val="404040"/>
              </w:rPr>
            </w:pPr>
            <w:r w:rsidRPr="0047542A">
              <w:rPr>
                <w:color w:val="404040"/>
              </w:rPr>
              <w:t>0,91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ванна длиной 1500-1550 мм с душем, 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4,66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4,66</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3,21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3,21</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2,34</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2,34</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1,42</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w:t>
            </w:r>
            <w:r w:rsidR="00926CA7" w:rsidRPr="0047542A">
              <w:rPr>
                <w:color w:val="404040"/>
              </w:rPr>
              <w:t xml:space="preserve"> кухонная</w:t>
            </w:r>
            <w:r w:rsidRPr="0047542A">
              <w:rPr>
                <w:color w:val="404040"/>
              </w:rPr>
              <w:t>, унитаз</w:t>
            </w:r>
          </w:p>
        </w:tc>
        <w:tc>
          <w:tcPr>
            <w:tcW w:w="1657" w:type="dxa"/>
            <w:gridSpan w:val="2"/>
            <w:vAlign w:val="center"/>
          </w:tcPr>
          <w:p w:rsidR="005F2FE2" w:rsidRPr="0047542A" w:rsidRDefault="005F2FE2" w:rsidP="00103C06">
            <w:pPr>
              <w:jc w:val="center"/>
              <w:rPr>
                <w:color w:val="404040"/>
              </w:rPr>
            </w:pPr>
            <w:r w:rsidRPr="0047542A">
              <w:rPr>
                <w:color w:val="404040"/>
              </w:rPr>
              <w:t>3,21</w:t>
            </w:r>
          </w:p>
        </w:tc>
        <w:tc>
          <w:tcPr>
            <w:tcW w:w="1233" w:type="dxa"/>
            <w:vAlign w:val="center"/>
          </w:tcPr>
          <w:p w:rsidR="005F2FE2" w:rsidRPr="0047542A" w:rsidRDefault="005F2FE2" w:rsidP="00103C06">
            <w:pPr>
              <w:jc w:val="center"/>
              <w:rPr>
                <w:color w:val="404040"/>
              </w:rPr>
            </w:pPr>
            <w:r w:rsidRPr="0047542A">
              <w:rPr>
                <w:color w:val="404040"/>
              </w:rPr>
              <w:t>2,13</w:t>
            </w:r>
          </w:p>
        </w:tc>
        <w:tc>
          <w:tcPr>
            <w:tcW w:w="1319" w:type="dxa"/>
            <w:vAlign w:val="center"/>
          </w:tcPr>
          <w:p w:rsidR="005F2FE2" w:rsidRPr="0047542A" w:rsidRDefault="005F2FE2" w:rsidP="00103C06">
            <w:pPr>
              <w:jc w:val="center"/>
              <w:rPr>
                <w:color w:val="404040"/>
              </w:rPr>
            </w:pPr>
            <w:r w:rsidRPr="0047542A">
              <w:rPr>
                <w:color w:val="404040"/>
              </w:rPr>
              <w:t>5,34</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657" w:type="dxa"/>
            <w:gridSpan w:val="2"/>
            <w:vAlign w:val="center"/>
          </w:tcPr>
          <w:p w:rsidR="005F2FE2" w:rsidRPr="0047542A" w:rsidRDefault="005F2FE2" w:rsidP="00103C06">
            <w:pPr>
              <w:jc w:val="center"/>
              <w:rPr>
                <w:color w:val="404040"/>
              </w:rPr>
            </w:pPr>
            <w:r w:rsidRPr="0047542A">
              <w:rPr>
                <w:color w:val="404040"/>
              </w:rPr>
              <w:t>2,34</w:t>
            </w:r>
          </w:p>
        </w:tc>
        <w:tc>
          <w:tcPr>
            <w:tcW w:w="1233" w:type="dxa"/>
            <w:vAlign w:val="center"/>
          </w:tcPr>
          <w:p w:rsidR="005F2FE2" w:rsidRPr="0047542A" w:rsidRDefault="005F2FE2" w:rsidP="00103C06">
            <w:pPr>
              <w:jc w:val="center"/>
              <w:rPr>
                <w:color w:val="404040"/>
              </w:rPr>
            </w:pPr>
            <w:r w:rsidRPr="0047542A">
              <w:rPr>
                <w:color w:val="404040"/>
              </w:rPr>
              <w:t>1,08</w:t>
            </w:r>
          </w:p>
        </w:tc>
        <w:tc>
          <w:tcPr>
            <w:tcW w:w="1319" w:type="dxa"/>
            <w:vAlign w:val="center"/>
          </w:tcPr>
          <w:p w:rsidR="005F2FE2" w:rsidRPr="0047542A" w:rsidRDefault="005F2FE2" w:rsidP="00103C06">
            <w:pPr>
              <w:jc w:val="center"/>
              <w:rPr>
                <w:color w:val="404040"/>
              </w:rPr>
            </w:pPr>
            <w:r w:rsidRPr="0047542A">
              <w:rPr>
                <w:color w:val="404040"/>
              </w:rPr>
              <w:t>3,42</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0,94</w:t>
            </w:r>
          </w:p>
        </w:tc>
        <w:tc>
          <w:tcPr>
            <w:tcW w:w="1319" w:type="dxa"/>
            <w:vAlign w:val="center"/>
          </w:tcPr>
          <w:p w:rsidR="005F2FE2" w:rsidRPr="0047542A" w:rsidRDefault="005F2FE2" w:rsidP="00103C06">
            <w:pPr>
              <w:jc w:val="center"/>
              <w:rPr>
                <w:color w:val="404040"/>
              </w:rPr>
            </w:pPr>
            <w:r w:rsidRPr="0047542A">
              <w:rPr>
                <w:color w:val="404040"/>
              </w:rPr>
              <w:t>2,36</w:t>
            </w:r>
          </w:p>
        </w:tc>
      </w:tr>
      <w:tr w:rsidR="005F2FE2" w:rsidRPr="0047542A" w:rsidTr="006B3772">
        <w:trPr>
          <w:trHeight w:val="20"/>
        </w:trPr>
        <w:tc>
          <w:tcPr>
            <w:tcW w:w="588" w:type="dxa"/>
            <w:vMerge w:val="restart"/>
          </w:tcPr>
          <w:p w:rsidR="005F2FE2" w:rsidRPr="0047542A" w:rsidRDefault="005F2FE2" w:rsidP="00103C06">
            <w:pPr>
              <w:jc w:val="center"/>
              <w:rPr>
                <w:color w:val="404040"/>
              </w:rPr>
            </w:pPr>
          </w:p>
          <w:p w:rsidR="005F2FE2" w:rsidRPr="0047542A" w:rsidRDefault="00565148" w:rsidP="00103C06">
            <w:pPr>
              <w:jc w:val="center"/>
              <w:rPr>
                <w:color w:val="404040"/>
              </w:rPr>
            </w:pPr>
            <w:r>
              <w:rPr>
                <w:color w:val="404040"/>
              </w:rPr>
              <w:t>3</w:t>
            </w:r>
          </w:p>
        </w:tc>
        <w:tc>
          <w:tcPr>
            <w:tcW w:w="2922" w:type="dxa"/>
            <w:vMerge w:val="restart"/>
          </w:tcPr>
          <w:p w:rsidR="005F2FE2" w:rsidRPr="0047542A" w:rsidRDefault="005F2FE2" w:rsidP="002A7072">
            <w:pPr>
              <w:jc w:val="both"/>
              <w:rPr>
                <w:color w:val="404040"/>
              </w:rPr>
            </w:pPr>
            <w:r w:rsidRPr="0047542A">
              <w:rPr>
                <w:color w:val="404040"/>
              </w:rPr>
              <w:t>Централизованное холодное водоснабжение, водоотведение при наличии ванн и внутри-квартирных водонагревателей</w:t>
            </w:r>
          </w:p>
        </w:tc>
        <w:tc>
          <w:tcPr>
            <w:tcW w:w="2374" w:type="dxa"/>
            <w:vAlign w:val="center"/>
          </w:tcPr>
          <w:p w:rsidR="005F2FE2" w:rsidRPr="0047542A" w:rsidRDefault="005F2FE2" w:rsidP="00103C06">
            <w:pPr>
              <w:jc w:val="center"/>
              <w:rPr>
                <w:color w:val="404040"/>
              </w:rPr>
            </w:pPr>
            <w:r w:rsidRPr="0047542A">
              <w:rPr>
                <w:color w:val="404040"/>
              </w:rPr>
              <w:t>водонагреватели на твердом топливе</w:t>
            </w:r>
          </w:p>
        </w:tc>
        <w:tc>
          <w:tcPr>
            <w:tcW w:w="1657" w:type="dxa"/>
            <w:gridSpan w:val="2"/>
            <w:vAlign w:val="center"/>
          </w:tcPr>
          <w:p w:rsidR="005F2FE2" w:rsidRPr="0047542A" w:rsidRDefault="005F2FE2" w:rsidP="00103C06">
            <w:pPr>
              <w:jc w:val="center"/>
              <w:rPr>
                <w:color w:val="404040"/>
              </w:rPr>
            </w:pPr>
            <w:r w:rsidRPr="0047542A">
              <w:rPr>
                <w:color w:val="404040"/>
              </w:rPr>
              <w:t>4,56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4,56</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электрические водонагреватели</w:t>
            </w:r>
          </w:p>
        </w:tc>
        <w:tc>
          <w:tcPr>
            <w:tcW w:w="1657" w:type="dxa"/>
            <w:gridSpan w:val="2"/>
            <w:vAlign w:val="center"/>
          </w:tcPr>
          <w:p w:rsidR="005F2FE2" w:rsidRPr="0047542A" w:rsidRDefault="005F2FE2" w:rsidP="00103C06">
            <w:pPr>
              <w:jc w:val="center"/>
              <w:rPr>
                <w:color w:val="404040"/>
              </w:rPr>
            </w:pPr>
            <w:r w:rsidRPr="0047542A">
              <w:rPr>
                <w:color w:val="404040"/>
              </w:rPr>
              <w:t>5,47</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5,47</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газовые водонагреватели</w:t>
            </w:r>
          </w:p>
        </w:tc>
        <w:tc>
          <w:tcPr>
            <w:tcW w:w="1657" w:type="dxa"/>
            <w:gridSpan w:val="2"/>
            <w:vAlign w:val="center"/>
          </w:tcPr>
          <w:p w:rsidR="005F2FE2" w:rsidRPr="0047542A" w:rsidRDefault="005F2FE2" w:rsidP="00103C06">
            <w:pPr>
              <w:jc w:val="center"/>
              <w:rPr>
                <w:color w:val="404040"/>
              </w:rPr>
            </w:pPr>
            <w:r w:rsidRPr="0047542A">
              <w:rPr>
                <w:color w:val="404040"/>
              </w:rPr>
              <w:t>6,39</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6,39</w:t>
            </w:r>
          </w:p>
        </w:tc>
      </w:tr>
      <w:tr w:rsidR="005F2FE2" w:rsidRPr="0047542A" w:rsidTr="006B3772">
        <w:trPr>
          <w:trHeight w:val="20"/>
        </w:trPr>
        <w:tc>
          <w:tcPr>
            <w:tcW w:w="588" w:type="dxa"/>
            <w:hideMark/>
          </w:tcPr>
          <w:p w:rsidR="005F2FE2" w:rsidRPr="0047542A" w:rsidRDefault="00565148" w:rsidP="00103C06">
            <w:pPr>
              <w:jc w:val="center"/>
              <w:rPr>
                <w:color w:val="404040"/>
              </w:rPr>
            </w:pPr>
            <w:r>
              <w:rPr>
                <w:color w:val="404040"/>
              </w:rPr>
              <w:t>4</w:t>
            </w:r>
          </w:p>
        </w:tc>
        <w:tc>
          <w:tcPr>
            <w:tcW w:w="2922" w:type="dxa"/>
            <w:hideMark/>
          </w:tcPr>
          <w:p w:rsidR="005F2FE2" w:rsidRPr="0047542A" w:rsidRDefault="005F2FE2" w:rsidP="002A7072">
            <w:pPr>
              <w:jc w:val="both"/>
              <w:rPr>
                <w:color w:val="404040"/>
              </w:rPr>
            </w:pPr>
            <w:r w:rsidRPr="0047542A">
              <w:rPr>
                <w:color w:val="404040"/>
              </w:rPr>
              <w:t>Общежития с общими душевыми</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657" w:type="dxa"/>
            <w:gridSpan w:val="2"/>
            <w:vAlign w:val="center"/>
            <w:hideMark/>
          </w:tcPr>
          <w:p w:rsidR="005F2FE2" w:rsidRPr="0047542A" w:rsidRDefault="005F2FE2" w:rsidP="00103C06">
            <w:pPr>
              <w:jc w:val="center"/>
              <w:rPr>
                <w:color w:val="404040"/>
              </w:rPr>
            </w:pPr>
            <w:r w:rsidRPr="0047542A">
              <w:rPr>
                <w:color w:val="404040"/>
              </w:rPr>
              <w:t>1,22</w:t>
            </w:r>
          </w:p>
        </w:tc>
        <w:tc>
          <w:tcPr>
            <w:tcW w:w="0" w:type="auto"/>
            <w:vAlign w:val="center"/>
            <w:hideMark/>
          </w:tcPr>
          <w:p w:rsidR="005F2FE2" w:rsidRPr="0047542A" w:rsidRDefault="005F2FE2" w:rsidP="00103C06">
            <w:pPr>
              <w:jc w:val="center"/>
              <w:rPr>
                <w:color w:val="404040"/>
              </w:rPr>
            </w:pPr>
            <w:r w:rsidRPr="0047542A">
              <w:rPr>
                <w:color w:val="404040"/>
              </w:rPr>
              <w:t>1,52</w:t>
            </w:r>
          </w:p>
        </w:tc>
        <w:tc>
          <w:tcPr>
            <w:tcW w:w="1319" w:type="dxa"/>
            <w:vAlign w:val="center"/>
            <w:hideMark/>
          </w:tcPr>
          <w:p w:rsidR="005F2FE2" w:rsidRPr="0047542A" w:rsidRDefault="005F2FE2" w:rsidP="00103C06">
            <w:pPr>
              <w:jc w:val="center"/>
              <w:rPr>
                <w:color w:val="404040"/>
              </w:rPr>
            </w:pPr>
            <w:r w:rsidRPr="0047542A">
              <w:rPr>
                <w:color w:val="404040"/>
              </w:rPr>
              <w:t>2,74</w:t>
            </w:r>
          </w:p>
        </w:tc>
      </w:tr>
      <w:tr w:rsidR="005F2FE2" w:rsidRPr="0047542A" w:rsidTr="006B3772">
        <w:trPr>
          <w:trHeight w:val="20"/>
        </w:trPr>
        <w:tc>
          <w:tcPr>
            <w:tcW w:w="588" w:type="dxa"/>
            <w:hideMark/>
          </w:tcPr>
          <w:p w:rsidR="005F2FE2" w:rsidRPr="0047542A" w:rsidRDefault="00565148" w:rsidP="00103C06">
            <w:pPr>
              <w:jc w:val="center"/>
              <w:rPr>
                <w:color w:val="404040"/>
              </w:rPr>
            </w:pPr>
            <w:r>
              <w:rPr>
                <w:color w:val="404040"/>
              </w:rPr>
              <w:t>5</w:t>
            </w:r>
          </w:p>
        </w:tc>
        <w:tc>
          <w:tcPr>
            <w:tcW w:w="2922" w:type="dxa"/>
            <w:hideMark/>
          </w:tcPr>
          <w:p w:rsidR="005F2FE2" w:rsidRPr="0047542A" w:rsidRDefault="005F2FE2" w:rsidP="002A7072">
            <w:pPr>
              <w:jc w:val="both"/>
              <w:rPr>
                <w:color w:val="404040"/>
              </w:rPr>
            </w:pPr>
            <w:r w:rsidRPr="0047542A">
              <w:rPr>
                <w:color w:val="404040"/>
              </w:rPr>
              <w:t>Общежития с душами при всех жилых помещениях</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657" w:type="dxa"/>
            <w:gridSpan w:val="2"/>
            <w:vAlign w:val="center"/>
            <w:hideMark/>
          </w:tcPr>
          <w:p w:rsidR="005F2FE2" w:rsidRPr="0047542A" w:rsidRDefault="005F2FE2" w:rsidP="00103C06">
            <w:pPr>
              <w:jc w:val="center"/>
              <w:rPr>
                <w:color w:val="404040"/>
              </w:rPr>
            </w:pPr>
            <w:r w:rsidRPr="0047542A">
              <w:rPr>
                <w:color w:val="404040"/>
              </w:rPr>
              <w:t>1,83</w:t>
            </w:r>
          </w:p>
        </w:tc>
        <w:tc>
          <w:tcPr>
            <w:tcW w:w="0" w:type="auto"/>
            <w:vAlign w:val="center"/>
            <w:hideMark/>
          </w:tcPr>
          <w:p w:rsidR="005F2FE2" w:rsidRPr="0047542A" w:rsidRDefault="005F2FE2" w:rsidP="00103C06">
            <w:pPr>
              <w:jc w:val="center"/>
              <w:rPr>
                <w:color w:val="404040"/>
              </w:rPr>
            </w:pPr>
            <w:r w:rsidRPr="0047542A">
              <w:rPr>
                <w:color w:val="404040"/>
              </w:rPr>
              <w:t>2,43</w:t>
            </w:r>
          </w:p>
        </w:tc>
        <w:tc>
          <w:tcPr>
            <w:tcW w:w="1319" w:type="dxa"/>
            <w:vAlign w:val="center"/>
            <w:hideMark/>
          </w:tcPr>
          <w:p w:rsidR="005F2FE2" w:rsidRPr="0047542A" w:rsidRDefault="005F2FE2" w:rsidP="00103C06">
            <w:pPr>
              <w:jc w:val="center"/>
              <w:rPr>
                <w:color w:val="404040"/>
              </w:rPr>
            </w:pPr>
            <w:r w:rsidRPr="0047542A">
              <w:rPr>
                <w:color w:val="404040"/>
              </w:rPr>
              <w:t>4,26</w:t>
            </w:r>
          </w:p>
        </w:tc>
      </w:tr>
    </w:tbl>
    <w:p w:rsidR="00E94269" w:rsidRPr="00A35B2E" w:rsidRDefault="00E94269" w:rsidP="005E57A4">
      <w:pPr>
        <w:spacing w:before="120"/>
        <w:ind w:firstLine="567"/>
        <w:jc w:val="both"/>
        <w:rPr>
          <w:noProof/>
          <w:sz w:val="26"/>
          <w:szCs w:val="26"/>
        </w:rPr>
      </w:pPr>
      <w:r w:rsidRPr="00A35B2E">
        <w:rPr>
          <w:noProof/>
          <w:sz w:val="26"/>
          <w:szCs w:val="26"/>
        </w:rPr>
        <w:t>Нормативы потребления коммунальной услуги по холодному водоснабжению при использовании земельного участка и надворных построек на территории Костромской области (Приложние №3 Постановл</w:t>
      </w:r>
      <w:r w:rsidR="0089154C">
        <w:rPr>
          <w:noProof/>
          <w:sz w:val="26"/>
          <w:szCs w:val="26"/>
        </w:rPr>
        <w:t xml:space="preserve">ение ТЭК от 28 мая 2013 года   </w:t>
      </w:r>
      <w:r w:rsidRPr="00A35B2E">
        <w:rPr>
          <w:noProof/>
          <w:sz w:val="26"/>
          <w:szCs w:val="26"/>
        </w:rPr>
        <w:t>№ 4-нп) представленны в таблице</w:t>
      </w:r>
      <w:r w:rsidR="006E06CD" w:rsidRPr="00A35B2E">
        <w:rPr>
          <w:noProof/>
          <w:sz w:val="26"/>
          <w:szCs w:val="26"/>
        </w:rPr>
        <w:t xml:space="preserve"> 2.2.2.2</w:t>
      </w:r>
    </w:p>
    <w:p w:rsidR="009B4A4F" w:rsidRDefault="009B4A4F" w:rsidP="004D4F4B">
      <w:pPr>
        <w:spacing w:before="120" w:after="120"/>
        <w:ind w:firstLine="567"/>
        <w:jc w:val="center"/>
        <w:rPr>
          <w:noProof/>
          <w:sz w:val="26"/>
          <w:szCs w:val="26"/>
        </w:rPr>
      </w:pPr>
    </w:p>
    <w:p w:rsidR="009B4A4F" w:rsidRDefault="009B4A4F" w:rsidP="004D4F4B">
      <w:pPr>
        <w:spacing w:before="120" w:after="120"/>
        <w:ind w:firstLine="567"/>
        <w:jc w:val="center"/>
        <w:rPr>
          <w:noProof/>
          <w:sz w:val="26"/>
          <w:szCs w:val="26"/>
        </w:rPr>
      </w:pPr>
    </w:p>
    <w:p w:rsidR="009B4A4F" w:rsidRDefault="009B4A4F" w:rsidP="004D4F4B">
      <w:pPr>
        <w:spacing w:before="120" w:after="120"/>
        <w:ind w:firstLine="567"/>
        <w:jc w:val="center"/>
        <w:rPr>
          <w:noProof/>
          <w:sz w:val="26"/>
          <w:szCs w:val="26"/>
        </w:rPr>
      </w:pPr>
    </w:p>
    <w:p w:rsidR="0089154C" w:rsidRPr="00A35B2E" w:rsidRDefault="006B3772" w:rsidP="004D4F4B">
      <w:pPr>
        <w:spacing w:before="120" w:after="120"/>
        <w:ind w:firstLine="567"/>
        <w:jc w:val="center"/>
        <w:rPr>
          <w:noProof/>
          <w:sz w:val="26"/>
          <w:szCs w:val="26"/>
        </w:rPr>
      </w:pPr>
      <w:r w:rsidRPr="00A35B2E">
        <w:rPr>
          <w:noProof/>
          <w:sz w:val="26"/>
          <w:szCs w:val="26"/>
        </w:rPr>
        <w:lastRenderedPageBreak/>
        <w:t>Таблица 2.2.2.2</w:t>
      </w:r>
      <w:r w:rsidR="0089154C" w:rsidRPr="00A35B2E">
        <w:rPr>
          <w:noProof/>
          <w:sz w:val="26"/>
          <w:szCs w:val="26"/>
        </w:rPr>
        <w:t>Нормативы потребления коммунальной услуги</w:t>
      </w:r>
    </w:p>
    <w:tbl>
      <w:tblPr>
        <w:tblStyle w:val="a9"/>
        <w:tblW w:w="0" w:type="auto"/>
        <w:tblLook w:val="04A0"/>
      </w:tblPr>
      <w:tblGrid>
        <w:gridCol w:w="594"/>
        <w:gridCol w:w="4501"/>
        <w:gridCol w:w="2521"/>
        <w:gridCol w:w="2521"/>
      </w:tblGrid>
      <w:tr w:rsidR="00E94269" w:rsidRPr="00A35B2E" w:rsidTr="007B38C4">
        <w:tc>
          <w:tcPr>
            <w:tcW w:w="594" w:type="dxa"/>
          </w:tcPr>
          <w:p w:rsidR="00E94269" w:rsidRPr="00B347A2" w:rsidRDefault="00E94269" w:rsidP="00E94269">
            <w:pPr>
              <w:jc w:val="center"/>
            </w:pPr>
            <w:r w:rsidRPr="00B347A2">
              <w:t>№</w:t>
            </w:r>
          </w:p>
          <w:p w:rsidR="00E94269" w:rsidRPr="00B347A2" w:rsidRDefault="00E94269" w:rsidP="00E94269">
            <w:pPr>
              <w:jc w:val="center"/>
            </w:pPr>
            <w:r w:rsidRPr="00B347A2">
              <w:t>п/п</w:t>
            </w:r>
          </w:p>
        </w:tc>
        <w:tc>
          <w:tcPr>
            <w:tcW w:w="4501" w:type="dxa"/>
            <w:vAlign w:val="center"/>
          </w:tcPr>
          <w:p w:rsidR="00E94269" w:rsidRPr="00B347A2" w:rsidRDefault="00E94269" w:rsidP="00E94269">
            <w:pPr>
              <w:jc w:val="center"/>
            </w:pPr>
            <w:r w:rsidRPr="00B347A2">
              <w:t>Направление использования</w:t>
            </w:r>
          </w:p>
        </w:tc>
        <w:tc>
          <w:tcPr>
            <w:tcW w:w="2521" w:type="dxa"/>
          </w:tcPr>
          <w:p w:rsidR="00E94269" w:rsidRPr="00B347A2" w:rsidRDefault="00E94269" w:rsidP="00E94269">
            <w:pPr>
              <w:jc w:val="center"/>
            </w:pPr>
            <w:r w:rsidRPr="00B347A2">
              <w:t>Единица</w:t>
            </w:r>
          </w:p>
          <w:p w:rsidR="00E94269" w:rsidRPr="00B347A2" w:rsidRDefault="00E94269" w:rsidP="00E94269">
            <w:pPr>
              <w:jc w:val="center"/>
            </w:pPr>
            <w:r w:rsidRPr="00B347A2">
              <w:t>измерения</w:t>
            </w:r>
          </w:p>
        </w:tc>
        <w:tc>
          <w:tcPr>
            <w:tcW w:w="2521" w:type="dxa"/>
            <w:vAlign w:val="center"/>
          </w:tcPr>
          <w:p w:rsidR="00E94269" w:rsidRPr="00B347A2" w:rsidRDefault="00E94269" w:rsidP="00E94269">
            <w:pPr>
              <w:jc w:val="center"/>
            </w:pPr>
            <w:r w:rsidRPr="00B347A2">
              <w:t>Норматив</w:t>
            </w:r>
          </w:p>
        </w:tc>
      </w:tr>
      <w:tr w:rsidR="00E94269" w:rsidRPr="00A35B2E" w:rsidTr="00E94269">
        <w:tc>
          <w:tcPr>
            <w:tcW w:w="10137" w:type="dxa"/>
            <w:gridSpan w:val="4"/>
          </w:tcPr>
          <w:p w:rsidR="00E94269" w:rsidRPr="00A35B2E" w:rsidRDefault="006F0614" w:rsidP="00E94269">
            <w:pPr>
              <w:jc w:val="center"/>
              <w:rPr>
                <w:sz w:val="26"/>
                <w:szCs w:val="26"/>
              </w:rPr>
            </w:pPr>
            <w:r w:rsidRPr="00A35B2E">
              <w:rPr>
                <w:sz w:val="26"/>
                <w:szCs w:val="26"/>
              </w:rPr>
              <w:t xml:space="preserve">1. </w:t>
            </w:r>
            <w:r w:rsidR="00E94269" w:rsidRPr="00A35B2E">
              <w:rPr>
                <w:sz w:val="26"/>
                <w:szCs w:val="26"/>
              </w:rPr>
              <w:t>Для полива земельного участка (июнь, июль, август)</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1</w:t>
            </w:r>
          </w:p>
        </w:tc>
        <w:tc>
          <w:tcPr>
            <w:tcW w:w="4501" w:type="dxa"/>
          </w:tcPr>
          <w:p w:rsidR="00700292" w:rsidRPr="00A35B2E" w:rsidRDefault="00700292" w:rsidP="00E94269">
            <w:pPr>
              <w:jc w:val="center"/>
              <w:rPr>
                <w:sz w:val="26"/>
                <w:szCs w:val="26"/>
              </w:rPr>
            </w:pPr>
            <w:r w:rsidRPr="00A35B2E">
              <w:rPr>
                <w:sz w:val="26"/>
                <w:szCs w:val="26"/>
              </w:rPr>
              <w:t>Ручной метод</w:t>
            </w:r>
          </w:p>
        </w:tc>
        <w:tc>
          <w:tcPr>
            <w:tcW w:w="2521" w:type="dxa"/>
            <w:vMerge w:val="restart"/>
          </w:tcPr>
          <w:p w:rsidR="00700292" w:rsidRPr="00A35B2E" w:rsidRDefault="001779F2" w:rsidP="00700292">
            <w:pPr>
              <w:jc w:val="center"/>
              <w:rPr>
                <w:sz w:val="26"/>
                <w:szCs w:val="26"/>
              </w:rPr>
            </w:pPr>
            <w:r w:rsidRPr="00A35B2E">
              <w:rPr>
                <w:sz w:val="26"/>
                <w:szCs w:val="26"/>
              </w:rPr>
              <w:t>м</w:t>
            </w:r>
            <w:r w:rsidR="00711A21">
              <w:rPr>
                <w:sz w:val="26"/>
                <w:szCs w:val="26"/>
                <w:vertAlign w:val="superscript"/>
              </w:rPr>
              <w:t>3</w:t>
            </w:r>
            <w:r w:rsidR="00711A21">
              <w:rPr>
                <w:sz w:val="26"/>
                <w:szCs w:val="26"/>
              </w:rPr>
              <w:t>/</w:t>
            </w:r>
            <w:r w:rsidR="00700292" w:rsidRPr="00A35B2E">
              <w:rPr>
                <w:sz w:val="26"/>
                <w:szCs w:val="26"/>
              </w:rPr>
              <w:t>кв.м</w:t>
            </w:r>
          </w:p>
          <w:p w:rsidR="00700292" w:rsidRPr="00A35B2E" w:rsidRDefault="00602BCE" w:rsidP="00700292">
            <w:pPr>
              <w:jc w:val="center"/>
              <w:rPr>
                <w:sz w:val="26"/>
                <w:szCs w:val="26"/>
              </w:rPr>
            </w:pPr>
            <w:r w:rsidRPr="00A35B2E">
              <w:rPr>
                <w:sz w:val="26"/>
                <w:szCs w:val="26"/>
              </w:rPr>
              <w:t>з</w:t>
            </w:r>
            <w:r w:rsidR="00700292" w:rsidRPr="00A35B2E">
              <w:rPr>
                <w:sz w:val="26"/>
                <w:szCs w:val="26"/>
              </w:rPr>
              <w:t>емельного участка</w:t>
            </w:r>
          </w:p>
          <w:p w:rsidR="00700292" w:rsidRPr="00A35B2E" w:rsidRDefault="00602BCE" w:rsidP="00700292">
            <w:pPr>
              <w:jc w:val="center"/>
              <w:rPr>
                <w:sz w:val="26"/>
                <w:szCs w:val="26"/>
                <w:vertAlign w:val="superscript"/>
              </w:rPr>
            </w:pPr>
            <w:r w:rsidRPr="00A35B2E">
              <w:rPr>
                <w:sz w:val="26"/>
                <w:szCs w:val="26"/>
              </w:rPr>
              <w:t>в</w:t>
            </w:r>
            <w:r w:rsidR="00700292" w:rsidRPr="00A35B2E">
              <w:rPr>
                <w:sz w:val="26"/>
                <w:szCs w:val="26"/>
              </w:rPr>
              <w:t xml:space="preserve"> месяц</w:t>
            </w:r>
          </w:p>
        </w:tc>
        <w:tc>
          <w:tcPr>
            <w:tcW w:w="2521" w:type="dxa"/>
          </w:tcPr>
          <w:p w:rsidR="00700292" w:rsidRPr="00A35B2E" w:rsidRDefault="00700292" w:rsidP="00E94269">
            <w:pPr>
              <w:jc w:val="center"/>
              <w:rPr>
                <w:sz w:val="26"/>
                <w:szCs w:val="26"/>
              </w:rPr>
            </w:pPr>
            <w:r w:rsidRPr="00A35B2E">
              <w:rPr>
                <w:sz w:val="26"/>
                <w:szCs w:val="26"/>
              </w:rPr>
              <w:t>0,0229</w:t>
            </w:r>
          </w:p>
        </w:tc>
      </w:tr>
      <w:tr w:rsidR="00700292" w:rsidRPr="00A35B2E" w:rsidTr="007B38C4">
        <w:tc>
          <w:tcPr>
            <w:tcW w:w="594" w:type="dxa"/>
          </w:tcPr>
          <w:p w:rsidR="00700292" w:rsidRPr="00A35B2E" w:rsidRDefault="001779F2" w:rsidP="00E94269">
            <w:pPr>
              <w:jc w:val="center"/>
              <w:rPr>
                <w:sz w:val="26"/>
                <w:szCs w:val="26"/>
              </w:rPr>
            </w:pPr>
            <w:r w:rsidRPr="00A35B2E">
              <w:rPr>
                <w:sz w:val="26"/>
                <w:szCs w:val="26"/>
              </w:rPr>
              <w:t>2</w:t>
            </w:r>
          </w:p>
        </w:tc>
        <w:tc>
          <w:tcPr>
            <w:tcW w:w="4501" w:type="dxa"/>
            <w:vAlign w:val="center"/>
          </w:tcPr>
          <w:p w:rsidR="00700292" w:rsidRPr="00A35B2E" w:rsidRDefault="00700292" w:rsidP="00E94269">
            <w:pPr>
              <w:jc w:val="center"/>
              <w:rPr>
                <w:sz w:val="26"/>
                <w:szCs w:val="26"/>
              </w:rPr>
            </w:pPr>
            <w:r w:rsidRPr="00A35B2E">
              <w:rPr>
                <w:sz w:val="26"/>
                <w:szCs w:val="26"/>
              </w:rPr>
              <w:t>Дождевальный метод</w:t>
            </w:r>
          </w:p>
        </w:tc>
        <w:tc>
          <w:tcPr>
            <w:tcW w:w="2521" w:type="dxa"/>
            <w:vMerge/>
          </w:tcPr>
          <w:p w:rsidR="00700292" w:rsidRPr="00A35B2E" w:rsidRDefault="00700292" w:rsidP="00E94269">
            <w:pPr>
              <w:jc w:val="center"/>
              <w:rPr>
                <w:sz w:val="26"/>
                <w:szCs w:val="26"/>
              </w:rPr>
            </w:pPr>
          </w:p>
        </w:tc>
        <w:tc>
          <w:tcPr>
            <w:tcW w:w="2521" w:type="dxa"/>
            <w:vAlign w:val="center"/>
          </w:tcPr>
          <w:p w:rsidR="00700292" w:rsidRPr="00A35B2E" w:rsidRDefault="00700292" w:rsidP="00E94269">
            <w:pPr>
              <w:jc w:val="center"/>
              <w:rPr>
                <w:sz w:val="26"/>
                <w:szCs w:val="26"/>
              </w:rPr>
            </w:pPr>
            <w:r w:rsidRPr="00A35B2E">
              <w:rPr>
                <w:sz w:val="26"/>
                <w:szCs w:val="26"/>
              </w:rPr>
              <w:t>0,0328</w:t>
            </w:r>
          </w:p>
        </w:tc>
      </w:tr>
      <w:tr w:rsidR="00700292" w:rsidRPr="00A35B2E" w:rsidTr="00F44083">
        <w:tc>
          <w:tcPr>
            <w:tcW w:w="10137" w:type="dxa"/>
            <w:gridSpan w:val="4"/>
          </w:tcPr>
          <w:p w:rsidR="00700292" w:rsidRPr="00A35B2E" w:rsidRDefault="006F0614" w:rsidP="00E94269">
            <w:pPr>
              <w:jc w:val="center"/>
              <w:rPr>
                <w:sz w:val="26"/>
                <w:szCs w:val="26"/>
              </w:rPr>
            </w:pPr>
            <w:r w:rsidRPr="00A35B2E">
              <w:rPr>
                <w:sz w:val="26"/>
                <w:szCs w:val="26"/>
              </w:rPr>
              <w:t xml:space="preserve">2. </w:t>
            </w:r>
            <w:r w:rsidR="00700292" w:rsidRPr="00A35B2E">
              <w:rPr>
                <w:sz w:val="26"/>
                <w:szCs w:val="26"/>
              </w:rPr>
              <w:t>Приготовление пищи для сельскохозяйственных животных</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1</w:t>
            </w:r>
          </w:p>
        </w:tc>
        <w:tc>
          <w:tcPr>
            <w:tcW w:w="4501" w:type="dxa"/>
          </w:tcPr>
          <w:p w:rsidR="00700292" w:rsidRPr="00A35B2E" w:rsidRDefault="00700292" w:rsidP="008413C1">
            <w:pPr>
              <w:rPr>
                <w:sz w:val="26"/>
                <w:szCs w:val="26"/>
              </w:rPr>
            </w:pPr>
            <w:r w:rsidRPr="00A35B2E">
              <w:rPr>
                <w:sz w:val="26"/>
                <w:szCs w:val="26"/>
              </w:rPr>
              <w:t>Крупный рогатый скот</w:t>
            </w:r>
          </w:p>
        </w:tc>
        <w:tc>
          <w:tcPr>
            <w:tcW w:w="2521" w:type="dxa"/>
            <w:vMerge w:val="restart"/>
          </w:tcPr>
          <w:p w:rsidR="00700292" w:rsidRPr="00A35B2E" w:rsidRDefault="00700292" w:rsidP="00700292">
            <w:pPr>
              <w:jc w:val="center"/>
              <w:rPr>
                <w:sz w:val="26"/>
                <w:szCs w:val="26"/>
              </w:rPr>
            </w:pPr>
          </w:p>
          <w:p w:rsidR="00700292" w:rsidRPr="00A35B2E" w:rsidRDefault="00700292" w:rsidP="00700292">
            <w:pPr>
              <w:jc w:val="center"/>
              <w:rPr>
                <w:sz w:val="26"/>
                <w:szCs w:val="26"/>
              </w:rPr>
            </w:pPr>
          </w:p>
          <w:p w:rsidR="00700292" w:rsidRPr="00A35B2E" w:rsidRDefault="00700292" w:rsidP="00700292">
            <w:pPr>
              <w:jc w:val="center"/>
              <w:rPr>
                <w:sz w:val="26"/>
                <w:szCs w:val="26"/>
              </w:rPr>
            </w:pPr>
            <w:r w:rsidRPr="00A35B2E">
              <w:rPr>
                <w:sz w:val="26"/>
                <w:szCs w:val="26"/>
              </w:rPr>
              <w:t>м</w:t>
            </w:r>
            <w:r w:rsidRPr="00A35B2E">
              <w:rPr>
                <w:sz w:val="26"/>
                <w:szCs w:val="26"/>
                <w:vertAlign w:val="superscript"/>
              </w:rPr>
              <w:t>3</w:t>
            </w:r>
          </w:p>
          <w:p w:rsidR="00700292" w:rsidRPr="00A35B2E" w:rsidRDefault="00711A21" w:rsidP="00700292">
            <w:pPr>
              <w:jc w:val="center"/>
              <w:rPr>
                <w:sz w:val="26"/>
                <w:szCs w:val="26"/>
              </w:rPr>
            </w:pPr>
            <w:r>
              <w:rPr>
                <w:sz w:val="26"/>
                <w:szCs w:val="26"/>
              </w:rPr>
              <w:t>в месяц/</w:t>
            </w:r>
            <w:r w:rsidR="00700292" w:rsidRPr="00A35B2E">
              <w:rPr>
                <w:sz w:val="26"/>
                <w:szCs w:val="26"/>
              </w:rPr>
              <w:t>голову</w:t>
            </w:r>
          </w:p>
          <w:p w:rsidR="00700292" w:rsidRPr="00A35B2E" w:rsidRDefault="00700292" w:rsidP="00700292">
            <w:pPr>
              <w:jc w:val="center"/>
              <w:rPr>
                <w:sz w:val="26"/>
                <w:szCs w:val="26"/>
              </w:rPr>
            </w:pPr>
            <w:r w:rsidRPr="00A35B2E">
              <w:rPr>
                <w:sz w:val="26"/>
                <w:szCs w:val="26"/>
              </w:rPr>
              <w:t>животного</w:t>
            </w:r>
          </w:p>
        </w:tc>
        <w:tc>
          <w:tcPr>
            <w:tcW w:w="2521" w:type="dxa"/>
          </w:tcPr>
          <w:p w:rsidR="00700292" w:rsidRPr="00A35B2E" w:rsidRDefault="00700292" w:rsidP="00E94269">
            <w:pPr>
              <w:jc w:val="center"/>
              <w:rPr>
                <w:sz w:val="26"/>
                <w:szCs w:val="26"/>
              </w:rPr>
            </w:pPr>
            <w:r w:rsidRPr="00A35B2E">
              <w:rPr>
                <w:sz w:val="26"/>
                <w:szCs w:val="26"/>
              </w:rPr>
              <w:t>1,008</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2</w:t>
            </w:r>
          </w:p>
        </w:tc>
        <w:tc>
          <w:tcPr>
            <w:tcW w:w="4501" w:type="dxa"/>
          </w:tcPr>
          <w:p w:rsidR="00700292" w:rsidRPr="00A35B2E" w:rsidRDefault="00700292" w:rsidP="008413C1">
            <w:pPr>
              <w:rPr>
                <w:sz w:val="26"/>
                <w:szCs w:val="26"/>
              </w:rPr>
            </w:pPr>
            <w:r w:rsidRPr="00A35B2E">
              <w:rPr>
                <w:sz w:val="26"/>
                <w:szCs w:val="26"/>
              </w:rPr>
              <w:t>Свиньи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0,735</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3</w:t>
            </w:r>
          </w:p>
        </w:tc>
        <w:tc>
          <w:tcPr>
            <w:tcW w:w="4501" w:type="dxa"/>
          </w:tcPr>
          <w:p w:rsidR="00700292" w:rsidRPr="00A35B2E" w:rsidRDefault="00700292" w:rsidP="008413C1">
            <w:pPr>
              <w:rPr>
                <w:sz w:val="26"/>
                <w:szCs w:val="26"/>
              </w:rPr>
            </w:pPr>
            <w:r w:rsidRPr="00A35B2E">
              <w:rPr>
                <w:sz w:val="26"/>
                <w:szCs w:val="26"/>
              </w:rPr>
              <w:t>Овцы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0,139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4</w:t>
            </w:r>
          </w:p>
        </w:tc>
        <w:tc>
          <w:tcPr>
            <w:tcW w:w="4501" w:type="dxa"/>
          </w:tcPr>
          <w:p w:rsidR="00700292" w:rsidRPr="00A35B2E" w:rsidRDefault="00700292" w:rsidP="008413C1">
            <w:pPr>
              <w:rPr>
                <w:sz w:val="26"/>
                <w:szCs w:val="26"/>
              </w:rPr>
            </w:pPr>
            <w:r w:rsidRPr="00A35B2E">
              <w:rPr>
                <w:sz w:val="26"/>
                <w:szCs w:val="26"/>
              </w:rPr>
              <w:t>Лошади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1,939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5</w:t>
            </w:r>
          </w:p>
        </w:tc>
        <w:tc>
          <w:tcPr>
            <w:tcW w:w="4501" w:type="dxa"/>
          </w:tcPr>
          <w:p w:rsidR="00700292" w:rsidRPr="00A35B2E" w:rsidRDefault="00700292" w:rsidP="008413C1">
            <w:pPr>
              <w:rPr>
                <w:sz w:val="26"/>
                <w:szCs w:val="26"/>
              </w:rPr>
            </w:pPr>
            <w:r w:rsidRPr="00A35B2E">
              <w:rPr>
                <w:sz w:val="26"/>
                <w:szCs w:val="26"/>
              </w:rPr>
              <w:t>Козы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700292">
            <w:pPr>
              <w:jc w:val="center"/>
              <w:rPr>
                <w:sz w:val="26"/>
                <w:szCs w:val="26"/>
              </w:rPr>
            </w:pPr>
            <w:r w:rsidRPr="00A35B2E">
              <w:rPr>
                <w:sz w:val="26"/>
                <w:szCs w:val="26"/>
              </w:rPr>
              <w:t>0,056</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6</w:t>
            </w:r>
          </w:p>
        </w:tc>
        <w:tc>
          <w:tcPr>
            <w:tcW w:w="4501" w:type="dxa"/>
          </w:tcPr>
          <w:p w:rsidR="00700292" w:rsidRPr="00A35B2E" w:rsidRDefault="00700292" w:rsidP="008413C1">
            <w:pPr>
              <w:rPr>
                <w:sz w:val="26"/>
                <w:szCs w:val="26"/>
              </w:rPr>
            </w:pPr>
            <w:r w:rsidRPr="00A35B2E">
              <w:rPr>
                <w:sz w:val="26"/>
                <w:szCs w:val="26"/>
              </w:rPr>
              <w:t>Куры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0,010</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7</w:t>
            </w:r>
          </w:p>
        </w:tc>
        <w:tc>
          <w:tcPr>
            <w:tcW w:w="4501" w:type="dxa"/>
          </w:tcPr>
          <w:p w:rsidR="00700292" w:rsidRPr="00A35B2E" w:rsidRDefault="00700292" w:rsidP="008413C1">
            <w:pPr>
              <w:rPr>
                <w:sz w:val="26"/>
                <w:szCs w:val="26"/>
              </w:rPr>
            </w:pPr>
            <w:r w:rsidRPr="00A35B2E">
              <w:rPr>
                <w:sz w:val="26"/>
                <w:szCs w:val="26"/>
              </w:rPr>
              <w:t>Утки, гуси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0,049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8</w:t>
            </w:r>
          </w:p>
        </w:tc>
        <w:tc>
          <w:tcPr>
            <w:tcW w:w="4501" w:type="dxa"/>
          </w:tcPr>
          <w:p w:rsidR="00700292" w:rsidRPr="00A35B2E" w:rsidRDefault="00700292" w:rsidP="008413C1">
            <w:pPr>
              <w:rPr>
                <w:sz w:val="26"/>
                <w:szCs w:val="26"/>
              </w:rPr>
            </w:pPr>
            <w:r w:rsidRPr="00A35B2E">
              <w:rPr>
                <w:sz w:val="26"/>
                <w:szCs w:val="26"/>
              </w:rPr>
              <w:t>Кролики, норки, соболи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0,091</w:t>
            </w:r>
          </w:p>
        </w:tc>
      </w:tr>
      <w:tr w:rsidR="006F0614" w:rsidRPr="00A35B2E" w:rsidTr="00CB4E4A">
        <w:tc>
          <w:tcPr>
            <w:tcW w:w="594" w:type="dxa"/>
          </w:tcPr>
          <w:p w:rsidR="006F0614" w:rsidRPr="00A35B2E" w:rsidRDefault="006F0614" w:rsidP="00E94269">
            <w:pPr>
              <w:jc w:val="center"/>
              <w:rPr>
                <w:sz w:val="26"/>
                <w:szCs w:val="26"/>
              </w:rPr>
            </w:pPr>
          </w:p>
        </w:tc>
        <w:tc>
          <w:tcPr>
            <w:tcW w:w="9543" w:type="dxa"/>
            <w:gridSpan w:val="3"/>
          </w:tcPr>
          <w:p w:rsidR="006F0614" w:rsidRPr="00A35B2E" w:rsidRDefault="006F0614" w:rsidP="00E94269">
            <w:pPr>
              <w:jc w:val="center"/>
              <w:rPr>
                <w:sz w:val="26"/>
                <w:szCs w:val="26"/>
              </w:rPr>
            </w:pPr>
            <w:r w:rsidRPr="00A35B2E">
              <w:rPr>
                <w:sz w:val="26"/>
                <w:szCs w:val="26"/>
              </w:rPr>
              <w:t>3. Для водоснабжения индивидуальных (частных) бань</w:t>
            </w:r>
          </w:p>
        </w:tc>
      </w:tr>
      <w:tr w:rsidR="006F0614" w:rsidRPr="00A35B2E" w:rsidTr="0089154C">
        <w:tc>
          <w:tcPr>
            <w:tcW w:w="594" w:type="dxa"/>
          </w:tcPr>
          <w:p w:rsidR="006F0614" w:rsidRPr="00A35B2E" w:rsidRDefault="006F0614" w:rsidP="00E94269">
            <w:pPr>
              <w:jc w:val="center"/>
              <w:rPr>
                <w:sz w:val="26"/>
                <w:szCs w:val="26"/>
              </w:rPr>
            </w:pPr>
            <w:r w:rsidRPr="00A35B2E">
              <w:rPr>
                <w:sz w:val="26"/>
                <w:szCs w:val="26"/>
              </w:rPr>
              <w:t>9</w:t>
            </w:r>
          </w:p>
        </w:tc>
        <w:tc>
          <w:tcPr>
            <w:tcW w:w="4501" w:type="dxa"/>
          </w:tcPr>
          <w:p w:rsidR="006F0614" w:rsidRPr="00A35B2E" w:rsidRDefault="006F0614" w:rsidP="006F0614">
            <w:pPr>
              <w:rPr>
                <w:sz w:val="26"/>
                <w:szCs w:val="26"/>
              </w:rPr>
            </w:pPr>
            <w:r w:rsidRPr="00A35B2E">
              <w:rPr>
                <w:sz w:val="26"/>
                <w:szCs w:val="26"/>
              </w:rPr>
              <w:t xml:space="preserve">Из водопровода </w:t>
            </w:r>
          </w:p>
        </w:tc>
        <w:tc>
          <w:tcPr>
            <w:tcW w:w="2521" w:type="dxa"/>
            <w:tcBorders>
              <w:bottom w:val="single" w:sz="4" w:space="0" w:color="auto"/>
            </w:tcBorders>
            <w:vAlign w:val="center"/>
          </w:tcPr>
          <w:p w:rsidR="006F0614" w:rsidRPr="00A35B2E" w:rsidRDefault="006F0614" w:rsidP="0089154C">
            <w:pPr>
              <w:jc w:val="center"/>
              <w:rPr>
                <w:sz w:val="26"/>
                <w:szCs w:val="26"/>
              </w:rPr>
            </w:pPr>
            <w:r w:rsidRPr="00A35B2E">
              <w:rPr>
                <w:sz w:val="26"/>
                <w:szCs w:val="26"/>
              </w:rPr>
              <w:t>куб. м на 1 человека в месяц</w:t>
            </w:r>
          </w:p>
        </w:tc>
        <w:tc>
          <w:tcPr>
            <w:tcW w:w="2521" w:type="dxa"/>
            <w:vAlign w:val="center"/>
          </w:tcPr>
          <w:p w:rsidR="006F0614" w:rsidRPr="00A35B2E" w:rsidRDefault="006F0614" w:rsidP="0089154C">
            <w:pPr>
              <w:jc w:val="center"/>
              <w:rPr>
                <w:sz w:val="26"/>
                <w:szCs w:val="26"/>
              </w:rPr>
            </w:pPr>
            <w:r w:rsidRPr="00A35B2E">
              <w:rPr>
                <w:sz w:val="26"/>
                <w:szCs w:val="26"/>
              </w:rPr>
              <w:t>0,748</w:t>
            </w:r>
          </w:p>
        </w:tc>
      </w:tr>
      <w:tr w:rsidR="006F0614" w:rsidRPr="00A35B2E" w:rsidTr="0089154C">
        <w:tc>
          <w:tcPr>
            <w:tcW w:w="594" w:type="dxa"/>
          </w:tcPr>
          <w:p w:rsidR="006F0614" w:rsidRPr="00A35B2E" w:rsidRDefault="006F0614" w:rsidP="00E94269">
            <w:pPr>
              <w:jc w:val="center"/>
              <w:rPr>
                <w:sz w:val="26"/>
                <w:szCs w:val="26"/>
              </w:rPr>
            </w:pPr>
            <w:r w:rsidRPr="00A35B2E">
              <w:rPr>
                <w:sz w:val="26"/>
                <w:szCs w:val="26"/>
              </w:rPr>
              <w:t>10</w:t>
            </w:r>
          </w:p>
        </w:tc>
        <w:tc>
          <w:tcPr>
            <w:tcW w:w="4501" w:type="dxa"/>
          </w:tcPr>
          <w:p w:rsidR="006F0614" w:rsidRPr="00A35B2E" w:rsidRDefault="006F0614" w:rsidP="006F0614">
            <w:pPr>
              <w:rPr>
                <w:sz w:val="26"/>
                <w:szCs w:val="26"/>
              </w:rPr>
            </w:pPr>
            <w:r w:rsidRPr="00A35B2E">
              <w:rPr>
                <w:sz w:val="26"/>
                <w:szCs w:val="26"/>
              </w:rPr>
              <w:t xml:space="preserve">С уличной колонки </w:t>
            </w:r>
          </w:p>
        </w:tc>
        <w:tc>
          <w:tcPr>
            <w:tcW w:w="2521" w:type="dxa"/>
            <w:vAlign w:val="center"/>
          </w:tcPr>
          <w:p w:rsidR="006F0614" w:rsidRPr="00A35B2E" w:rsidRDefault="006F0614" w:rsidP="0089154C">
            <w:pPr>
              <w:jc w:val="center"/>
              <w:rPr>
                <w:sz w:val="26"/>
                <w:szCs w:val="26"/>
              </w:rPr>
            </w:pPr>
            <w:r w:rsidRPr="00A35B2E">
              <w:rPr>
                <w:sz w:val="26"/>
                <w:szCs w:val="26"/>
              </w:rPr>
              <w:t>куб. м на 1 человека в месяц</w:t>
            </w:r>
          </w:p>
        </w:tc>
        <w:tc>
          <w:tcPr>
            <w:tcW w:w="2521" w:type="dxa"/>
            <w:vAlign w:val="center"/>
          </w:tcPr>
          <w:p w:rsidR="006F0614" w:rsidRPr="00A35B2E" w:rsidRDefault="006F0614" w:rsidP="0089154C">
            <w:pPr>
              <w:jc w:val="center"/>
              <w:rPr>
                <w:sz w:val="26"/>
                <w:szCs w:val="26"/>
              </w:rPr>
            </w:pPr>
            <w:r w:rsidRPr="00A35B2E">
              <w:rPr>
                <w:sz w:val="26"/>
                <w:szCs w:val="26"/>
              </w:rPr>
              <w:t>0,374</w:t>
            </w:r>
          </w:p>
        </w:tc>
      </w:tr>
    </w:tbl>
    <w:p w:rsidR="006E06CD" w:rsidRPr="00A35B2E" w:rsidRDefault="0089154C" w:rsidP="006C5816">
      <w:pPr>
        <w:spacing w:before="120" w:after="120"/>
        <w:jc w:val="both"/>
        <w:rPr>
          <w:b/>
          <w:sz w:val="26"/>
          <w:szCs w:val="26"/>
        </w:rPr>
      </w:pPr>
      <w:r w:rsidRPr="00C10C04">
        <w:rPr>
          <w:b/>
          <w:sz w:val="26"/>
          <w:szCs w:val="26"/>
        </w:rPr>
        <w:t xml:space="preserve">2.2.3 </w:t>
      </w:r>
      <w:r w:rsidR="00B50644" w:rsidRPr="00C10C04">
        <w:rPr>
          <w:b/>
          <w:sz w:val="26"/>
          <w:szCs w:val="26"/>
        </w:rPr>
        <w:t>Сведения о действующих тарифах в системе водоснабжения</w:t>
      </w:r>
      <w:r w:rsidR="00F90EE4" w:rsidRPr="00C10C04">
        <w:rPr>
          <w:b/>
          <w:sz w:val="26"/>
          <w:szCs w:val="26"/>
        </w:rPr>
        <w:t>.</w:t>
      </w:r>
    </w:p>
    <w:p w:rsidR="00E42C27" w:rsidRDefault="00AC6A57" w:rsidP="008B0C5D">
      <w:pPr>
        <w:ind w:firstLine="567"/>
        <w:jc w:val="both"/>
        <w:rPr>
          <w:sz w:val="26"/>
          <w:szCs w:val="26"/>
        </w:rPr>
      </w:pPr>
      <w:r>
        <w:rPr>
          <w:sz w:val="26"/>
          <w:szCs w:val="26"/>
        </w:rPr>
        <w:t>В соответствии с постановлением</w:t>
      </w:r>
      <w:r w:rsidR="00986FB5" w:rsidRPr="00C10C04">
        <w:rPr>
          <w:sz w:val="26"/>
          <w:szCs w:val="26"/>
        </w:rPr>
        <w:t xml:space="preserve"> департамента государственного регулирования цен и тарифов Костромской области от </w:t>
      </w:r>
      <w:r>
        <w:rPr>
          <w:sz w:val="26"/>
          <w:szCs w:val="26"/>
        </w:rPr>
        <w:t>11.12.2020 г.</w:t>
      </w:r>
      <w:r w:rsidR="00986FB5" w:rsidRPr="00C10C04">
        <w:rPr>
          <w:sz w:val="26"/>
          <w:szCs w:val="26"/>
        </w:rPr>
        <w:t xml:space="preserve"> № 20/</w:t>
      </w:r>
      <w:r>
        <w:rPr>
          <w:sz w:val="26"/>
          <w:szCs w:val="26"/>
        </w:rPr>
        <w:t>366 с изменениями согласно постановлению от 24.09.2021 г. №21/152</w:t>
      </w:r>
      <w:r w:rsidRPr="00C10C04">
        <w:rPr>
          <w:sz w:val="26"/>
          <w:szCs w:val="26"/>
        </w:rPr>
        <w:t>МП «Сервисбыт»</w:t>
      </w:r>
      <w:r>
        <w:rPr>
          <w:sz w:val="26"/>
          <w:szCs w:val="26"/>
        </w:rPr>
        <w:t xml:space="preserve"> установлены следующие тарифы на питьевую воду:</w:t>
      </w:r>
    </w:p>
    <w:p w:rsidR="00986FB5" w:rsidRPr="00C10C04" w:rsidRDefault="00711A21" w:rsidP="00711A21">
      <w:pPr>
        <w:spacing w:before="120" w:after="120"/>
        <w:ind w:firstLine="567"/>
        <w:jc w:val="center"/>
        <w:rPr>
          <w:sz w:val="26"/>
          <w:szCs w:val="26"/>
        </w:rPr>
      </w:pPr>
      <w:r>
        <w:rPr>
          <w:sz w:val="26"/>
          <w:szCs w:val="26"/>
        </w:rPr>
        <w:t xml:space="preserve">Таблица 2.2.3.1. </w:t>
      </w:r>
      <w:r w:rsidR="00986FB5" w:rsidRPr="00C10C04">
        <w:rPr>
          <w:sz w:val="26"/>
          <w:szCs w:val="26"/>
        </w:rPr>
        <w:t xml:space="preserve">Тарифы на питьевую воду для МП «Сервисбыт» потребителям </w:t>
      </w:r>
      <w:r w:rsidR="008211A5" w:rsidRPr="00B234E0">
        <w:rPr>
          <w:rFonts w:eastAsia="TimesNewRomanPSMT"/>
          <w:sz w:val="26"/>
          <w:szCs w:val="26"/>
        </w:rPr>
        <w:t>сельских поселений</w:t>
      </w:r>
      <w:r w:rsidR="00986FB5" w:rsidRPr="00C10C04">
        <w:rPr>
          <w:sz w:val="26"/>
          <w:szCs w:val="26"/>
        </w:rPr>
        <w:t>Макарьевского муниципального района на 202</w:t>
      </w:r>
      <w:r w:rsidR="00AC6A57">
        <w:rPr>
          <w:sz w:val="26"/>
          <w:szCs w:val="26"/>
        </w:rPr>
        <w:t>1 – 2023</w:t>
      </w:r>
      <w:r w:rsidR="00986FB5" w:rsidRPr="00C10C04">
        <w:rPr>
          <w:sz w:val="26"/>
          <w:szCs w:val="26"/>
        </w:rPr>
        <w:t xml:space="preserve"> год</w:t>
      </w:r>
      <w:r w:rsidR="00AC6A57">
        <w:rPr>
          <w:sz w:val="26"/>
          <w:szCs w:val="26"/>
        </w:rPr>
        <w:t>ы</w:t>
      </w:r>
    </w:p>
    <w:tbl>
      <w:tblPr>
        <w:tblStyle w:val="a9"/>
        <w:tblW w:w="10103" w:type="dxa"/>
        <w:tblCellMar>
          <w:left w:w="28" w:type="dxa"/>
          <w:right w:w="28" w:type="dxa"/>
        </w:tblCellMar>
        <w:tblLook w:val="04A0"/>
      </w:tblPr>
      <w:tblGrid>
        <w:gridCol w:w="763"/>
        <w:gridCol w:w="2693"/>
        <w:gridCol w:w="1295"/>
        <w:gridCol w:w="1318"/>
        <w:gridCol w:w="1295"/>
        <w:gridCol w:w="1311"/>
        <w:gridCol w:w="1428"/>
      </w:tblGrid>
      <w:tr w:rsidR="00AC6A57" w:rsidTr="00AC6A57">
        <w:tc>
          <w:tcPr>
            <w:tcW w:w="763" w:type="dxa"/>
          </w:tcPr>
          <w:p w:rsidR="00AC6A57" w:rsidRDefault="00AC6A57" w:rsidP="00AC6A57">
            <w:pPr>
              <w:jc w:val="both"/>
            </w:pPr>
            <w:r>
              <w:t>№ п/п</w:t>
            </w:r>
          </w:p>
        </w:tc>
        <w:tc>
          <w:tcPr>
            <w:tcW w:w="2693" w:type="dxa"/>
          </w:tcPr>
          <w:p w:rsidR="00AC6A57" w:rsidRDefault="00AC6A57" w:rsidP="00AC6A57">
            <w:pPr>
              <w:jc w:val="both"/>
            </w:pPr>
            <w:r>
              <w:t>Категория потребителей</w:t>
            </w:r>
          </w:p>
        </w:tc>
        <w:tc>
          <w:tcPr>
            <w:tcW w:w="1295" w:type="dxa"/>
          </w:tcPr>
          <w:p w:rsidR="00AC6A57" w:rsidRDefault="00AC6A57" w:rsidP="00AC6A57">
            <w:pPr>
              <w:jc w:val="center"/>
            </w:pPr>
            <w:r>
              <w:t>с 01.01.2021г.</w:t>
            </w:r>
          </w:p>
        </w:tc>
        <w:tc>
          <w:tcPr>
            <w:tcW w:w="1318" w:type="dxa"/>
          </w:tcPr>
          <w:p w:rsidR="00AC6A57" w:rsidRDefault="00AC6A57" w:rsidP="00AC6A57">
            <w:pPr>
              <w:jc w:val="center"/>
            </w:pPr>
            <w:r>
              <w:t>с 01.07.2021г.</w:t>
            </w:r>
          </w:p>
        </w:tc>
        <w:tc>
          <w:tcPr>
            <w:tcW w:w="1295" w:type="dxa"/>
          </w:tcPr>
          <w:p w:rsidR="00AC6A57" w:rsidRDefault="00AC6A57" w:rsidP="00AC6A57">
            <w:pPr>
              <w:jc w:val="center"/>
            </w:pPr>
            <w:r>
              <w:t>с 01.01.2022г.</w:t>
            </w:r>
          </w:p>
        </w:tc>
        <w:tc>
          <w:tcPr>
            <w:tcW w:w="1311" w:type="dxa"/>
          </w:tcPr>
          <w:p w:rsidR="00AC6A57" w:rsidRDefault="00AC6A57" w:rsidP="00AC6A57">
            <w:pPr>
              <w:jc w:val="center"/>
            </w:pPr>
            <w:r>
              <w:t>с 01.07.2022г.</w:t>
            </w:r>
          </w:p>
        </w:tc>
        <w:tc>
          <w:tcPr>
            <w:tcW w:w="1428" w:type="dxa"/>
          </w:tcPr>
          <w:p w:rsidR="00AC6A57" w:rsidRDefault="00AC6A57" w:rsidP="00AC6A57">
            <w:pPr>
              <w:jc w:val="center"/>
            </w:pPr>
            <w:r>
              <w:t>с 01.01.2023г.</w:t>
            </w:r>
          </w:p>
        </w:tc>
      </w:tr>
      <w:tr w:rsidR="00AC6A57" w:rsidTr="00AC6A57">
        <w:tc>
          <w:tcPr>
            <w:tcW w:w="763" w:type="dxa"/>
          </w:tcPr>
          <w:p w:rsidR="00AC6A57" w:rsidRDefault="00AC6A57" w:rsidP="00AC6A57">
            <w:pPr>
              <w:jc w:val="both"/>
            </w:pPr>
            <w:r>
              <w:t>1.1.</w:t>
            </w:r>
          </w:p>
        </w:tc>
        <w:tc>
          <w:tcPr>
            <w:tcW w:w="2693" w:type="dxa"/>
          </w:tcPr>
          <w:p w:rsidR="00AC6A57" w:rsidRDefault="00AC6A57" w:rsidP="00AC6A57">
            <w:r>
              <w:t>Население</w:t>
            </w:r>
          </w:p>
        </w:tc>
        <w:tc>
          <w:tcPr>
            <w:tcW w:w="1295" w:type="dxa"/>
          </w:tcPr>
          <w:p w:rsidR="00AC6A57" w:rsidRDefault="00AC6A57" w:rsidP="00AC6A57">
            <w:pPr>
              <w:jc w:val="center"/>
            </w:pPr>
            <w:r>
              <w:t>69,40</w:t>
            </w:r>
          </w:p>
        </w:tc>
        <w:tc>
          <w:tcPr>
            <w:tcW w:w="1318" w:type="dxa"/>
          </w:tcPr>
          <w:p w:rsidR="00AC6A57" w:rsidRDefault="00AC6A57" w:rsidP="00AC6A57">
            <w:pPr>
              <w:jc w:val="center"/>
            </w:pPr>
            <w:r>
              <w:t>70,17</w:t>
            </w:r>
          </w:p>
        </w:tc>
        <w:tc>
          <w:tcPr>
            <w:tcW w:w="1295" w:type="dxa"/>
          </w:tcPr>
          <w:p w:rsidR="00AC6A57" w:rsidRDefault="00AC6A57" w:rsidP="00AC6A57">
            <w:pPr>
              <w:jc w:val="center"/>
            </w:pPr>
            <w:r>
              <w:t>70,17</w:t>
            </w:r>
          </w:p>
        </w:tc>
        <w:tc>
          <w:tcPr>
            <w:tcW w:w="1311" w:type="dxa"/>
          </w:tcPr>
          <w:p w:rsidR="00AC6A57" w:rsidRDefault="00AC6A57" w:rsidP="00AC6A57">
            <w:pPr>
              <w:jc w:val="center"/>
            </w:pPr>
            <w:r>
              <w:t>73,12</w:t>
            </w:r>
          </w:p>
        </w:tc>
        <w:tc>
          <w:tcPr>
            <w:tcW w:w="1428" w:type="dxa"/>
          </w:tcPr>
          <w:p w:rsidR="00AC6A57" w:rsidRDefault="00AC6A57" w:rsidP="00AC6A57">
            <w:pPr>
              <w:jc w:val="center"/>
            </w:pPr>
            <w:r>
              <w:t>73,12</w:t>
            </w:r>
          </w:p>
        </w:tc>
      </w:tr>
      <w:tr w:rsidR="00AC6A57" w:rsidTr="00AC6A57">
        <w:trPr>
          <w:trHeight w:val="618"/>
        </w:trPr>
        <w:tc>
          <w:tcPr>
            <w:tcW w:w="763" w:type="dxa"/>
          </w:tcPr>
          <w:p w:rsidR="00AC6A57" w:rsidRDefault="00AC6A57" w:rsidP="00AC6A57">
            <w:pPr>
              <w:jc w:val="both"/>
            </w:pPr>
            <w:r>
              <w:t>1.2.</w:t>
            </w:r>
          </w:p>
        </w:tc>
        <w:tc>
          <w:tcPr>
            <w:tcW w:w="2693" w:type="dxa"/>
          </w:tcPr>
          <w:p w:rsidR="00AC6A57" w:rsidRDefault="00AC6A57" w:rsidP="00AC6A57">
            <w:r>
              <w:t>Бюджетные и прочие потребители</w:t>
            </w:r>
          </w:p>
        </w:tc>
        <w:tc>
          <w:tcPr>
            <w:tcW w:w="1295" w:type="dxa"/>
          </w:tcPr>
          <w:p w:rsidR="00AC6A57" w:rsidRDefault="00AC6A57" w:rsidP="00AC6A57">
            <w:pPr>
              <w:jc w:val="center"/>
            </w:pPr>
            <w:r>
              <w:t>69,40</w:t>
            </w:r>
          </w:p>
        </w:tc>
        <w:tc>
          <w:tcPr>
            <w:tcW w:w="1318" w:type="dxa"/>
          </w:tcPr>
          <w:p w:rsidR="00AC6A57" w:rsidRDefault="00AC6A57" w:rsidP="00AC6A57">
            <w:pPr>
              <w:jc w:val="center"/>
            </w:pPr>
            <w:r>
              <w:t>70,17</w:t>
            </w:r>
          </w:p>
        </w:tc>
        <w:tc>
          <w:tcPr>
            <w:tcW w:w="1295" w:type="dxa"/>
          </w:tcPr>
          <w:p w:rsidR="00AC6A57" w:rsidRDefault="00AC6A57" w:rsidP="00AC6A57">
            <w:pPr>
              <w:jc w:val="center"/>
            </w:pPr>
            <w:r>
              <w:t>70,17</w:t>
            </w:r>
          </w:p>
        </w:tc>
        <w:tc>
          <w:tcPr>
            <w:tcW w:w="1311" w:type="dxa"/>
          </w:tcPr>
          <w:p w:rsidR="00AC6A57" w:rsidRDefault="00AC6A57" w:rsidP="00AC6A57">
            <w:pPr>
              <w:jc w:val="center"/>
            </w:pPr>
            <w:r>
              <w:t>73,12</w:t>
            </w:r>
          </w:p>
        </w:tc>
        <w:tc>
          <w:tcPr>
            <w:tcW w:w="1428" w:type="dxa"/>
          </w:tcPr>
          <w:p w:rsidR="00AC6A57" w:rsidRDefault="00AC6A57" w:rsidP="00AC6A57">
            <w:pPr>
              <w:jc w:val="center"/>
            </w:pPr>
            <w:r>
              <w:t>73,12</w:t>
            </w:r>
          </w:p>
        </w:tc>
      </w:tr>
    </w:tbl>
    <w:p w:rsidR="00986FB5" w:rsidRPr="00C10C04" w:rsidRDefault="00986FB5" w:rsidP="009F10E9">
      <w:pPr>
        <w:spacing w:before="120"/>
        <w:ind w:firstLine="567"/>
        <w:jc w:val="both"/>
        <w:rPr>
          <w:sz w:val="26"/>
          <w:szCs w:val="26"/>
        </w:rPr>
      </w:pPr>
      <w:r w:rsidRPr="00C10C04">
        <w:rPr>
          <w:sz w:val="26"/>
          <w:szCs w:val="26"/>
        </w:rPr>
        <w:t>Примечание: тарифы на питьевую воду для МП «Сервисбыт» налогом на добавленную стоимость не облагаются в соответствии с главой 26.2 части второй Налогового кодекса Российской Федерации</w:t>
      </w:r>
    </w:p>
    <w:p w:rsidR="006E06CD" w:rsidRDefault="00D72A3C" w:rsidP="006E74C8">
      <w:pPr>
        <w:spacing w:before="120" w:after="120"/>
        <w:jc w:val="both"/>
        <w:rPr>
          <w:b/>
          <w:sz w:val="26"/>
          <w:szCs w:val="26"/>
        </w:rPr>
      </w:pPr>
      <w:r w:rsidRPr="00E56CDB">
        <w:rPr>
          <w:b/>
          <w:sz w:val="26"/>
          <w:szCs w:val="26"/>
        </w:rPr>
        <w:t>2.2.4</w:t>
      </w:r>
      <w:r w:rsidRPr="00A35B2E">
        <w:rPr>
          <w:b/>
          <w:sz w:val="26"/>
          <w:szCs w:val="26"/>
        </w:rPr>
        <w:t>Сведения о фактическом потреблении воды</w:t>
      </w:r>
      <w:r w:rsidR="004D7219" w:rsidRPr="00A35B2E">
        <w:rPr>
          <w:b/>
          <w:sz w:val="26"/>
          <w:szCs w:val="26"/>
        </w:rPr>
        <w:t>.</w:t>
      </w:r>
    </w:p>
    <w:p w:rsidR="00C62565" w:rsidRPr="00C62565" w:rsidRDefault="00C62565" w:rsidP="006E74C8">
      <w:pPr>
        <w:spacing w:before="120" w:after="120"/>
        <w:jc w:val="both"/>
        <w:rPr>
          <w:sz w:val="26"/>
          <w:szCs w:val="26"/>
        </w:rPr>
      </w:pPr>
      <w:r w:rsidRPr="00C62565">
        <w:rPr>
          <w:sz w:val="26"/>
          <w:szCs w:val="26"/>
        </w:rPr>
        <w:t>Свед</w:t>
      </w:r>
      <w:r>
        <w:rPr>
          <w:sz w:val="26"/>
          <w:szCs w:val="26"/>
        </w:rPr>
        <w:t>ения о фактическом потреблении воды в 20</w:t>
      </w:r>
      <w:r w:rsidR="00687F54">
        <w:rPr>
          <w:sz w:val="26"/>
          <w:szCs w:val="26"/>
        </w:rPr>
        <w:t>2</w:t>
      </w:r>
      <w:r>
        <w:rPr>
          <w:sz w:val="26"/>
          <w:szCs w:val="26"/>
        </w:rPr>
        <w:t>1 году приведено в таблице 2.2.4.1</w:t>
      </w:r>
    </w:p>
    <w:p w:rsidR="001062D3" w:rsidRPr="00A35B2E" w:rsidRDefault="00E56CDB" w:rsidP="004D4F4B">
      <w:pPr>
        <w:spacing w:after="120"/>
        <w:ind w:firstLine="567"/>
        <w:jc w:val="center"/>
        <w:rPr>
          <w:sz w:val="26"/>
          <w:szCs w:val="26"/>
        </w:rPr>
      </w:pPr>
      <w:r w:rsidRPr="00A35B2E">
        <w:rPr>
          <w:sz w:val="26"/>
          <w:szCs w:val="26"/>
        </w:rPr>
        <w:t>Таблица 2.2.4.1</w:t>
      </w:r>
      <w:r w:rsidR="001062D3">
        <w:rPr>
          <w:sz w:val="26"/>
          <w:szCs w:val="26"/>
        </w:rPr>
        <w:t>Сведения о фактическом потреблении воды</w:t>
      </w:r>
    </w:p>
    <w:tbl>
      <w:tblPr>
        <w:tblStyle w:val="a9"/>
        <w:tblW w:w="10122" w:type="dxa"/>
        <w:tblLayout w:type="fixed"/>
        <w:tblCellMar>
          <w:left w:w="57" w:type="dxa"/>
          <w:right w:w="57" w:type="dxa"/>
        </w:tblCellMar>
        <w:tblLook w:val="04A0"/>
      </w:tblPr>
      <w:tblGrid>
        <w:gridCol w:w="534"/>
        <w:gridCol w:w="2784"/>
        <w:gridCol w:w="2268"/>
        <w:gridCol w:w="2551"/>
        <w:gridCol w:w="1985"/>
      </w:tblGrid>
      <w:tr w:rsidR="006413F6" w:rsidRPr="00A35B2E" w:rsidTr="00927CC2">
        <w:tc>
          <w:tcPr>
            <w:tcW w:w="534" w:type="dxa"/>
            <w:vAlign w:val="center"/>
          </w:tcPr>
          <w:p w:rsidR="006413F6" w:rsidRPr="00A35B2E" w:rsidRDefault="006413F6" w:rsidP="00927CC2">
            <w:pPr>
              <w:spacing w:before="120" w:after="120"/>
              <w:jc w:val="center"/>
              <w:rPr>
                <w:sz w:val="26"/>
                <w:szCs w:val="26"/>
              </w:rPr>
            </w:pPr>
            <w:r w:rsidRPr="00A35B2E">
              <w:rPr>
                <w:sz w:val="26"/>
                <w:szCs w:val="26"/>
              </w:rPr>
              <w:t>№ п/п</w:t>
            </w:r>
          </w:p>
        </w:tc>
        <w:tc>
          <w:tcPr>
            <w:tcW w:w="2784" w:type="dxa"/>
            <w:vAlign w:val="center"/>
          </w:tcPr>
          <w:p w:rsidR="006413F6" w:rsidRPr="00A35B2E" w:rsidRDefault="006413F6" w:rsidP="00927CC2">
            <w:pPr>
              <w:spacing w:before="120" w:after="120"/>
              <w:jc w:val="center"/>
              <w:rPr>
                <w:sz w:val="26"/>
                <w:szCs w:val="26"/>
              </w:rPr>
            </w:pPr>
            <w:r>
              <w:rPr>
                <w:sz w:val="26"/>
                <w:szCs w:val="26"/>
              </w:rPr>
              <w:t>Наименование РСО</w:t>
            </w:r>
          </w:p>
        </w:tc>
        <w:tc>
          <w:tcPr>
            <w:tcW w:w="2268" w:type="dxa"/>
            <w:vAlign w:val="center"/>
          </w:tcPr>
          <w:p w:rsidR="006413F6" w:rsidRPr="00A35B2E" w:rsidRDefault="006413F6" w:rsidP="00927CC2">
            <w:pPr>
              <w:spacing w:before="120" w:after="120"/>
              <w:jc w:val="center"/>
              <w:rPr>
                <w:sz w:val="26"/>
                <w:szCs w:val="26"/>
                <w:vertAlign w:val="superscript"/>
              </w:rPr>
            </w:pPr>
            <w:r w:rsidRPr="00A35B2E">
              <w:rPr>
                <w:sz w:val="26"/>
                <w:szCs w:val="26"/>
              </w:rPr>
              <w:t>Поднято воды,м</w:t>
            </w:r>
            <w:r w:rsidRPr="00A35B2E">
              <w:rPr>
                <w:sz w:val="26"/>
                <w:szCs w:val="26"/>
                <w:vertAlign w:val="superscript"/>
              </w:rPr>
              <w:t>3</w:t>
            </w:r>
          </w:p>
        </w:tc>
        <w:tc>
          <w:tcPr>
            <w:tcW w:w="2551" w:type="dxa"/>
            <w:vAlign w:val="center"/>
          </w:tcPr>
          <w:p w:rsidR="006413F6" w:rsidRPr="00A35B2E" w:rsidRDefault="006413F6" w:rsidP="00927CC2">
            <w:pPr>
              <w:spacing w:before="120" w:after="120"/>
              <w:rPr>
                <w:sz w:val="26"/>
                <w:szCs w:val="26"/>
              </w:rPr>
            </w:pPr>
            <w:r w:rsidRPr="00A35B2E">
              <w:rPr>
                <w:sz w:val="26"/>
                <w:szCs w:val="26"/>
              </w:rPr>
              <w:t>Реализовано воды,м</w:t>
            </w:r>
            <w:r w:rsidRPr="00A35B2E">
              <w:rPr>
                <w:sz w:val="26"/>
                <w:szCs w:val="26"/>
                <w:vertAlign w:val="superscript"/>
              </w:rPr>
              <w:t>3</w:t>
            </w:r>
          </w:p>
        </w:tc>
        <w:tc>
          <w:tcPr>
            <w:tcW w:w="1985" w:type="dxa"/>
            <w:vAlign w:val="center"/>
          </w:tcPr>
          <w:p w:rsidR="006413F6" w:rsidRPr="00A35B2E" w:rsidRDefault="006413F6" w:rsidP="00927CC2">
            <w:pPr>
              <w:spacing w:before="120" w:after="120"/>
              <w:jc w:val="center"/>
              <w:rPr>
                <w:sz w:val="26"/>
                <w:szCs w:val="26"/>
                <w:vertAlign w:val="superscript"/>
              </w:rPr>
            </w:pPr>
            <w:r w:rsidRPr="00A35B2E">
              <w:rPr>
                <w:sz w:val="26"/>
                <w:szCs w:val="26"/>
              </w:rPr>
              <w:t>Потери воды,м</w:t>
            </w:r>
            <w:r w:rsidRPr="00A35B2E">
              <w:rPr>
                <w:sz w:val="26"/>
                <w:szCs w:val="26"/>
                <w:vertAlign w:val="superscript"/>
              </w:rPr>
              <w:t>3</w:t>
            </w:r>
          </w:p>
        </w:tc>
      </w:tr>
      <w:tr w:rsidR="006413F6" w:rsidRPr="00A35B2E" w:rsidTr="00927CC2">
        <w:tc>
          <w:tcPr>
            <w:tcW w:w="534" w:type="dxa"/>
            <w:vAlign w:val="center"/>
          </w:tcPr>
          <w:p w:rsidR="006413F6" w:rsidRPr="00A35B2E" w:rsidRDefault="006413F6" w:rsidP="00927CC2">
            <w:pPr>
              <w:spacing w:before="120" w:after="120"/>
              <w:jc w:val="center"/>
              <w:rPr>
                <w:sz w:val="26"/>
                <w:szCs w:val="26"/>
              </w:rPr>
            </w:pPr>
            <w:r w:rsidRPr="00A35B2E">
              <w:rPr>
                <w:sz w:val="26"/>
                <w:szCs w:val="26"/>
              </w:rPr>
              <w:t>1</w:t>
            </w:r>
          </w:p>
        </w:tc>
        <w:tc>
          <w:tcPr>
            <w:tcW w:w="2784" w:type="dxa"/>
            <w:vAlign w:val="center"/>
          </w:tcPr>
          <w:p w:rsidR="006413F6" w:rsidRPr="00A35B2E" w:rsidRDefault="006413F6" w:rsidP="00927CC2">
            <w:pPr>
              <w:spacing w:before="120" w:after="120"/>
              <w:rPr>
                <w:sz w:val="26"/>
                <w:szCs w:val="26"/>
              </w:rPr>
            </w:pPr>
            <w:r>
              <w:rPr>
                <w:sz w:val="26"/>
                <w:szCs w:val="26"/>
              </w:rPr>
              <w:t>МП «Сервисбыт»</w:t>
            </w:r>
          </w:p>
        </w:tc>
        <w:tc>
          <w:tcPr>
            <w:tcW w:w="2268" w:type="dxa"/>
            <w:vAlign w:val="center"/>
          </w:tcPr>
          <w:p w:rsidR="006413F6" w:rsidRPr="00A35B2E" w:rsidRDefault="00687F54" w:rsidP="00927CC2">
            <w:pPr>
              <w:spacing w:before="120" w:after="120"/>
              <w:jc w:val="center"/>
              <w:rPr>
                <w:sz w:val="26"/>
                <w:szCs w:val="26"/>
              </w:rPr>
            </w:pPr>
            <w:r>
              <w:rPr>
                <w:sz w:val="26"/>
                <w:szCs w:val="26"/>
              </w:rPr>
              <w:t>18 252,9</w:t>
            </w:r>
          </w:p>
        </w:tc>
        <w:tc>
          <w:tcPr>
            <w:tcW w:w="2551" w:type="dxa"/>
          </w:tcPr>
          <w:p w:rsidR="006413F6" w:rsidRPr="00A35B2E" w:rsidRDefault="00687F54" w:rsidP="00927CC2">
            <w:pPr>
              <w:tabs>
                <w:tab w:val="left" w:pos="350"/>
              </w:tabs>
              <w:spacing w:before="120" w:after="120"/>
              <w:jc w:val="center"/>
              <w:rPr>
                <w:sz w:val="26"/>
                <w:szCs w:val="26"/>
              </w:rPr>
            </w:pPr>
            <w:r>
              <w:rPr>
                <w:sz w:val="26"/>
                <w:szCs w:val="26"/>
              </w:rPr>
              <w:t>16 472,9</w:t>
            </w:r>
          </w:p>
        </w:tc>
        <w:tc>
          <w:tcPr>
            <w:tcW w:w="1985" w:type="dxa"/>
          </w:tcPr>
          <w:p w:rsidR="006413F6" w:rsidRPr="00A35B2E" w:rsidRDefault="00350E0B" w:rsidP="00927CC2">
            <w:pPr>
              <w:tabs>
                <w:tab w:val="left" w:pos="350"/>
              </w:tabs>
              <w:spacing w:before="120" w:after="120"/>
              <w:jc w:val="center"/>
              <w:rPr>
                <w:sz w:val="26"/>
                <w:szCs w:val="26"/>
              </w:rPr>
            </w:pPr>
            <w:r>
              <w:rPr>
                <w:sz w:val="26"/>
                <w:szCs w:val="26"/>
              </w:rPr>
              <w:t>1</w:t>
            </w:r>
            <w:r w:rsidR="00687F54">
              <w:rPr>
                <w:sz w:val="26"/>
                <w:szCs w:val="26"/>
              </w:rPr>
              <w:t> </w:t>
            </w:r>
            <w:r>
              <w:rPr>
                <w:sz w:val="26"/>
                <w:szCs w:val="26"/>
              </w:rPr>
              <w:t>780</w:t>
            </w:r>
            <w:r w:rsidR="00687F54">
              <w:rPr>
                <w:sz w:val="26"/>
                <w:szCs w:val="26"/>
              </w:rPr>
              <w:t>,0</w:t>
            </w:r>
          </w:p>
        </w:tc>
      </w:tr>
    </w:tbl>
    <w:p w:rsidR="009F10E9" w:rsidRDefault="009F10E9" w:rsidP="00080FD5">
      <w:pPr>
        <w:spacing w:before="240" w:after="120"/>
        <w:rPr>
          <w:b/>
          <w:sz w:val="26"/>
          <w:szCs w:val="26"/>
        </w:rPr>
      </w:pPr>
    </w:p>
    <w:p w:rsidR="0066359E" w:rsidRPr="00A35B2E" w:rsidRDefault="00D27093" w:rsidP="00080FD5">
      <w:pPr>
        <w:spacing w:before="240" w:after="120"/>
        <w:rPr>
          <w:b/>
          <w:sz w:val="26"/>
          <w:szCs w:val="26"/>
        </w:rPr>
      </w:pPr>
      <w:r w:rsidRPr="00066490">
        <w:rPr>
          <w:b/>
          <w:sz w:val="26"/>
          <w:szCs w:val="26"/>
        </w:rPr>
        <w:lastRenderedPageBreak/>
        <w:t>2.2.</w:t>
      </w:r>
      <w:r w:rsidR="001E606C" w:rsidRPr="00066490">
        <w:rPr>
          <w:b/>
          <w:sz w:val="26"/>
          <w:szCs w:val="26"/>
        </w:rPr>
        <w:t>5</w:t>
      </w:r>
      <w:r w:rsidRPr="00A35B2E">
        <w:rPr>
          <w:b/>
          <w:sz w:val="26"/>
          <w:szCs w:val="26"/>
        </w:rPr>
        <w:t xml:space="preserve"> Стр</w:t>
      </w:r>
      <w:r w:rsidR="00892F5C" w:rsidRPr="00A35B2E">
        <w:rPr>
          <w:b/>
          <w:sz w:val="26"/>
          <w:szCs w:val="26"/>
        </w:rPr>
        <w:t>уктурный баланс водопотребления</w:t>
      </w:r>
    </w:p>
    <w:p w:rsidR="00843709" w:rsidRDefault="00D27093" w:rsidP="001B219F">
      <w:pPr>
        <w:ind w:firstLine="709"/>
        <w:jc w:val="both"/>
        <w:rPr>
          <w:sz w:val="26"/>
          <w:szCs w:val="26"/>
        </w:rPr>
      </w:pPr>
      <w:r w:rsidRPr="00A35B2E">
        <w:rPr>
          <w:sz w:val="26"/>
          <w:szCs w:val="26"/>
        </w:rPr>
        <w:t xml:space="preserve">Структурный баланс водопотребления </w:t>
      </w:r>
      <w:r w:rsidR="00927CC2">
        <w:rPr>
          <w:sz w:val="26"/>
          <w:szCs w:val="26"/>
        </w:rPr>
        <w:t xml:space="preserve">в разрезе </w:t>
      </w:r>
      <w:r w:rsidR="00C41627">
        <w:rPr>
          <w:sz w:val="26"/>
          <w:szCs w:val="26"/>
        </w:rPr>
        <w:t xml:space="preserve">сельских поселений </w:t>
      </w:r>
      <w:r w:rsidR="00B87EC8">
        <w:rPr>
          <w:sz w:val="26"/>
          <w:szCs w:val="26"/>
        </w:rPr>
        <w:t>Макарьевского</w:t>
      </w:r>
      <w:r w:rsidR="00A9731C">
        <w:rPr>
          <w:sz w:val="26"/>
          <w:szCs w:val="26"/>
        </w:rPr>
        <w:t xml:space="preserve"> муниципального района</w:t>
      </w:r>
      <w:r w:rsidR="00E609B1">
        <w:rPr>
          <w:sz w:val="26"/>
          <w:szCs w:val="26"/>
        </w:rPr>
        <w:t xml:space="preserve">по группам потребителей </w:t>
      </w:r>
      <w:r w:rsidR="009F10E9">
        <w:rPr>
          <w:sz w:val="26"/>
          <w:szCs w:val="26"/>
        </w:rPr>
        <w:t xml:space="preserve">водоснабжающей организацией </w:t>
      </w:r>
      <w:r w:rsidR="00687F54">
        <w:rPr>
          <w:sz w:val="26"/>
          <w:szCs w:val="26"/>
        </w:rPr>
        <w:t>не ведется.</w:t>
      </w:r>
    </w:p>
    <w:p w:rsidR="000963DF" w:rsidRPr="00A35B2E" w:rsidRDefault="008D7543" w:rsidP="000963DF">
      <w:pPr>
        <w:spacing w:before="240" w:after="120"/>
        <w:jc w:val="both"/>
        <w:rPr>
          <w:b/>
          <w:sz w:val="26"/>
          <w:szCs w:val="26"/>
        </w:rPr>
      </w:pPr>
      <w:r w:rsidRPr="00A35B2E">
        <w:rPr>
          <w:b/>
          <w:sz w:val="26"/>
          <w:szCs w:val="26"/>
        </w:rPr>
        <w:t xml:space="preserve">2.2.6 </w:t>
      </w:r>
      <w:r w:rsidR="000963DF" w:rsidRPr="00A35B2E">
        <w:rPr>
          <w:b/>
          <w:sz w:val="26"/>
          <w:szCs w:val="26"/>
        </w:rPr>
        <w:t>Классификация скрытых утечек воды из водопроводной сети.</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 xml:space="preserve">Важно отметить, что наибольшую сложность при выявлении аварийности отдельных участков водяных сетей,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Неучтенные и неустранимые расходы и потери из водопроводных сетей можно разделить: </w:t>
      </w:r>
    </w:p>
    <w:p w:rsidR="000963DF" w:rsidRPr="00A35B2E" w:rsidRDefault="00B71466" w:rsidP="009D32A3">
      <w:pPr>
        <w:pStyle w:val="ae"/>
        <w:spacing w:before="120" w:beforeAutospacing="0" w:after="120" w:afterAutospacing="0"/>
        <w:jc w:val="both"/>
        <w:rPr>
          <w:b/>
          <w:i/>
          <w:sz w:val="26"/>
          <w:szCs w:val="26"/>
        </w:rPr>
      </w:pPr>
      <w:r w:rsidRPr="00A35B2E">
        <w:rPr>
          <w:b/>
          <w:i/>
          <w:sz w:val="26"/>
          <w:szCs w:val="26"/>
        </w:rPr>
        <w:t>1.</w:t>
      </w:r>
      <w:r w:rsidR="000963DF" w:rsidRPr="00A35B2E">
        <w:rPr>
          <w:b/>
          <w:i/>
          <w:sz w:val="26"/>
          <w:szCs w:val="26"/>
        </w:rPr>
        <w:t xml:space="preserve">Полезные расходы:  </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Расходы на технологические нужды водопроводных сетей, в том числе:</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 чистка резервуаров;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тупиковых сетей; на дезинфекцию, промывку после устранения аварий, плановых замен;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ежегодные профилактические ремонтные работы, промывки</w:t>
      </w:r>
      <w:r w:rsidR="00E56CDB">
        <w:rPr>
          <w:sz w:val="26"/>
          <w:szCs w:val="26"/>
        </w:rPr>
        <w:t>водоподогревателей</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тушение пожаров; </w:t>
      </w:r>
    </w:p>
    <w:p w:rsidR="000963DF" w:rsidRPr="00A35B2E" w:rsidRDefault="008211A5" w:rsidP="000963DF">
      <w:pPr>
        <w:pStyle w:val="ae"/>
        <w:spacing w:before="0" w:beforeAutospacing="0" w:after="0" w:afterAutospacing="0"/>
        <w:jc w:val="both"/>
        <w:rPr>
          <w:sz w:val="26"/>
          <w:szCs w:val="26"/>
        </w:rPr>
      </w:pPr>
      <w:r>
        <w:rPr>
          <w:sz w:val="26"/>
          <w:szCs w:val="26"/>
        </w:rPr>
        <w:t>- испытание пожарных гидрантов</w:t>
      </w:r>
      <w:r w:rsidRPr="00B234E0">
        <w:rPr>
          <w:sz w:val="26"/>
          <w:szCs w:val="26"/>
        </w:rPr>
        <w:t>.</w:t>
      </w:r>
    </w:p>
    <w:p w:rsidR="000963DF" w:rsidRPr="00A35B2E" w:rsidRDefault="000963DF" w:rsidP="009D32A3">
      <w:pPr>
        <w:pStyle w:val="ae"/>
        <w:spacing w:before="120" w:beforeAutospacing="0" w:after="120" w:afterAutospacing="0"/>
        <w:jc w:val="both"/>
        <w:rPr>
          <w:sz w:val="26"/>
          <w:szCs w:val="26"/>
        </w:rPr>
      </w:pPr>
      <w:r w:rsidRPr="00A35B2E">
        <w:rPr>
          <w:b/>
          <w:i/>
          <w:sz w:val="26"/>
          <w:szCs w:val="26"/>
        </w:rPr>
        <w:t>2. Организационно-учетные расходы</w:t>
      </w:r>
      <w:r w:rsidRPr="00A35B2E">
        <w:rPr>
          <w:i/>
          <w:sz w:val="26"/>
          <w:szCs w:val="26"/>
        </w:rPr>
        <w:t>, в том числе</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измерений вследствие недостаточной чувствительности, наличия погрешности приборов и неодновременности снятия показаний приборов;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неучтенные из-за погрешности средств измерения у абонентов;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измерения квартирных водомеров; </w:t>
      </w:r>
    </w:p>
    <w:p w:rsidR="000963DF" w:rsidRPr="00A35B2E" w:rsidRDefault="00F7364E" w:rsidP="000963DF">
      <w:pPr>
        <w:pStyle w:val="ae"/>
        <w:spacing w:before="0" w:beforeAutospacing="0" w:after="0" w:afterAutospacing="0"/>
        <w:jc w:val="both"/>
        <w:rPr>
          <w:sz w:val="26"/>
          <w:szCs w:val="26"/>
        </w:rPr>
      </w:pPr>
      <w:r>
        <w:rPr>
          <w:sz w:val="26"/>
          <w:szCs w:val="26"/>
        </w:rPr>
        <w:t>- не</w:t>
      </w:r>
      <w:r w:rsidR="000963DF" w:rsidRPr="00A35B2E">
        <w:rPr>
          <w:sz w:val="26"/>
          <w:szCs w:val="26"/>
        </w:rPr>
        <w:t xml:space="preserve">учтенные из-за погрешности средств измерения (приборов) в узлах учета подачи воды на водопроводных станциях. </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 xml:space="preserve">3. Потери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видимые утечки воды из водопроводных сетей в результате аварий и при ремонте трубопроводов, арматуры и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скрытые утечки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из уплотнения сетевой арматуры;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через водопроводные колонки;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естественную убыль при подаче воды по трубопроводам;</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в результате аварий на водопроводных сетях, которые находятся на балансе абонентов до водомерных узлов: коррозионные свищи, поврежденные стыки, сальники; переломы и разрывы труб.</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4. Самовольное пользование.</w:t>
      </w:r>
    </w:p>
    <w:p w:rsidR="000963DF" w:rsidRPr="00A35B2E" w:rsidRDefault="000963DF" w:rsidP="000963DF">
      <w:pPr>
        <w:jc w:val="both"/>
        <w:rPr>
          <w:b/>
          <w:i/>
          <w:sz w:val="26"/>
          <w:szCs w:val="26"/>
        </w:rPr>
      </w:pPr>
      <w:r w:rsidRPr="00A35B2E">
        <w:rPr>
          <w:b/>
          <w:i/>
          <w:sz w:val="26"/>
          <w:szCs w:val="26"/>
        </w:rPr>
        <w:t>5</w:t>
      </w:r>
      <w:r w:rsidR="008D7543" w:rsidRPr="00A35B2E">
        <w:rPr>
          <w:b/>
          <w:i/>
          <w:sz w:val="26"/>
          <w:szCs w:val="26"/>
        </w:rPr>
        <w:t>.</w:t>
      </w:r>
      <w:r w:rsidRPr="00A35B2E">
        <w:rPr>
          <w:b/>
          <w:i/>
          <w:sz w:val="26"/>
          <w:szCs w:val="26"/>
        </w:rPr>
        <w:t xml:space="preserve"> Потери воды за счет естественной убыли:</w:t>
      </w:r>
    </w:p>
    <w:p w:rsidR="000963DF" w:rsidRPr="00A35B2E" w:rsidRDefault="000963DF" w:rsidP="000963DF">
      <w:pPr>
        <w:ind w:firstLine="284"/>
        <w:jc w:val="both"/>
        <w:rPr>
          <w:sz w:val="26"/>
          <w:szCs w:val="26"/>
        </w:rPr>
      </w:pPr>
      <w:r w:rsidRPr="00A35B2E">
        <w:rPr>
          <w:sz w:val="26"/>
          <w:szCs w:val="26"/>
        </w:rPr>
        <w:t>- потери от просачивания воды при ее подаче по напорным трубопроводам;</w:t>
      </w:r>
    </w:p>
    <w:p w:rsidR="000963DF" w:rsidRPr="00A35B2E" w:rsidRDefault="000963DF" w:rsidP="000963DF">
      <w:pPr>
        <w:ind w:firstLine="284"/>
        <w:jc w:val="both"/>
        <w:rPr>
          <w:sz w:val="26"/>
          <w:szCs w:val="26"/>
        </w:rPr>
      </w:pPr>
      <w:r w:rsidRPr="00A35B2E">
        <w:rPr>
          <w:sz w:val="26"/>
          <w:szCs w:val="26"/>
        </w:rPr>
        <w:t>- испарение воды из открытых резервуаров;</w:t>
      </w:r>
    </w:p>
    <w:p w:rsidR="000963DF" w:rsidRDefault="000963DF" w:rsidP="000963DF">
      <w:pPr>
        <w:ind w:firstLine="284"/>
        <w:jc w:val="both"/>
        <w:rPr>
          <w:sz w:val="26"/>
          <w:szCs w:val="26"/>
        </w:rPr>
      </w:pPr>
      <w:r w:rsidRPr="00A35B2E">
        <w:rPr>
          <w:sz w:val="26"/>
          <w:szCs w:val="26"/>
        </w:rPr>
        <w:t xml:space="preserve">- потери от просачивания воды при ее хранении в РЧВ, размещенных на водопроводной сети, при их </w:t>
      </w:r>
      <w:r w:rsidR="001D104F">
        <w:rPr>
          <w:sz w:val="26"/>
          <w:szCs w:val="26"/>
        </w:rPr>
        <w:t>исправном техническом состоянии.</w:t>
      </w:r>
    </w:p>
    <w:p w:rsidR="001D104F" w:rsidRPr="00A35B2E" w:rsidRDefault="001D104F" w:rsidP="000963DF">
      <w:pPr>
        <w:ind w:firstLine="284"/>
        <w:jc w:val="both"/>
        <w:rPr>
          <w:sz w:val="26"/>
          <w:szCs w:val="26"/>
        </w:rPr>
      </w:pPr>
    </w:p>
    <w:p w:rsidR="004808A1" w:rsidRPr="00A35B2E" w:rsidRDefault="00920D14" w:rsidP="00B71466">
      <w:pPr>
        <w:spacing w:before="120" w:after="120"/>
        <w:jc w:val="both"/>
        <w:rPr>
          <w:b/>
          <w:sz w:val="26"/>
          <w:szCs w:val="26"/>
        </w:rPr>
      </w:pPr>
      <w:r w:rsidRPr="00F51496">
        <w:rPr>
          <w:b/>
          <w:sz w:val="26"/>
          <w:szCs w:val="26"/>
        </w:rPr>
        <w:lastRenderedPageBreak/>
        <w:t>2.2.</w:t>
      </w:r>
      <w:r w:rsidR="002944B2" w:rsidRPr="00F51496">
        <w:rPr>
          <w:b/>
          <w:sz w:val="26"/>
          <w:szCs w:val="26"/>
        </w:rPr>
        <w:t>7</w:t>
      </w:r>
      <w:r w:rsidRPr="00A35B2E">
        <w:rPr>
          <w:b/>
          <w:sz w:val="26"/>
          <w:szCs w:val="26"/>
        </w:rPr>
        <w:t xml:space="preserve"> Сведения о фактических потерях воды</w:t>
      </w:r>
      <w:r w:rsidR="006E74C8" w:rsidRPr="00A35B2E">
        <w:rPr>
          <w:b/>
          <w:sz w:val="26"/>
          <w:szCs w:val="26"/>
        </w:rPr>
        <w:t>.</w:t>
      </w:r>
    </w:p>
    <w:p w:rsidR="00F51496" w:rsidRDefault="004808A1" w:rsidP="004808A1">
      <w:pPr>
        <w:ind w:firstLine="567"/>
        <w:jc w:val="both"/>
        <w:rPr>
          <w:sz w:val="26"/>
          <w:szCs w:val="26"/>
        </w:rPr>
      </w:pPr>
      <w:r w:rsidRPr="00A35B2E">
        <w:rPr>
          <w:sz w:val="26"/>
          <w:szCs w:val="26"/>
        </w:rPr>
        <w:t>В</w:t>
      </w:r>
      <w:r w:rsidR="007F1D18" w:rsidRPr="00A35B2E">
        <w:rPr>
          <w:sz w:val="26"/>
          <w:szCs w:val="26"/>
        </w:rPr>
        <w:t xml:space="preserve"> системе водоснабжения </w:t>
      </w:r>
      <w:r w:rsidR="008211A5" w:rsidRPr="00B234E0">
        <w:rPr>
          <w:rFonts w:eastAsia="TimesNewRomanPSMT"/>
          <w:sz w:val="26"/>
          <w:szCs w:val="26"/>
        </w:rPr>
        <w:t>сельских поселений</w:t>
      </w:r>
      <w:r w:rsidR="0012126A">
        <w:rPr>
          <w:sz w:val="26"/>
          <w:szCs w:val="26"/>
        </w:rPr>
        <w:t>Макарьевского</w:t>
      </w:r>
      <w:r w:rsidR="008D637D">
        <w:rPr>
          <w:sz w:val="26"/>
          <w:szCs w:val="26"/>
        </w:rPr>
        <w:t xml:space="preserve"> муниципального района</w:t>
      </w:r>
      <w:r w:rsidR="00FE1E9F" w:rsidRPr="00A35B2E">
        <w:rPr>
          <w:sz w:val="26"/>
          <w:szCs w:val="26"/>
        </w:rPr>
        <w:t>имее</w:t>
      </w:r>
      <w:r w:rsidR="00983F8A">
        <w:rPr>
          <w:sz w:val="26"/>
          <w:szCs w:val="26"/>
        </w:rPr>
        <w:t xml:space="preserve">тся нерациональное </w:t>
      </w:r>
      <w:r w:rsidR="00FE1E9F" w:rsidRPr="00A35B2E">
        <w:rPr>
          <w:sz w:val="26"/>
          <w:szCs w:val="26"/>
        </w:rPr>
        <w:t>расходование водопроводной воды</w:t>
      </w:r>
      <w:r w:rsidR="0040345C" w:rsidRPr="00A35B2E">
        <w:rPr>
          <w:sz w:val="26"/>
          <w:szCs w:val="26"/>
        </w:rPr>
        <w:t xml:space="preserve">. </w:t>
      </w:r>
    </w:p>
    <w:p w:rsidR="00F51496" w:rsidRDefault="00F51496" w:rsidP="004808A1">
      <w:pPr>
        <w:ind w:firstLine="567"/>
        <w:jc w:val="both"/>
        <w:rPr>
          <w:sz w:val="26"/>
          <w:szCs w:val="26"/>
        </w:rPr>
      </w:pPr>
      <w:r>
        <w:rPr>
          <w:sz w:val="26"/>
          <w:szCs w:val="26"/>
        </w:rPr>
        <w:t xml:space="preserve">По </w:t>
      </w:r>
      <w:r w:rsidR="00F44C1B">
        <w:rPr>
          <w:sz w:val="26"/>
          <w:szCs w:val="26"/>
        </w:rPr>
        <w:t xml:space="preserve">предоставленной информации </w:t>
      </w:r>
      <w:r>
        <w:rPr>
          <w:sz w:val="26"/>
          <w:szCs w:val="26"/>
        </w:rPr>
        <w:t>по</w:t>
      </w:r>
      <w:r w:rsidR="00EB12F3" w:rsidRPr="00A35B2E">
        <w:rPr>
          <w:sz w:val="26"/>
          <w:szCs w:val="26"/>
        </w:rPr>
        <w:t xml:space="preserve">тери </w:t>
      </w:r>
      <w:r w:rsidR="00B81CC2">
        <w:rPr>
          <w:sz w:val="26"/>
          <w:szCs w:val="26"/>
        </w:rPr>
        <w:t xml:space="preserve">воды </w:t>
      </w:r>
      <w:r w:rsidR="00291022">
        <w:rPr>
          <w:sz w:val="26"/>
          <w:szCs w:val="26"/>
        </w:rPr>
        <w:t xml:space="preserve">в сетях </w:t>
      </w:r>
      <w:r w:rsidR="00F44C1B">
        <w:rPr>
          <w:sz w:val="26"/>
          <w:szCs w:val="26"/>
        </w:rPr>
        <w:t xml:space="preserve">сельских поселений </w:t>
      </w:r>
      <w:r w:rsidR="0012126A">
        <w:rPr>
          <w:sz w:val="26"/>
          <w:szCs w:val="26"/>
        </w:rPr>
        <w:t>Макарьевско</w:t>
      </w:r>
      <w:r w:rsidR="00F44C1B">
        <w:rPr>
          <w:sz w:val="26"/>
          <w:szCs w:val="26"/>
        </w:rPr>
        <w:t>го муниципального района</w:t>
      </w:r>
      <w:r w:rsidR="00EB12F3" w:rsidRPr="00A35B2E">
        <w:rPr>
          <w:sz w:val="26"/>
          <w:szCs w:val="26"/>
        </w:rPr>
        <w:t xml:space="preserve">составили </w:t>
      </w:r>
      <w:r w:rsidR="00066490">
        <w:rPr>
          <w:sz w:val="26"/>
          <w:szCs w:val="26"/>
        </w:rPr>
        <w:t>1,78</w:t>
      </w:r>
      <w:r>
        <w:rPr>
          <w:sz w:val="26"/>
          <w:szCs w:val="26"/>
        </w:rPr>
        <w:t>тыс. м</w:t>
      </w:r>
      <w:r>
        <w:rPr>
          <w:sz w:val="26"/>
          <w:szCs w:val="26"/>
          <w:vertAlign w:val="superscript"/>
        </w:rPr>
        <w:t>3</w:t>
      </w:r>
      <w:r w:rsidR="0012126A">
        <w:rPr>
          <w:sz w:val="26"/>
          <w:szCs w:val="26"/>
        </w:rPr>
        <w:t>.</w:t>
      </w:r>
    </w:p>
    <w:p w:rsidR="0045310C" w:rsidRPr="00A35B2E" w:rsidRDefault="005C4B0D" w:rsidP="004808A1">
      <w:pPr>
        <w:ind w:firstLine="567"/>
        <w:jc w:val="both"/>
        <w:rPr>
          <w:sz w:val="26"/>
          <w:szCs w:val="26"/>
        </w:rPr>
      </w:pPr>
      <w:r>
        <w:rPr>
          <w:sz w:val="26"/>
          <w:szCs w:val="26"/>
        </w:rPr>
        <w:t>На территори</w:t>
      </w:r>
      <w:r w:rsidR="00F44C1B">
        <w:rPr>
          <w:sz w:val="26"/>
          <w:szCs w:val="26"/>
        </w:rPr>
        <w:t>ях сельских поселений</w:t>
      </w:r>
      <w:r>
        <w:rPr>
          <w:sz w:val="26"/>
          <w:szCs w:val="26"/>
        </w:rPr>
        <w:t xml:space="preserve"> имеет место</w:t>
      </w:r>
      <w:r w:rsidR="0045310C" w:rsidRPr="00A35B2E">
        <w:rPr>
          <w:sz w:val="26"/>
          <w:szCs w:val="26"/>
        </w:rPr>
        <w:t xml:space="preserve"> проблема</w:t>
      </w:r>
      <w:r w:rsidR="00FE1E9F" w:rsidRPr="00A35B2E">
        <w:rPr>
          <w:sz w:val="26"/>
          <w:szCs w:val="26"/>
        </w:rPr>
        <w:t xml:space="preserve"> качества питьевой воды, поднимаемой из скважин. </w:t>
      </w:r>
      <w:r w:rsidR="0045310C" w:rsidRPr="00A35B2E">
        <w:rPr>
          <w:sz w:val="26"/>
          <w:szCs w:val="26"/>
        </w:rPr>
        <w:t xml:space="preserve"> Вода, поднимаемая со скважин, имеет повышенное содержание железа и </w:t>
      </w:r>
      <w:r w:rsidR="009D06F3" w:rsidRPr="00A35B2E">
        <w:rPr>
          <w:sz w:val="26"/>
          <w:szCs w:val="26"/>
        </w:rPr>
        <w:t>имеет признаки мутности.</w:t>
      </w:r>
    </w:p>
    <w:p w:rsidR="00F218C0" w:rsidRPr="00A35B2E" w:rsidRDefault="00F218C0" w:rsidP="004808A1">
      <w:pPr>
        <w:ind w:firstLine="567"/>
        <w:jc w:val="both"/>
        <w:rPr>
          <w:b/>
          <w:sz w:val="26"/>
          <w:szCs w:val="26"/>
        </w:rPr>
      </w:pPr>
      <w:r w:rsidRPr="00A35B2E">
        <w:rPr>
          <w:sz w:val="26"/>
          <w:szCs w:val="26"/>
        </w:rPr>
        <w:t>Из-за состава воды выходят из строя погружные насосы. На рабочем колесе насоса – крыльчатке, образуются отложения, которые уменьш</w:t>
      </w:r>
      <w:r w:rsidR="00055455" w:rsidRPr="00A35B2E">
        <w:rPr>
          <w:sz w:val="26"/>
          <w:szCs w:val="26"/>
        </w:rPr>
        <w:t>ают</w:t>
      </w:r>
      <w:r w:rsidRPr="00A35B2E">
        <w:rPr>
          <w:sz w:val="26"/>
          <w:szCs w:val="26"/>
        </w:rPr>
        <w:t xml:space="preserve"> рабоче</w:t>
      </w:r>
      <w:r w:rsidR="00055455" w:rsidRPr="00A35B2E">
        <w:rPr>
          <w:sz w:val="26"/>
          <w:szCs w:val="26"/>
        </w:rPr>
        <w:t>е</w:t>
      </w:r>
      <w:r w:rsidRPr="00A35B2E">
        <w:rPr>
          <w:sz w:val="26"/>
          <w:szCs w:val="26"/>
        </w:rPr>
        <w:t xml:space="preserve"> сечени</w:t>
      </w:r>
      <w:r w:rsidR="00055455" w:rsidRPr="00A35B2E">
        <w:rPr>
          <w:sz w:val="26"/>
          <w:szCs w:val="26"/>
        </w:rPr>
        <w:t>е</w:t>
      </w:r>
      <w:r w:rsidRPr="00A35B2E">
        <w:rPr>
          <w:sz w:val="26"/>
          <w:szCs w:val="26"/>
        </w:rPr>
        <w:t xml:space="preserve"> пазух крыльчатки, тем самым производительность насоса резко падает. В зависимости от качества воды производительность </w:t>
      </w:r>
      <w:r w:rsidR="00055455" w:rsidRPr="00A35B2E">
        <w:rPr>
          <w:sz w:val="26"/>
          <w:szCs w:val="26"/>
        </w:rPr>
        <w:t xml:space="preserve">насоса </w:t>
      </w:r>
      <w:r w:rsidRPr="00A35B2E">
        <w:rPr>
          <w:sz w:val="26"/>
          <w:szCs w:val="26"/>
        </w:rPr>
        <w:t>может сократиться до 50%.</w:t>
      </w:r>
    </w:p>
    <w:p w:rsidR="005D29A6" w:rsidRPr="00A35B2E" w:rsidRDefault="007F1D18" w:rsidP="00920D14">
      <w:pPr>
        <w:ind w:firstLine="567"/>
        <w:jc w:val="both"/>
        <w:rPr>
          <w:sz w:val="26"/>
          <w:szCs w:val="26"/>
        </w:rPr>
      </w:pPr>
      <w:r w:rsidRPr="00A35B2E">
        <w:rPr>
          <w:sz w:val="26"/>
          <w:szCs w:val="26"/>
        </w:rPr>
        <w:t xml:space="preserve">В настоящее время </w:t>
      </w:r>
      <w:r w:rsidR="00291022">
        <w:rPr>
          <w:sz w:val="26"/>
          <w:szCs w:val="26"/>
        </w:rPr>
        <w:t>также</w:t>
      </w:r>
      <w:r w:rsidRPr="00A35B2E">
        <w:rPr>
          <w:sz w:val="26"/>
          <w:szCs w:val="26"/>
        </w:rPr>
        <w:t xml:space="preserve"> стоит проблема рационального использования воды в жилом секторе. По данным </w:t>
      </w:r>
      <w:r w:rsidR="00B128CB" w:rsidRPr="00A35B2E">
        <w:rPr>
          <w:sz w:val="26"/>
          <w:szCs w:val="26"/>
        </w:rPr>
        <w:t>ОАО «Научно-исследовательского института коммунального водоснабжения и очистки воды» утечки в жилищном фонде в среднем по стране оцениваются в размере 20-30% от суммарного отпуска воды населению. Ликвидация утечек, ремонт внутренних водопроводных сетей и применение более совершенной арматуры, установка средств измерения, снижение избыточных напоров у потребителей позволяет снизить объёмы водопотребления в жилищном фонде</w:t>
      </w:r>
      <w:r w:rsidR="004808A1" w:rsidRPr="00A35B2E">
        <w:rPr>
          <w:sz w:val="26"/>
          <w:szCs w:val="26"/>
        </w:rPr>
        <w:t>.</w:t>
      </w:r>
    </w:p>
    <w:p w:rsidR="007F1D18" w:rsidRPr="00A35B2E" w:rsidRDefault="005D29A6" w:rsidP="00920D14">
      <w:pPr>
        <w:ind w:firstLine="567"/>
        <w:jc w:val="both"/>
        <w:rPr>
          <w:sz w:val="26"/>
          <w:szCs w:val="26"/>
        </w:rPr>
      </w:pPr>
      <w:r w:rsidRPr="00A35B2E">
        <w:rPr>
          <w:sz w:val="26"/>
          <w:szCs w:val="26"/>
        </w:rPr>
        <w:t>Для контроля за водопотреблением большое значение имеет правильный учёт воды, выполняемый с помощью средств измерения, которые должны применяться на всех стадиях подачи и реализации воды (см. «Методика определения неучтённых расходов и потерь воды в системах коммунального водоснабжения» утв</w:t>
      </w:r>
      <w:r w:rsidR="00F27048" w:rsidRPr="00A35B2E">
        <w:rPr>
          <w:sz w:val="26"/>
          <w:szCs w:val="26"/>
        </w:rPr>
        <w:t>ержденная</w:t>
      </w:r>
      <w:r w:rsidRPr="00A35B2E">
        <w:rPr>
          <w:sz w:val="26"/>
          <w:szCs w:val="26"/>
        </w:rPr>
        <w:t xml:space="preserve"> Приказом Минпромэнерго РФ от 20 декабря 2004 г</w:t>
      </w:r>
      <w:r w:rsidR="00F27048" w:rsidRPr="00A35B2E">
        <w:rPr>
          <w:sz w:val="26"/>
          <w:szCs w:val="26"/>
        </w:rPr>
        <w:t xml:space="preserve">ода </w:t>
      </w:r>
      <w:r w:rsidR="00983F8A">
        <w:rPr>
          <w:sz w:val="26"/>
          <w:szCs w:val="26"/>
        </w:rPr>
        <w:t>№</w:t>
      </w:r>
      <w:r w:rsidRPr="00A35B2E">
        <w:rPr>
          <w:sz w:val="26"/>
          <w:szCs w:val="26"/>
        </w:rPr>
        <w:t>172).</w:t>
      </w:r>
    </w:p>
    <w:p w:rsidR="00FE6AB1" w:rsidRPr="00A35B2E" w:rsidRDefault="00A648B8" w:rsidP="001D104F">
      <w:pPr>
        <w:autoSpaceDE w:val="0"/>
        <w:autoSpaceDN w:val="0"/>
        <w:ind w:firstLine="567"/>
        <w:jc w:val="both"/>
        <w:rPr>
          <w:sz w:val="26"/>
          <w:szCs w:val="26"/>
        </w:rPr>
      </w:pPr>
      <w:r w:rsidRPr="00A35B2E">
        <w:rPr>
          <w:sz w:val="26"/>
          <w:szCs w:val="26"/>
        </w:rPr>
        <w:t xml:space="preserve">Обязательность организации учета потребляемой воды для предприятий и организаций установлена </w:t>
      </w:r>
      <w:r w:rsidR="00054551">
        <w:rPr>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холодного водоснабжения и водоотведения</w:t>
      </w:r>
      <w:r w:rsidR="00F0269B">
        <w:rPr>
          <w:sz w:val="26"/>
          <w:szCs w:val="26"/>
        </w:rPr>
        <w:t>»</w:t>
      </w:r>
      <w:r w:rsidR="00054551" w:rsidRPr="00092FC7">
        <w:rPr>
          <w:sz w:val="26"/>
          <w:szCs w:val="26"/>
        </w:rPr>
        <w:t>. Утверждены Постановлением Правительства Российской Федерации от 29 июля 2013 г. N 644</w:t>
      </w:r>
      <w:r w:rsidR="00054551">
        <w:rPr>
          <w:sz w:val="26"/>
          <w:szCs w:val="26"/>
        </w:rPr>
        <w:t xml:space="preserve"> и </w:t>
      </w:r>
      <w:r w:rsidR="00054551">
        <w:rPr>
          <w:color w:val="373737"/>
          <w:kern w:val="36"/>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организации коммерческого учета воды, сточных вод</w:t>
      </w:r>
      <w:r w:rsidR="00054551">
        <w:rPr>
          <w:sz w:val="26"/>
          <w:szCs w:val="26"/>
        </w:rPr>
        <w:t>»</w:t>
      </w:r>
      <w:r w:rsidR="00054551" w:rsidRPr="00092FC7">
        <w:rPr>
          <w:sz w:val="26"/>
          <w:szCs w:val="26"/>
        </w:rPr>
        <w:t>. Утверждены Постановлением Правительства Российской Федерации</w:t>
      </w:r>
      <w:r w:rsidR="00054551">
        <w:rPr>
          <w:sz w:val="26"/>
          <w:szCs w:val="26"/>
        </w:rPr>
        <w:t xml:space="preserve"> от 4 сентября 2013 г. №</w:t>
      </w:r>
      <w:r w:rsidR="00054551" w:rsidRPr="00092FC7">
        <w:rPr>
          <w:sz w:val="26"/>
          <w:szCs w:val="26"/>
        </w:rPr>
        <w:t>776</w:t>
      </w:r>
      <w:r w:rsidRPr="00A35B2E">
        <w:rPr>
          <w:sz w:val="26"/>
          <w:szCs w:val="26"/>
        </w:rPr>
        <w:t xml:space="preserve">. </w:t>
      </w:r>
    </w:p>
    <w:p w:rsidR="0085698F" w:rsidRPr="00A35B2E" w:rsidRDefault="001D104F" w:rsidP="00976F6D">
      <w:pPr>
        <w:tabs>
          <w:tab w:val="left" w:pos="949"/>
        </w:tabs>
        <w:jc w:val="both"/>
        <w:rPr>
          <w:sz w:val="26"/>
          <w:szCs w:val="26"/>
        </w:rPr>
      </w:pPr>
      <w:r>
        <w:rPr>
          <w:sz w:val="26"/>
          <w:szCs w:val="26"/>
        </w:rPr>
        <w:tab/>
      </w:r>
      <w:r w:rsidR="0085698F" w:rsidRPr="00A35B2E">
        <w:rPr>
          <w:sz w:val="26"/>
          <w:szCs w:val="26"/>
        </w:rPr>
        <w:t xml:space="preserve">Нормы естественной убыли при транспортировке для передачи абонентам </w:t>
      </w:r>
      <w:r w:rsidR="00054551">
        <w:rPr>
          <w:sz w:val="26"/>
          <w:szCs w:val="26"/>
        </w:rPr>
        <w:t>рас</w:t>
      </w:r>
      <w:r w:rsidR="0085698F" w:rsidRPr="00A35B2E">
        <w:rPr>
          <w:sz w:val="26"/>
          <w:szCs w:val="26"/>
        </w:rPr>
        <w:t>считаются по формуле:</w:t>
      </w:r>
    </w:p>
    <w:p w:rsidR="0085698F" w:rsidRPr="001D104F" w:rsidRDefault="0085698F" w:rsidP="00FE6AB1">
      <w:pPr>
        <w:tabs>
          <w:tab w:val="left" w:pos="949"/>
        </w:tabs>
        <w:ind w:firstLine="567"/>
        <w:jc w:val="both"/>
        <w:rPr>
          <w:i/>
          <w:sz w:val="22"/>
          <w:szCs w:val="22"/>
        </w:rPr>
      </w:pPr>
      <w:r w:rsidRPr="001D104F">
        <w:rPr>
          <w:i/>
          <w:sz w:val="22"/>
          <w:szCs w:val="22"/>
          <w:lang w:val="en-US"/>
        </w:rPr>
        <w:t>N</w:t>
      </w:r>
    </w:p>
    <w:p w:rsidR="0085698F" w:rsidRPr="002E595D" w:rsidRDefault="0085698F" w:rsidP="00D75FA9">
      <w:pPr>
        <w:tabs>
          <w:tab w:val="left" w:pos="949"/>
        </w:tabs>
        <w:rPr>
          <w:sz w:val="26"/>
          <w:szCs w:val="26"/>
          <w:vertAlign w:val="subscript"/>
        </w:rPr>
      </w:pPr>
      <w:r w:rsidRPr="00A35B2E">
        <w:rPr>
          <w:i/>
          <w:sz w:val="26"/>
          <w:szCs w:val="26"/>
          <w:lang w:val="en-US"/>
        </w:rPr>
        <w:t>G</w:t>
      </w:r>
      <w:r w:rsidRPr="002E595D">
        <w:rPr>
          <w:i/>
          <w:sz w:val="26"/>
          <w:szCs w:val="26"/>
        </w:rPr>
        <w:t xml:space="preserve"> = </w:t>
      </w:r>
      <w:r w:rsidRPr="00A35B2E">
        <w:rPr>
          <w:i/>
          <w:sz w:val="26"/>
          <w:szCs w:val="26"/>
          <w:lang w:val="en-US"/>
        </w:rPr>
        <w:t>t</w:t>
      </w:r>
      <w:r w:rsidR="001D104F">
        <w:rPr>
          <w:i/>
          <w:sz w:val="26"/>
          <w:szCs w:val="26"/>
        </w:rPr>
        <w:t>*</w:t>
      </w:r>
      <w:r w:rsidRPr="002E595D">
        <w:rPr>
          <w:i/>
          <w:sz w:val="26"/>
          <w:szCs w:val="26"/>
        </w:rPr>
        <w:t>∑</w:t>
      </w:r>
      <w:r w:rsidRPr="00A35B2E">
        <w:rPr>
          <w:i/>
          <w:sz w:val="26"/>
          <w:szCs w:val="26"/>
          <w:lang w:val="en-US"/>
        </w:rPr>
        <w:t>l</w:t>
      </w:r>
      <w:r w:rsidR="001D104F">
        <w:rPr>
          <w:i/>
          <w:sz w:val="26"/>
          <w:szCs w:val="26"/>
        </w:rPr>
        <w:t>*</w:t>
      </w:r>
      <w:r w:rsidRPr="00A35B2E">
        <w:rPr>
          <w:i/>
          <w:sz w:val="26"/>
          <w:szCs w:val="26"/>
          <w:vertAlign w:val="subscript"/>
          <w:lang w:val="en-US"/>
        </w:rPr>
        <w:t>i</w:t>
      </w:r>
      <w:r w:rsidRPr="00A35B2E">
        <w:rPr>
          <w:i/>
          <w:sz w:val="26"/>
          <w:szCs w:val="26"/>
          <w:lang w:val="en-US"/>
        </w:rPr>
        <w:t>n</w:t>
      </w:r>
      <w:r w:rsidRPr="00A35B2E">
        <w:rPr>
          <w:i/>
          <w:sz w:val="26"/>
          <w:szCs w:val="26"/>
          <w:vertAlign w:val="subscript"/>
          <w:lang w:val="en-US"/>
        </w:rPr>
        <w:t>i</w:t>
      </w:r>
      <w:r w:rsidR="00687F54">
        <w:rPr>
          <w:i/>
          <w:sz w:val="26"/>
          <w:szCs w:val="26"/>
          <w:vertAlign w:val="subscript"/>
        </w:rPr>
        <w:t>.</w:t>
      </w:r>
      <w:r w:rsidR="00A648B8" w:rsidRPr="002E595D">
        <w:rPr>
          <w:sz w:val="26"/>
          <w:szCs w:val="26"/>
        </w:rPr>
        <w:t>(</w:t>
      </w:r>
      <w:r w:rsidR="002715AD">
        <w:rPr>
          <w:sz w:val="26"/>
          <w:szCs w:val="26"/>
        </w:rPr>
        <w:t>1</w:t>
      </w:r>
      <w:r w:rsidR="00A648B8" w:rsidRPr="002E595D">
        <w:rPr>
          <w:sz w:val="26"/>
          <w:szCs w:val="26"/>
        </w:rPr>
        <w:t>)</w:t>
      </w:r>
    </w:p>
    <w:p w:rsidR="0085698F" w:rsidRPr="001D104F" w:rsidRDefault="0085698F" w:rsidP="00FE6AB1">
      <w:pPr>
        <w:tabs>
          <w:tab w:val="left" w:pos="949"/>
        </w:tabs>
        <w:ind w:firstLine="567"/>
        <w:jc w:val="both"/>
        <w:rPr>
          <w:i/>
          <w:sz w:val="22"/>
          <w:szCs w:val="22"/>
        </w:rPr>
      </w:pPr>
      <w:r w:rsidRPr="001D104F">
        <w:rPr>
          <w:i/>
          <w:sz w:val="22"/>
          <w:szCs w:val="22"/>
          <w:lang w:val="en-US"/>
        </w:rPr>
        <w:t>I</w:t>
      </w:r>
    </w:p>
    <w:p w:rsidR="0085698F" w:rsidRPr="00A35B2E" w:rsidRDefault="00A34FCE" w:rsidP="00291022">
      <w:pPr>
        <w:tabs>
          <w:tab w:val="left" w:pos="949"/>
        </w:tabs>
        <w:jc w:val="both"/>
        <w:rPr>
          <w:sz w:val="26"/>
          <w:szCs w:val="26"/>
        </w:rPr>
      </w:pPr>
      <w:r w:rsidRPr="00A35B2E">
        <w:rPr>
          <w:sz w:val="26"/>
          <w:szCs w:val="26"/>
        </w:rPr>
        <w:t>г</w:t>
      </w:r>
      <w:r w:rsidR="0085698F" w:rsidRPr="00A35B2E">
        <w:rPr>
          <w:sz w:val="26"/>
          <w:szCs w:val="26"/>
        </w:rPr>
        <w:t>де</w:t>
      </w:r>
      <w:r w:rsidR="0085698F" w:rsidRPr="00291022">
        <w:rPr>
          <w:sz w:val="26"/>
          <w:szCs w:val="26"/>
        </w:rPr>
        <w:t xml:space="preserve">: </w:t>
      </w:r>
      <w:r w:rsidR="0085698F" w:rsidRPr="00A35B2E">
        <w:rPr>
          <w:i/>
          <w:sz w:val="26"/>
          <w:szCs w:val="26"/>
          <w:lang w:val="en-US"/>
        </w:rPr>
        <w:t>t</w:t>
      </w:r>
      <w:r w:rsidR="0085698F" w:rsidRPr="00A35B2E">
        <w:rPr>
          <w:i/>
          <w:sz w:val="26"/>
          <w:szCs w:val="26"/>
        </w:rPr>
        <w:t xml:space="preserve"> – </w:t>
      </w:r>
      <w:r w:rsidR="0085698F" w:rsidRPr="00A35B2E">
        <w:rPr>
          <w:sz w:val="26"/>
          <w:szCs w:val="26"/>
        </w:rPr>
        <w:t>продолжительность расчётного периода, ч;</w:t>
      </w:r>
    </w:p>
    <w:p w:rsidR="0085698F" w:rsidRPr="00A35B2E" w:rsidRDefault="000C4746" w:rsidP="00FE6AB1">
      <w:pPr>
        <w:tabs>
          <w:tab w:val="left" w:pos="949"/>
        </w:tabs>
        <w:ind w:firstLine="567"/>
        <w:jc w:val="both"/>
        <w:rPr>
          <w:sz w:val="26"/>
          <w:szCs w:val="26"/>
        </w:rPr>
      </w:pPr>
      <w:r w:rsidRPr="00A35B2E">
        <w:rPr>
          <w:i/>
          <w:sz w:val="26"/>
          <w:szCs w:val="26"/>
          <w:lang w:val="en-US"/>
        </w:rPr>
        <w:t>N</w:t>
      </w:r>
      <w:r w:rsidRPr="00A35B2E">
        <w:rPr>
          <w:sz w:val="26"/>
          <w:szCs w:val="26"/>
        </w:rPr>
        <w:t xml:space="preserve"> – количество участков </w:t>
      </w:r>
      <w:r w:rsidR="005C4B0D">
        <w:rPr>
          <w:sz w:val="26"/>
          <w:szCs w:val="26"/>
        </w:rPr>
        <w:t>водопроводных сетей</w:t>
      </w:r>
      <w:r w:rsidRPr="00A35B2E">
        <w:rPr>
          <w:sz w:val="26"/>
          <w:szCs w:val="26"/>
        </w:rPr>
        <w:t xml:space="preserve"> постоянного диаметра и материала;</w:t>
      </w:r>
    </w:p>
    <w:p w:rsidR="000C4746" w:rsidRPr="00A35B2E" w:rsidRDefault="000C4746" w:rsidP="005C4B0D">
      <w:pPr>
        <w:tabs>
          <w:tab w:val="left" w:pos="949"/>
        </w:tabs>
        <w:ind w:left="1134" w:hanging="567"/>
        <w:jc w:val="both"/>
        <w:rPr>
          <w:sz w:val="26"/>
          <w:szCs w:val="26"/>
        </w:rPr>
      </w:pPr>
      <w:r w:rsidRPr="00A35B2E">
        <w:rPr>
          <w:i/>
          <w:sz w:val="26"/>
          <w:szCs w:val="26"/>
          <w:lang w:val="en-US"/>
        </w:rPr>
        <w:t>l</w:t>
      </w:r>
      <w:r w:rsidRPr="00A35B2E">
        <w:rPr>
          <w:i/>
          <w:sz w:val="26"/>
          <w:szCs w:val="26"/>
          <w:vertAlign w:val="subscript"/>
          <w:lang w:val="en-US"/>
        </w:rPr>
        <w:t>i</w:t>
      </w:r>
      <w:r w:rsidRPr="00A35B2E">
        <w:rPr>
          <w:sz w:val="26"/>
          <w:szCs w:val="26"/>
        </w:rPr>
        <w:t xml:space="preserve">- протяжённость  </w:t>
      </w:r>
      <w:r w:rsidRPr="00A35B2E">
        <w:rPr>
          <w:i/>
          <w:sz w:val="26"/>
          <w:szCs w:val="26"/>
          <w:lang w:val="en-US"/>
        </w:rPr>
        <w:t>i</w:t>
      </w:r>
      <w:r w:rsidRPr="00A35B2E">
        <w:rPr>
          <w:sz w:val="26"/>
          <w:szCs w:val="26"/>
        </w:rPr>
        <w:t xml:space="preserve"> –</w:t>
      </w:r>
      <w:r w:rsidR="00705396">
        <w:rPr>
          <w:sz w:val="26"/>
          <w:szCs w:val="26"/>
        </w:rPr>
        <w:t>го участка</w:t>
      </w:r>
      <w:r w:rsidR="005C4B0D">
        <w:rPr>
          <w:sz w:val="26"/>
          <w:szCs w:val="26"/>
        </w:rPr>
        <w:t xml:space="preserve"> сетей</w:t>
      </w:r>
      <w:r w:rsidR="00705396">
        <w:rPr>
          <w:sz w:val="26"/>
          <w:szCs w:val="26"/>
        </w:rPr>
        <w:t>одн</w:t>
      </w:r>
      <w:r w:rsidRPr="00A35B2E">
        <w:rPr>
          <w:sz w:val="26"/>
          <w:szCs w:val="26"/>
        </w:rPr>
        <w:t xml:space="preserve">ого диаметра и материала, км; </w:t>
      </w:r>
    </w:p>
    <w:p w:rsidR="000C4746" w:rsidRPr="00A35B2E" w:rsidRDefault="000C4746" w:rsidP="00FE6AB1">
      <w:pPr>
        <w:tabs>
          <w:tab w:val="left" w:pos="949"/>
        </w:tabs>
        <w:ind w:firstLine="567"/>
        <w:jc w:val="both"/>
        <w:rPr>
          <w:sz w:val="26"/>
          <w:szCs w:val="26"/>
        </w:rPr>
      </w:pPr>
      <w:r w:rsidRPr="00A35B2E">
        <w:rPr>
          <w:i/>
          <w:sz w:val="26"/>
          <w:szCs w:val="26"/>
          <w:lang w:val="en-US"/>
        </w:rPr>
        <w:t>n</w:t>
      </w:r>
      <w:r w:rsidRPr="00A35B2E">
        <w:rPr>
          <w:i/>
          <w:sz w:val="26"/>
          <w:szCs w:val="26"/>
          <w:vertAlign w:val="subscript"/>
          <w:lang w:val="en-US"/>
        </w:rPr>
        <w:t>i</w:t>
      </w:r>
      <w:r w:rsidRPr="00A35B2E">
        <w:rPr>
          <w:sz w:val="26"/>
          <w:szCs w:val="26"/>
        </w:rPr>
        <w:t>-норма естественной убыли, кг/км час</w:t>
      </w:r>
      <w:r w:rsidR="00A34FCE" w:rsidRPr="00A35B2E">
        <w:rPr>
          <w:sz w:val="26"/>
          <w:szCs w:val="26"/>
        </w:rPr>
        <w:t xml:space="preserve"> (для отдельных труб, табличные данные)</w:t>
      </w:r>
      <w:r w:rsidRPr="00A35B2E">
        <w:rPr>
          <w:sz w:val="26"/>
          <w:szCs w:val="26"/>
        </w:rPr>
        <w:t xml:space="preserve">. </w:t>
      </w:r>
    </w:p>
    <w:p w:rsidR="00273A02" w:rsidRPr="00A35B2E" w:rsidRDefault="00273A02" w:rsidP="00FE6AB1">
      <w:pPr>
        <w:tabs>
          <w:tab w:val="left" w:pos="949"/>
        </w:tabs>
        <w:ind w:firstLine="567"/>
        <w:jc w:val="both"/>
        <w:rPr>
          <w:sz w:val="26"/>
          <w:szCs w:val="26"/>
        </w:rPr>
      </w:pPr>
      <w:r w:rsidRPr="00A35B2E">
        <w:rPr>
          <w:sz w:val="26"/>
          <w:szCs w:val="26"/>
        </w:rPr>
        <w:t>Нормы естественной убыли воды при по</w:t>
      </w:r>
      <w:r w:rsidR="005C4B0D">
        <w:rPr>
          <w:sz w:val="26"/>
          <w:szCs w:val="26"/>
        </w:rPr>
        <w:t xml:space="preserve">даче по напорным трубопроводам в килограммах на 1 км водопроводных сетей </w:t>
      </w:r>
      <w:r w:rsidRPr="00A35B2E">
        <w:rPr>
          <w:sz w:val="26"/>
          <w:szCs w:val="26"/>
        </w:rPr>
        <w:t>за час приведены в таблице 2.2.</w:t>
      </w:r>
      <w:r w:rsidR="002944B2" w:rsidRPr="00A35B2E">
        <w:rPr>
          <w:sz w:val="26"/>
          <w:szCs w:val="26"/>
        </w:rPr>
        <w:t>7</w:t>
      </w:r>
      <w:r w:rsidRPr="00A35B2E">
        <w:rPr>
          <w:sz w:val="26"/>
          <w:szCs w:val="26"/>
        </w:rPr>
        <w:t>.</w:t>
      </w:r>
      <w:r w:rsidR="00081698">
        <w:rPr>
          <w:sz w:val="26"/>
          <w:szCs w:val="26"/>
        </w:rPr>
        <w:t>1.</w:t>
      </w:r>
    </w:p>
    <w:p w:rsidR="00273A02" w:rsidRPr="00A35B2E" w:rsidRDefault="00273A02" w:rsidP="001D104F">
      <w:pPr>
        <w:tabs>
          <w:tab w:val="left" w:pos="949"/>
        </w:tabs>
        <w:spacing w:before="120" w:after="120"/>
        <w:jc w:val="right"/>
        <w:rPr>
          <w:sz w:val="26"/>
          <w:szCs w:val="26"/>
        </w:rPr>
      </w:pPr>
      <w:r w:rsidRPr="00A35B2E">
        <w:rPr>
          <w:sz w:val="26"/>
          <w:szCs w:val="26"/>
        </w:rPr>
        <w:t>Таблица 2.2.</w:t>
      </w:r>
      <w:r w:rsidR="002944B2" w:rsidRPr="00A35B2E">
        <w:rPr>
          <w:sz w:val="26"/>
          <w:szCs w:val="26"/>
        </w:rPr>
        <w:t>7</w:t>
      </w:r>
      <w:r w:rsidRPr="00A35B2E">
        <w:rPr>
          <w:sz w:val="26"/>
          <w:szCs w:val="26"/>
        </w:rPr>
        <w:t>.</w:t>
      </w:r>
      <w:r w:rsidR="00081698">
        <w:rPr>
          <w:sz w:val="26"/>
          <w:szCs w:val="26"/>
        </w:rPr>
        <w:t>1</w:t>
      </w:r>
      <w:r w:rsidR="00291022">
        <w:rPr>
          <w:sz w:val="26"/>
          <w:szCs w:val="26"/>
        </w:rPr>
        <w:t xml:space="preserve">. </w:t>
      </w:r>
      <w:r w:rsidR="00291022" w:rsidRPr="00A35B2E">
        <w:rPr>
          <w:sz w:val="26"/>
          <w:szCs w:val="26"/>
        </w:rPr>
        <w:t>Нормы естественной убыли воды при по</w:t>
      </w:r>
      <w:r w:rsidR="00291022">
        <w:rPr>
          <w:sz w:val="26"/>
          <w:szCs w:val="26"/>
        </w:rPr>
        <w:t>даче по напорным трубопроводам</w:t>
      </w:r>
    </w:p>
    <w:tbl>
      <w:tblPr>
        <w:tblStyle w:val="a9"/>
        <w:tblW w:w="0" w:type="auto"/>
        <w:tblLook w:val="04A0"/>
      </w:tblPr>
      <w:tblGrid>
        <w:gridCol w:w="2943"/>
        <w:gridCol w:w="1329"/>
        <w:gridCol w:w="1417"/>
        <w:gridCol w:w="2343"/>
        <w:gridCol w:w="2102"/>
      </w:tblGrid>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Внутренний диаметр трубопровода, мм</w:t>
            </w:r>
          </w:p>
        </w:tc>
        <w:tc>
          <w:tcPr>
            <w:tcW w:w="1329" w:type="dxa"/>
          </w:tcPr>
          <w:p w:rsidR="00273A02" w:rsidRPr="00A35B2E" w:rsidRDefault="00273A02" w:rsidP="00273A02">
            <w:pPr>
              <w:tabs>
                <w:tab w:val="left" w:pos="949"/>
              </w:tabs>
              <w:jc w:val="center"/>
              <w:rPr>
                <w:sz w:val="26"/>
                <w:szCs w:val="26"/>
              </w:rPr>
            </w:pPr>
            <w:r w:rsidRPr="00A35B2E">
              <w:rPr>
                <w:sz w:val="26"/>
                <w:szCs w:val="26"/>
              </w:rPr>
              <w:t>Стальные</w:t>
            </w:r>
          </w:p>
          <w:p w:rsidR="00273A02" w:rsidRPr="00A35B2E" w:rsidRDefault="00273A02" w:rsidP="00273A02">
            <w:pPr>
              <w:tabs>
                <w:tab w:val="left" w:pos="949"/>
              </w:tabs>
              <w:jc w:val="center"/>
              <w:rPr>
                <w:sz w:val="26"/>
                <w:szCs w:val="26"/>
              </w:rPr>
            </w:pPr>
            <w:r w:rsidRPr="00A35B2E">
              <w:rPr>
                <w:sz w:val="26"/>
                <w:szCs w:val="26"/>
              </w:rPr>
              <w:t xml:space="preserve"> трубы</w:t>
            </w:r>
          </w:p>
        </w:tc>
        <w:tc>
          <w:tcPr>
            <w:tcW w:w="1417" w:type="dxa"/>
          </w:tcPr>
          <w:p w:rsidR="00273A02" w:rsidRPr="00A35B2E" w:rsidRDefault="00273A02" w:rsidP="00273A02">
            <w:pPr>
              <w:tabs>
                <w:tab w:val="left" w:pos="949"/>
              </w:tabs>
              <w:jc w:val="center"/>
              <w:rPr>
                <w:sz w:val="26"/>
                <w:szCs w:val="26"/>
              </w:rPr>
            </w:pPr>
            <w:r w:rsidRPr="00A35B2E">
              <w:rPr>
                <w:sz w:val="26"/>
                <w:szCs w:val="26"/>
              </w:rPr>
              <w:t xml:space="preserve">Чугунные </w:t>
            </w:r>
          </w:p>
          <w:p w:rsidR="00273A02" w:rsidRPr="00A35B2E" w:rsidRDefault="00273A02" w:rsidP="00273A02">
            <w:pPr>
              <w:tabs>
                <w:tab w:val="left" w:pos="949"/>
              </w:tabs>
              <w:jc w:val="center"/>
              <w:rPr>
                <w:sz w:val="26"/>
                <w:szCs w:val="26"/>
              </w:rPr>
            </w:pPr>
            <w:r w:rsidRPr="00A35B2E">
              <w:rPr>
                <w:sz w:val="26"/>
                <w:szCs w:val="26"/>
              </w:rPr>
              <w:t>трубы</w:t>
            </w:r>
          </w:p>
        </w:tc>
        <w:tc>
          <w:tcPr>
            <w:tcW w:w="2343" w:type="dxa"/>
          </w:tcPr>
          <w:p w:rsidR="00273A02" w:rsidRPr="00A35B2E" w:rsidRDefault="00273A02" w:rsidP="00273A02">
            <w:pPr>
              <w:tabs>
                <w:tab w:val="left" w:pos="949"/>
              </w:tabs>
              <w:jc w:val="center"/>
              <w:rPr>
                <w:sz w:val="26"/>
                <w:szCs w:val="26"/>
              </w:rPr>
            </w:pPr>
            <w:r w:rsidRPr="00A35B2E">
              <w:rPr>
                <w:sz w:val="26"/>
                <w:szCs w:val="26"/>
              </w:rPr>
              <w:t>Асбестоцементные трубы</w:t>
            </w:r>
          </w:p>
        </w:tc>
        <w:tc>
          <w:tcPr>
            <w:tcW w:w="2102" w:type="dxa"/>
          </w:tcPr>
          <w:p w:rsidR="00273A02" w:rsidRPr="00A35B2E" w:rsidRDefault="00273A02" w:rsidP="00273A02">
            <w:pPr>
              <w:tabs>
                <w:tab w:val="left" w:pos="949"/>
              </w:tabs>
              <w:jc w:val="center"/>
              <w:rPr>
                <w:sz w:val="26"/>
                <w:szCs w:val="26"/>
              </w:rPr>
            </w:pPr>
            <w:r w:rsidRPr="00A35B2E">
              <w:rPr>
                <w:sz w:val="26"/>
                <w:szCs w:val="26"/>
              </w:rPr>
              <w:t>Железобетонные трубы</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100</w:t>
            </w:r>
          </w:p>
        </w:tc>
        <w:tc>
          <w:tcPr>
            <w:tcW w:w="1329" w:type="dxa"/>
          </w:tcPr>
          <w:p w:rsidR="00273A02" w:rsidRPr="00A35B2E" w:rsidRDefault="00273A02" w:rsidP="00273A02">
            <w:pPr>
              <w:tabs>
                <w:tab w:val="left" w:pos="949"/>
              </w:tabs>
              <w:jc w:val="center"/>
              <w:rPr>
                <w:sz w:val="26"/>
                <w:szCs w:val="26"/>
              </w:rPr>
            </w:pPr>
            <w:r w:rsidRPr="00A35B2E">
              <w:rPr>
                <w:sz w:val="26"/>
                <w:szCs w:val="26"/>
              </w:rPr>
              <w:t>16,8</w:t>
            </w:r>
          </w:p>
        </w:tc>
        <w:tc>
          <w:tcPr>
            <w:tcW w:w="1417" w:type="dxa"/>
          </w:tcPr>
          <w:p w:rsidR="00273A02" w:rsidRPr="00A35B2E" w:rsidRDefault="00273A02" w:rsidP="00273A02">
            <w:pPr>
              <w:tabs>
                <w:tab w:val="left" w:pos="949"/>
              </w:tabs>
              <w:jc w:val="center"/>
              <w:rPr>
                <w:sz w:val="26"/>
                <w:szCs w:val="26"/>
              </w:rPr>
            </w:pPr>
            <w:r w:rsidRPr="00A35B2E">
              <w:rPr>
                <w:sz w:val="26"/>
                <w:szCs w:val="26"/>
              </w:rPr>
              <w:t>42</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125</w:t>
            </w:r>
          </w:p>
        </w:tc>
        <w:tc>
          <w:tcPr>
            <w:tcW w:w="1329" w:type="dxa"/>
          </w:tcPr>
          <w:p w:rsidR="00273A02" w:rsidRPr="00A35B2E" w:rsidRDefault="00273A02" w:rsidP="00273A02">
            <w:pPr>
              <w:tabs>
                <w:tab w:val="left" w:pos="949"/>
              </w:tabs>
              <w:jc w:val="center"/>
              <w:rPr>
                <w:sz w:val="26"/>
                <w:szCs w:val="26"/>
              </w:rPr>
            </w:pPr>
            <w:r w:rsidRPr="00A35B2E">
              <w:rPr>
                <w:sz w:val="26"/>
                <w:szCs w:val="26"/>
              </w:rPr>
              <w:t>21</w:t>
            </w:r>
          </w:p>
        </w:tc>
        <w:tc>
          <w:tcPr>
            <w:tcW w:w="1417" w:type="dxa"/>
          </w:tcPr>
          <w:p w:rsidR="00273A02" w:rsidRPr="00A35B2E" w:rsidRDefault="00273A02" w:rsidP="00273A02">
            <w:pPr>
              <w:tabs>
                <w:tab w:val="left" w:pos="949"/>
              </w:tabs>
              <w:jc w:val="center"/>
              <w:rPr>
                <w:sz w:val="26"/>
                <w:szCs w:val="26"/>
              </w:rPr>
            </w:pPr>
            <w:r w:rsidRPr="00A35B2E">
              <w:rPr>
                <w:sz w:val="26"/>
                <w:szCs w:val="26"/>
              </w:rPr>
              <w:t>54</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150</w:t>
            </w:r>
          </w:p>
        </w:tc>
        <w:tc>
          <w:tcPr>
            <w:tcW w:w="1329" w:type="dxa"/>
          </w:tcPr>
          <w:p w:rsidR="00273A02" w:rsidRPr="00A35B2E" w:rsidRDefault="00273A02" w:rsidP="00273A02">
            <w:pPr>
              <w:tabs>
                <w:tab w:val="left" w:pos="949"/>
              </w:tabs>
              <w:jc w:val="center"/>
              <w:rPr>
                <w:sz w:val="26"/>
                <w:szCs w:val="26"/>
              </w:rPr>
            </w:pPr>
            <w:r w:rsidRPr="00A35B2E">
              <w:rPr>
                <w:sz w:val="26"/>
                <w:szCs w:val="26"/>
              </w:rPr>
              <w:t>25,2</w:t>
            </w:r>
          </w:p>
        </w:tc>
        <w:tc>
          <w:tcPr>
            <w:tcW w:w="1417" w:type="dxa"/>
          </w:tcPr>
          <w:p w:rsidR="00273A02" w:rsidRPr="00A35B2E" w:rsidRDefault="00273A02" w:rsidP="00273A02">
            <w:pPr>
              <w:tabs>
                <w:tab w:val="left" w:pos="949"/>
              </w:tabs>
              <w:jc w:val="center"/>
              <w:rPr>
                <w:sz w:val="26"/>
                <w:szCs w:val="26"/>
              </w:rPr>
            </w:pPr>
            <w:r w:rsidRPr="00A35B2E">
              <w:rPr>
                <w:sz w:val="26"/>
                <w:szCs w:val="26"/>
              </w:rPr>
              <w:t>63</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200</w:t>
            </w:r>
          </w:p>
        </w:tc>
        <w:tc>
          <w:tcPr>
            <w:tcW w:w="1329" w:type="dxa"/>
          </w:tcPr>
          <w:p w:rsidR="00273A02" w:rsidRPr="00A35B2E" w:rsidRDefault="00273A02" w:rsidP="00273A02">
            <w:pPr>
              <w:tabs>
                <w:tab w:val="left" w:pos="949"/>
              </w:tabs>
              <w:jc w:val="center"/>
              <w:rPr>
                <w:sz w:val="26"/>
                <w:szCs w:val="26"/>
              </w:rPr>
            </w:pPr>
            <w:r w:rsidRPr="00A35B2E">
              <w:rPr>
                <w:sz w:val="26"/>
                <w:szCs w:val="26"/>
              </w:rPr>
              <w:t>33,6</w:t>
            </w:r>
          </w:p>
        </w:tc>
        <w:tc>
          <w:tcPr>
            <w:tcW w:w="1417" w:type="dxa"/>
          </w:tcPr>
          <w:p w:rsidR="00273A02" w:rsidRPr="00A35B2E" w:rsidRDefault="00273A02" w:rsidP="00273A02">
            <w:pPr>
              <w:tabs>
                <w:tab w:val="left" w:pos="949"/>
              </w:tabs>
              <w:jc w:val="center"/>
              <w:rPr>
                <w:sz w:val="26"/>
                <w:szCs w:val="26"/>
              </w:rPr>
            </w:pPr>
            <w:r w:rsidRPr="00A35B2E">
              <w:rPr>
                <w:sz w:val="26"/>
                <w:szCs w:val="26"/>
              </w:rPr>
              <w:t>84</w:t>
            </w:r>
          </w:p>
        </w:tc>
        <w:tc>
          <w:tcPr>
            <w:tcW w:w="2343" w:type="dxa"/>
          </w:tcPr>
          <w:p w:rsidR="00273A02" w:rsidRPr="00A35B2E" w:rsidRDefault="00273A02" w:rsidP="00273A02">
            <w:pPr>
              <w:tabs>
                <w:tab w:val="left" w:pos="949"/>
              </w:tabs>
              <w:jc w:val="center"/>
              <w:rPr>
                <w:sz w:val="26"/>
                <w:szCs w:val="26"/>
              </w:rPr>
            </w:pPr>
            <w:r w:rsidRPr="00A35B2E">
              <w:rPr>
                <w:sz w:val="26"/>
                <w:szCs w:val="26"/>
              </w:rPr>
              <w:t>118,8</w:t>
            </w:r>
          </w:p>
        </w:tc>
        <w:tc>
          <w:tcPr>
            <w:tcW w:w="2102" w:type="dxa"/>
          </w:tcPr>
          <w:p w:rsidR="00273A02" w:rsidRPr="00A35B2E" w:rsidRDefault="00273A02" w:rsidP="00273A02">
            <w:pPr>
              <w:tabs>
                <w:tab w:val="left" w:pos="949"/>
              </w:tabs>
              <w:jc w:val="center"/>
              <w:rPr>
                <w:sz w:val="26"/>
                <w:szCs w:val="26"/>
              </w:rPr>
            </w:pPr>
            <w:r w:rsidRPr="00A35B2E">
              <w:rPr>
                <w:sz w:val="26"/>
                <w:szCs w:val="26"/>
              </w:rPr>
              <w:t>120</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250</w:t>
            </w:r>
          </w:p>
        </w:tc>
        <w:tc>
          <w:tcPr>
            <w:tcW w:w="1329" w:type="dxa"/>
          </w:tcPr>
          <w:p w:rsidR="00273A02" w:rsidRPr="00A35B2E" w:rsidRDefault="00273A02" w:rsidP="00273A02">
            <w:pPr>
              <w:tabs>
                <w:tab w:val="left" w:pos="949"/>
              </w:tabs>
              <w:jc w:val="center"/>
              <w:rPr>
                <w:sz w:val="26"/>
                <w:szCs w:val="26"/>
              </w:rPr>
            </w:pPr>
            <w:r w:rsidRPr="00A35B2E">
              <w:rPr>
                <w:sz w:val="26"/>
                <w:szCs w:val="26"/>
              </w:rPr>
              <w:t>42</w:t>
            </w:r>
          </w:p>
        </w:tc>
        <w:tc>
          <w:tcPr>
            <w:tcW w:w="1417" w:type="dxa"/>
          </w:tcPr>
          <w:p w:rsidR="00273A02" w:rsidRPr="00A35B2E" w:rsidRDefault="00273A02" w:rsidP="00273A02">
            <w:pPr>
              <w:tabs>
                <w:tab w:val="left" w:pos="949"/>
              </w:tabs>
              <w:jc w:val="center"/>
              <w:rPr>
                <w:sz w:val="26"/>
                <w:szCs w:val="26"/>
              </w:rPr>
            </w:pPr>
            <w:r w:rsidRPr="00A35B2E">
              <w:rPr>
                <w:sz w:val="26"/>
                <w:szCs w:val="26"/>
              </w:rPr>
              <w:t>93</w:t>
            </w:r>
          </w:p>
        </w:tc>
        <w:tc>
          <w:tcPr>
            <w:tcW w:w="2343" w:type="dxa"/>
          </w:tcPr>
          <w:p w:rsidR="00273A02" w:rsidRPr="00A35B2E" w:rsidRDefault="00273A02" w:rsidP="00273A02">
            <w:pPr>
              <w:tabs>
                <w:tab w:val="left" w:pos="949"/>
              </w:tabs>
              <w:jc w:val="center"/>
              <w:rPr>
                <w:sz w:val="26"/>
                <w:szCs w:val="26"/>
              </w:rPr>
            </w:pPr>
            <w:r w:rsidRPr="00A35B2E">
              <w:rPr>
                <w:sz w:val="26"/>
                <w:szCs w:val="26"/>
              </w:rPr>
              <w:t>133,2</w:t>
            </w:r>
          </w:p>
        </w:tc>
        <w:tc>
          <w:tcPr>
            <w:tcW w:w="2102" w:type="dxa"/>
          </w:tcPr>
          <w:p w:rsidR="00273A02" w:rsidRPr="00A35B2E" w:rsidRDefault="00273A02" w:rsidP="00273A02">
            <w:pPr>
              <w:tabs>
                <w:tab w:val="left" w:pos="949"/>
              </w:tabs>
              <w:jc w:val="center"/>
              <w:rPr>
                <w:sz w:val="26"/>
                <w:szCs w:val="26"/>
              </w:rPr>
            </w:pPr>
            <w:r w:rsidRPr="00A35B2E">
              <w:rPr>
                <w:sz w:val="26"/>
                <w:szCs w:val="26"/>
              </w:rPr>
              <w:t>132</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300</w:t>
            </w:r>
          </w:p>
        </w:tc>
        <w:tc>
          <w:tcPr>
            <w:tcW w:w="1329" w:type="dxa"/>
          </w:tcPr>
          <w:p w:rsidR="00273A02" w:rsidRPr="00A35B2E" w:rsidRDefault="00922B66" w:rsidP="00273A02">
            <w:pPr>
              <w:tabs>
                <w:tab w:val="left" w:pos="949"/>
              </w:tabs>
              <w:jc w:val="center"/>
              <w:rPr>
                <w:sz w:val="26"/>
                <w:szCs w:val="26"/>
              </w:rPr>
            </w:pPr>
            <w:r w:rsidRPr="00A35B2E">
              <w:rPr>
                <w:sz w:val="26"/>
                <w:szCs w:val="26"/>
              </w:rPr>
              <w:t>51</w:t>
            </w:r>
          </w:p>
        </w:tc>
        <w:tc>
          <w:tcPr>
            <w:tcW w:w="1417" w:type="dxa"/>
          </w:tcPr>
          <w:p w:rsidR="00273A02" w:rsidRPr="00A35B2E" w:rsidRDefault="00922B66" w:rsidP="00273A02">
            <w:pPr>
              <w:tabs>
                <w:tab w:val="left" w:pos="949"/>
              </w:tabs>
              <w:jc w:val="center"/>
              <w:rPr>
                <w:sz w:val="26"/>
                <w:szCs w:val="26"/>
              </w:rPr>
            </w:pPr>
            <w:r w:rsidRPr="00A35B2E">
              <w:rPr>
                <w:sz w:val="26"/>
                <w:szCs w:val="26"/>
              </w:rPr>
              <w:t>102</w:t>
            </w:r>
          </w:p>
        </w:tc>
        <w:tc>
          <w:tcPr>
            <w:tcW w:w="2343" w:type="dxa"/>
          </w:tcPr>
          <w:p w:rsidR="00273A02" w:rsidRPr="00A35B2E" w:rsidRDefault="00922B66" w:rsidP="00273A02">
            <w:pPr>
              <w:tabs>
                <w:tab w:val="left" w:pos="949"/>
              </w:tabs>
              <w:jc w:val="center"/>
              <w:rPr>
                <w:sz w:val="26"/>
                <w:szCs w:val="26"/>
              </w:rPr>
            </w:pPr>
            <w:r w:rsidRPr="00A35B2E">
              <w:rPr>
                <w:sz w:val="26"/>
                <w:szCs w:val="26"/>
              </w:rPr>
              <w:t>145,2</w:t>
            </w:r>
          </w:p>
        </w:tc>
        <w:tc>
          <w:tcPr>
            <w:tcW w:w="2102" w:type="dxa"/>
          </w:tcPr>
          <w:p w:rsidR="00273A02" w:rsidRPr="00A35B2E" w:rsidRDefault="00922B66" w:rsidP="00273A02">
            <w:pPr>
              <w:tabs>
                <w:tab w:val="left" w:pos="949"/>
              </w:tabs>
              <w:jc w:val="center"/>
              <w:rPr>
                <w:sz w:val="26"/>
                <w:szCs w:val="26"/>
              </w:rPr>
            </w:pPr>
            <w:r w:rsidRPr="00A35B2E">
              <w:rPr>
                <w:sz w:val="26"/>
                <w:szCs w:val="26"/>
              </w:rPr>
              <w:t>144</w:t>
            </w:r>
          </w:p>
        </w:tc>
      </w:tr>
    </w:tbl>
    <w:p w:rsidR="00081698" w:rsidRDefault="00081698" w:rsidP="00081698">
      <w:pPr>
        <w:tabs>
          <w:tab w:val="left" w:pos="949"/>
        </w:tabs>
        <w:spacing w:before="120"/>
        <w:ind w:firstLine="567"/>
        <w:jc w:val="both"/>
        <w:rPr>
          <w:sz w:val="26"/>
          <w:szCs w:val="26"/>
        </w:rPr>
      </w:pPr>
      <w:r>
        <w:rPr>
          <w:sz w:val="26"/>
          <w:szCs w:val="26"/>
        </w:rPr>
        <w:lastRenderedPageBreak/>
        <w:t>П</w:t>
      </w:r>
      <w:r w:rsidRPr="00A35B2E">
        <w:rPr>
          <w:sz w:val="26"/>
          <w:szCs w:val="26"/>
        </w:rPr>
        <w:t xml:space="preserve">ротяжённость водопроводных сетей </w:t>
      </w:r>
      <w:r>
        <w:rPr>
          <w:sz w:val="26"/>
          <w:szCs w:val="26"/>
        </w:rPr>
        <w:t>н</w:t>
      </w:r>
      <w:r w:rsidRPr="00A35B2E">
        <w:rPr>
          <w:sz w:val="26"/>
          <w:szCs w:val="26"/>
        </w:rPr>
        <w:t xml:space="preserve">а территории </w:t>
      </w:r>
      <w:r w:rsidR="008211A5" w:rsidRPr="00B234E0">
        <w:rPr>
          <w:rFonts w:eastAsia="TimesNewRomanPSMT"/>
          <w:sz w:val="26"/>
          <w:szCs w:val="26"/>
        </w:rPr>
        <w:t>сельских поселений</w:t>
      </w:r>
      <w:r w:rsidR="0012126A">
        <w:rPr>
          <w:sz w:val="26"/>
          <w:szCs w:val="26"/>
        </w:rPr>
        <w:t>Макарьевского</w:t>
      </w:r>
      <w:r>
        <w:rPr>
          <w:sz w:val="26"/>
          <w:szCs w:val="26"/>
        </w:rPr>
        <w:t xml:space="preserve">муниципального районаприведена в таблице </w:t>
      </w:r>
      <w:r w:rsidR="00950B2B">
        <w:rPr>
          <w:sz w:val="26"/>
          <w:szCs w:val="26"/>
        </w:rPr>
        <w:t>1.3.1</w:t>
      </w:r>
      <w:r>
        <w:rPr>
          <w:sz w:val="26"/>
          <w:szCs w:val="26"/>
        </w:rPr>
        <w:t>.</w:t>
      </w:r>
    </w:p>
    <w:p w:rsidR="00E54455" w:rsidRDefault="00081698" w:rsidP="00081698">
      <w:pPr>
        <w:tabs>
          <w:tab w:val="left" w:pos="949"/>
        </w:tabs>
        <w:spacing w:before="120" w:after="120"/>
        <w:ind w:firstLine="947"/>
        <w:jc w:val="both"/>
        <w:rPr>
          <w:sz w:val="26"/>
          <w:szCs w:val="26"/>
        </w:rPr>
      </w:pPr>
      <w:r w:rsidRPr="006A1EC4">
        <w:rPr>
          <w:sz w:val="26"/>
          <w:szCs w:val="26"/>
        </w:rPr>
        <w:t>Таблица 2.2.7.2</w:t>
      </w:r>
      <w:r w:rsidRPr="00705396">
        <w:rPr>
          <w:sz w:val="26"/>
          <w:szCs w:val="26"/>
        </w:rPr>
        <w:t>. Материальные характеристики и износ водопроводных сетей</w:t>
      </w:r>
    </w:p>
    <w:tbl>
      <w:tblPr>
        <w:tblStyle w:val="a9"/>
        <w:tblW w:w="0" w:type="auto"/>
        <w:tblInd w:w="-284" w:type="dxa"/>
        <w:tblLayout w:type="fixed"/>
        <w:tblLook w:val="04A0"/>
      </w:tblPr>
      <w:tblGrid>
        <w:gridCol w:w="540"/>
        <w:gridCol w:w="3113"/>
        <w:gridCol w:w="3402"/>
        <w:gridCol w:w="1701"/>
        <w:gridCol w:w="1949"/>
      </w:tblGrid>
      <w:tr w:rsidR="006A1EC4" w:rsidTr="006A1EC4">
        <w:tc>
          <w:tcPr>
            <w:tcW w:w="540" w:type="dxa"/>
          </w:tcPr>
          <w:p w:rsidR="006A1EC4" w:rsidRPr="00803A98" w:rsidRDefault="006A1EC4" w:rsidP="0049329D">
            <w:pPr>
              <w:jc w:val="both"/>
            </w:pPr>
            <w:r w:rsidRPr="00803A98">
              <w:t>№ п/п</w:t>
            </w:r>
          </w:p>
        </w:tc>
        <w:tc>
          <w:tcPr>
            <w:tcW w:w="3113" w:type="dxa"/>
          </w:tcPr>
          <w:p w:rsidR="006A1EC4" w:rsidRPr="00803A98" w:rsidRDefault="006A1EC4" w:rsidP="0049329D">
            <w:pPr>
              <w:jc w:val="both"/>
            </w:pPr>
            <w:r w:rsidRPr="00803A98">
              <w:t>Сельское поселение</w:t>
            </w:r>
          </w:p>
        </w:tc>
        <w:tc>
          <w:tcPr>
            <w:tcW w:w="3402" w:type="dxa"/>
          </w:tcPr>
          <w:p w:rsidR="006A1EC4" w:rsidRPr="00803A98" w:rsidRDefault="006A1EC4" w:rsidP="0049329D">
            <w:pPr>
              <w:jc w:val="both"/>
            </w:pPr>
            <w:r>
              <w:t>Материал трубопроводов</w:t>
            </w:r>
          </w:p>
        </w:tc>
        <w:tc>
          <w:tcPr>
            <w:tcW w:w="1701" w:type="dxa"/>
          </w:tcPr>
          <w:p w:rsidR="006A1EC4" w:rsidRPr="00B85F27" w:rsidRDefault="006A1EC4" w:rsidP="00B85F27">
            <w:pPr>
              <w:jc w:val="center"/>
              <w:rPr>
                <w:highlight w:val="yellow"/>
              </w:rPr>
            </w:pPr>
            <w:r w:rsidRPr="00433493">
              <w:t>Протяженность сетей, км</w:t>
            </w:r>
          </w:p>
        </w:tc>
        <w:tc>
          <w:tcPr>
            <w:tcW w:w="1949" w:type="dxa"/>
          </w:tcPr>
          <w:p w:rsidR="006A1EC4" w:rsidRPr="00803A98" w:rsidRDefault="006A1EC4" w:rsidP="006A1EC4">
            <w:pPr>
              <w:jc w:val="both"/>
            </w:pPr>
            <w:r>
              <w:t>% износа сетей</w:t>
            </w:r>
          </w:p>
        </w:tc>
      </w:tr>
      <w:tr w:rsidR="006A1EC4" w:rsidTr="006A1EC4">
        <w:tc>
          <w:tcPr>
            <w:tcW w:w="540" w:type="dxa"/>
          </w:tcPr>
          <w:p w:rsidR="006A1EC4" w:rsidRDefault="006A1EC4" w:rsidP="0049329D">
            <w:pPr>
              <w:jc w:val="both"/>
              <w:rPr>
                <w:sz w:val="26"/>
                <w:szCs w:val="26"/>
              </w:rPr>
            </w:pPr>
            <w:r>
              <w:rPr>
                <w:sz w:val="26"/>
                <w:szCs w:val="26"/>
              </w:rPr>
              <w:t>1</w:t>
            </w:r>
          </w:p>
        </w:tc>
        <w:tc>
          <w:tcPr>
            <w:tcW w:w="3113" w:type="dxa"/>
          </w:tcPr>
          <w:p w:rsidR="006A1EC4" w:rsidRDefault="006A1EC4" w:rsidP="00433493">
            <w:pPr>
              <w:jc w:val="both"/>
              <w:rPr>
                <w:sz w:val="26"/>
                <w:szCs w:val="26"/>
              </w:rPr>
            </w:pPr>
            <w:r w:rsidRPr="00601B4B">
              <w:t xml:space="preserve">Николо-Макаровское </w:t>
            </w:r>
            <w:r w:rsidR="00433493">
              <w:t>СП</w:t>
            </w:r>
          </w:p>
        </w:tc>
        <w:tc>
          <w:tcPr>
            <w:tcW w:w="3402" w:type="dxa"/>
            <w:vAlign w:val="center"/>
          </w:tcPr>
          <w:p w:rsidR="006A1EC4" w:rsidRDefault="006A1EC4" w:rsidP="006A1EC4">
            <w:pPr>
              <w:rPr>
                <w:sz w:val="26"/>
                <w:szCs w:val="26"/>
              </w:rPr>
            </w:pPr>
            <w:r w:rsidRPr="00601B4B">
              <w:t>металлические, полиэтилен</w:t>
            </w:r>
          </w:p>
        </w:tc>
        <w:tc>
          <w:tcPr>
            <w:tcW w:w="1701" w:type="dxa"/>
            <w:vAlign w:val="center"/>
          </w:tcPr>
          <w:p w:rsidR="006A1EC4" w:rsidRPr="00433493" w:rsidRDefault="00B85F27" w:rsidP="00B85F27">
            <w:pPr>
              <w:jc w:val="center"/>
              <w:rPr>
                <w:sz w:val="26"/>
                <w:szCs w:val="26"/>
              </w:rPr>
            </w:pPr>
            <w:r w:rsidRPr="00433493">
              <w:rPr>
                <w:sz w:val="26"/>
                <w:szCs w:val="26"/>
              </w:rPr>
              <w:t>7,753</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2</w:t>
            </w:r>
          </w:p>
        </w:tc>
        <w:tc>
          <w:tcPr>
            <w:tcW w:w="3113" w:type="dxa"/>
          </w:tcPr>
          <w:p w:rsidR="006A1EC4" w:rsidRDefault="006A1EC4" w:rsidP="00433493">
            <w:pPr>
              <w:rPr>
                <w:sz w:val="26"/>
                <w:szCs w:val="26"/>
              </w:rPr>
            </w:pPr>
            <w:r w:rsidRPr="00601B4B">
              <w:t xml:space="preserve">Унженское </w:t>
            </w:r>
            <w:r w:rsidR="00433493">
              <w:t>СП</w:t>
            </w:r>
          </w:p>
        </w:tc>
        <w:tc>
          <w:tcPr>
            <w:tcW w:w="3402" w:type="dxa"/>
            <w:vAlign w:val="center"/>
          </w:tcPr>
          <w:p w:rsidR="006A1EC4" w:rsidRDefault="006A1EC4" w:rsidP="006A1EC4">
            <w:pPr>
              <w:rPr>
                <w:sz w:val="26"/>
                <w:szCs w:val="26"/>
              </w:rPr>
            </w:pPr>
            <w:r w:rsidRPr="00601B4B">
              <w:t>металлические, полиэтилен</w:t>
            </w:r>
          </w:p>
        </w:tc>
        <w:tc>
          <w:tcPr>
            <w:tcW w:w="1701" w:type="dxa"/>
            <w:vAlign w:val="center"/>
          </w:tcPr>
          <w:p w:rsidR="006A1EC4" w:rsidRPr="00433493" w:rsidRDefault="00B85F27" w:rsidP="00B85F27">
            <w:pPr>
              <w:jc w:val="center"/>
              <w:rPr>
                <w:sz w:val="26"/>
                <w:szCs w:val="26"/>
              </w:rPr>
            </w:pPr>
            <w:r w:rsidRPr="00433493">
              <w:rPr>
                <w:sz w:val="26"/>
                <w:szCs w:val="26"/>
              </w:rPr>
              <w:t>18,315</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3</w:t>
            </w:r>
          </w:p>
        </w:tc>
        <w:tc>
          <w:tcPr>
            <w:tcW w:w="3113" w:type="dxa"/>
          </w:tcPr>
          <w:p w:rsidR="006A1EC4" w:rsidRDefault="006A1EC4" w:rsidP="00433493">
            <w:pPr>
              <w:rPr>
                <w:sz w:val="26"/>
                <w:szCs w:val="26"/>
              </w:rPr>
            </w:pPr>
            <w:r w:rsidRPr="00601B4B">
              <w:t xml:space="preserve">Усть-Нейское </w:t>
            </w:r>
            <w:r w:rsidR="00433493">
              <w:t>СП</w:t>
            </w:r>
          </w:p>
        </w:tc>
        <w:tc>
          <w:tcPr>
            <w:tcW w:w="3402" w:type="dxa"/>
            <w:vAlign w:val="center"/>
          </w:tcPr>
          <w:p w:rsidR="006A1EC4" w:rsidRPr="00E6118D" w:rsidRDefault="006A1EC4" w:rsidP="006A1EC4">
            <w:r w:rsidRPr="00E6118D">
              <w:t>чугун, пластик</w:t>
            </w:r>
          </w:p>
        </w:tc>
        <w:tc>
          <w:tcPr>
            <w:tcW w:w="1701" w:type="dxa"/>
            <w:vAlign w:val="center"/>
          </w:tcPr>
          <w:p w:rsidR="006A1EC4" w:rsidRPr="00433493" w:rsidRDefault="006A1EC4" w:rsidP="00B85F27">
            <w:pPr>
              <w:jc w:val="center"/>
            </w:pPr>
            <w:r w:rsidRPr="00433493">
              <w:t>17,</w:t>
            </w:r>
            <w:r w:rsidR="00B85F27" w:rsidRPr="00433493">
              <w:t>25</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4</w:t>
            </w:r>
          </w:p>
        </w:tc>
        <w:tc>
          <w:tcPr>
            <w:tcW w:w="3113" w:type="dxa"/>
          </w:tcPr>
          <w:p w:rsidR="006A1EC4" w:rsidRDefault="006A1EC4" w:rsidP="00433493">
            <w:pPr>
              <w:rPr>
                <w:sz w:val="26"/>
                <w:szCs w:val="26"/>
              </w:rPr>
            </w:pPr>
            <w:r w:rsidRPr="00601B4B">
              <w:t xml:space="preserve">Горчухинское </w:t>
            </w:r>
            <w:r w:rsidR="00433493">
              <w:t>СП</w:t>
            </w:r>
          </w:p>
        </w:tc>
        <w:tc>
          <w:tcPr>
            <w:tcW w:w="3402" w:type="dxa"/>
            <w:vAlign w:val="center"/>
          </w:tcPr>
          <w:p w:rsidR="006A1EC4" w:rsidRPr="00E6118D" w:rsidRDefault="006A1EC4" w:rsidP="006A1EC4">
            <w:r w:rsidRPr="00E6118D">
              <w:t>металлические</w:t>
            </w:r>
          </w:p>
        </w:tc>
        <w:tc>
          <w:tcPr>
            <w:tcW w:w="1701" w:type="dxa"/>
            <w:vAlign w:val="center"/>
          </w:tcPr>
          <w:p w:rsidR="006A1EC4" w:rsidRPr="00433493" w:rsidRDefault="006A1EC4" w:rsidP="00B85F27">
            <w:pPr>
              <w:jc w:val="center"/>
            </w:pPr>
            <w:r w:rsidRPr="00433493">
              <w:t>0,</w:t>
            </w:r>
            <w:r w:rsidR="00B85F27" w:rsidRPr="00433493">
              <w:t>670</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5</w:t>
            </w:r>
          </w:p>
        </w:tc>
        <w:tc>
          <w:tcPr>
            <w:tcW w:w="3113" w:type="dxa"/>
          </w:tcPr>
          <w:p w:rsidR="006A1EC4" w:rsidRPr="00E6118D" w:rsidRDefault="006A1EC4" w:rsidP="00433493">
            <w:r w:rsidRPr="00E6118D">
              <w:t xml:space="preserve">Нежитинское </w:t>
            </w:r>
            <w:r w:rsidR="00433493">
              <w:t>СП</w:t>
            </w:r>
          </w:p>
        </w:tc>
        <w:tc>
          <w:tcPr>
            <w:tcW w:w="3402" w:type="dxa"/>
            <w:vAlign w:val="center"/>
          </w:tcPr>
          <w:p w:rsidR="006A1EC4" w:rsidRPr="00E6118D" w:rsidRDefault="006A1EC4" w:rsidP="006A1EC4">
            <w:r w:rsidRPr="00E6118D">
              <w:t>чугун, пластик</w:t>
            </w:r>
          </w:p>
        </w:tc>
        <w:tc>
          <w:tcPr>
            <w:tcW w:w="1701" w:type="dxa"/>
            <w:vAlign w:val="center"/>
          </w:tcPr>
          <w:p w:rsidR="006A1EC4" w:rsidRPr="00433493" w:rsidRDefault="006A1EC4" w:rsidP="00B85F27">
            <w:pPr>
              <w:jc w:val="center"/>
            </w:pPr>
            <w:r w:rsidRPr="00433493">
              <w:t>7,3</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6</w:t>
            </w:r>
          </w:p>
        </w:tc>
        <w:tc>
          <w:tcPr>
            <w:tcW w:w="3113" w:type="dxa"/>
          </w:tcPr>
          <w:p w:rsidR="006A1EC4" w:rsidRPr="00E6118D" w:rsidRDefault="006A1EC4" w:rsidP="00433493">
            <w:pPr>
              <w:jc w:val="both"/>
            </w:pPr>
            <w:r w:rsidRPr="00E6118D">
              <w:t xml:space="preserve">Тимошинское </w:t>
            </w:r>
            <w:r w:rsidR="00433493">
              <w:t>СП</w:t>
            </w:r>
          </w:p>
        </w:tc>
        <w:tc>
          <w:tcPr>
            <w:tcW w:w="5103" w:type="dxa"/>
            <w:gridSpan w:val="2"/>
          </w:tcPr>
          <w:p w:rsidR="006A1EC4" w:rsidRPr="00433493" w:rsidRDefault="006A1EC4" w:rsidP="00B85F27">
            <w:pPr>
              <w:jc w:val="center"/>
            </w:pPr>
            <w:r w:rsidRPr="00433493">
              <w:t>централизованного водоснабжения не имеет</w:t>
            </w:r>
          </w:p>
        </w:tc>
        <w:tc>
          <w:tcPr>
            <w:tcW w:w="1949" w:type="dxa"/>
          </w:tcPr>
          <w:p w:rsidR="006A1EC4" w:rsidRPr="00601B4B" w:rsidRDefault="006A1EC4" w:rsidP="0049329D">
            <w:pPr>
              <w:jc w:val="both"/>
              <w:rPr>
                <w:sz w:val="26"/>
                <w:szCs w:val="26"/>
              </w:rPr>
            </w:pPr>
          </w:p>
        </w:tc>
      </w:tr>
      <w:tr w:rsidR="006A1EC4" w:rsidTr="006A1EC4">
        <w:tc>
          <w:tcPr>
            <w:tcW w:w="540" w:type="dxa"/>
          </w:tcPr>
          <w:p w:rsidR="006A1EC4" w:rsidRDefault="006A1EC4" w:rsidP="0049329D">
            <w:pPr>
              <w:jc w:val="both"/>
              <w:rPr>
                <w:sz w:val="26"/>
                <w:szCs w:val="26"/>
              </w:rPr>
            </w:pPr>
          </w:p>
        </w:tc>
        <w:tc>
          <w:tcPr>
            <w:tcW w:w="3113" w:type="dxa"/>
          </w:tcPr>
          <w:p w:rsidR="006A1EC4" w:rsidRDefault="006A1EC4" w:rsidP="0049329D">
            <w:pPr>
              <w:jc w:val="both"/>
              <w:rPr>
                <w:sz w:val="26"/>
                <w:szCs w:val="26"/>
              </w:rPr>
            </w:pPr>
            <w:r>
              <w:rPr>
                <w:sz w:val="26"/>
                <w:szCs w:val="26"/>
              </w:rPr>
              <w:t>Итого:</w:t>
            </w:r>
          </w:p>
        </w:tc>
        <w:tc>
          <w:tcPr>
            <w:tcW w:w="3402" w:type="dxa"/>
          </w:tcPr>
          <w:p w:rsidR="006A1EC4" w:rsidRDefault="006A1EC4" w:rsidP="0049329D">
            <w:pPr>
              <w:jc w:val="both"/>
              <w:rPr>
                <w:sz w:val="26"/>
                <w:szCs w:val="26"/>
              </w:rPr>
            </w:pPr>
          </w:p>
        </w:tc>
        <w:tc>
          <w:tcPr>
            <w:tcW w:w="1701" w:type="dxa"/>
          </w:tcPr>
          <w:p w:rsidR="006A1EC4" w:rsidRPr="00433493" w:rsidRDefault="006A1EC4" w:rsidP="00B85F27">
            <w:pPr>
              <w:jc w:val="center"/>
              <w:rPr>
                <w:sz w:val="26"/>
                <w:szCs w:val="26"/>
              </w:rPr>
            </w:pPr>
            <w:r w:rsidRPr="00433493">
              <w:rPr>
                <w:sz w:val="26"/>
                <w:szCs w:val="26"/>
              </w:rPr>
              <w:t>51,</w:t>
            </w:r>
            <w:r w:rsidR="00B85F27" w:rsidRPr="00433493">
              <w:rPr>
                <w:sz w:val="26"/>
                <w:szCs w:val="26"/>
              </w:rPr>
              <w:t>288</w:t>
            </w:r>
          </w:p>
        </w:tc>
        <w:tc>
          <w:tcPr>
            <w:tcW w:w="1949" w:type="dxa"/>
          </w:tcPr>
          <w:p w:rsidR="006A1EC4" w:rsidRDefault="006A1EC4" w:rsidP="0049329D">
            <w:pPr>
              <w:jc w:val="both"/>
              <w:rPr>
                <w:sz w:val="26"/>
                <w:szCs w:val="26"/>
              </w:rPr>
            </w:pPr>
          </w:p>
        </w:tc>
      </w:tr>
    </w:tbl>
    <w:p w:rsidR="00234209" w:rsidRPr="00212136" w:rsidRDefault="00234209" w:rsidP="006A1EC4">
      <w:pPr>
        <w:spacing w:before="120"/>
        <w:rPr>
          <w:sz w:val="26"/>
          <w:szCs w:val="26"/>
        </w:rPr>
      </w:pPr>
      <w:r w:rsidRPr="00212136">
        <w:rPr>
          <w:sz w:val="26"/>
          <w:szCs w:val="26"/>
        </w:rPr>
        <w:t xml:space="preserve">Расчет </w:t>
      </w:r>
      <w:r w:rsidR="00B841C9" w:rsidRPr="00212136">
        <w:rPr>
          <w:sz w:val="26"/>
          <w:szCs w:val="26"/>
        </w:rPr>
        <w:t>нормы естественной убыли</w:t>
      </w:r>
      <w:r w:rsidRPr="00212136">
        <w:rPr>
          <w:sz w:val="26"/>
          <w:szCs w:val="26"/>
        </w:rPr>
        <w:t>:</w:t>
      </w:r>
    </w:p>
    <w:p w:rsidR="00234209" w:rsidRPr="00F30559" w:rsidRDefault="00234209" w:rsidP="00234209">
      <w:pPr>
        <w:rPr>
          <w:color w:val="000000"/>
          <w:sz w:val="26"/>
          <w:szCs w:val="26"/>
        </w:rPr>
      </w:pPr>
      <w:r w:rsidRPr="00F30559">
        <w:rPr>
          <w:sz w:val="26"/>
          <w:szCs w:val="26"/>
        </w:rPr>
        <w:t xml:space="preserve">Стальные трубы </w:t>
      </w:r>
      <w:r w:rsidR="00671F43" w:rsidRPr="00F30559">
        <w:rPr>
          <w:sz w:val="26"/>
          <w:szCs w:val="26"/>
          <w:lang w:val="en-US"/>
        </w:rPr>
        <w:t>G</w:t>
      </w:r>
      <w:r w:rsidRPr="00F30559">
        <w:rPr>
          <w:sz w:val="26"/>
          <w:szCs w:val="26"/>
        </w:rPr>
        <w:t>=(</w:t>
      </w:r>
      <w:r w:rsidR="00E6118D">
        <w:rPr>
          <w:sz w:val="26"/>
          <w:szCs w:val="26"/>
        </w:rPr>
        <w:t>27</w:t>
      </w:r>
      <w:r w:rsidRPr="00F30559">
        <w:rPr>
          <w:sz w:val="26"/>
          <w:szCs w:val="26"/>
        </w:rPr>
        <w:t>*</w:t>
      </w:r>
      <w:r w:rsidR="0012126A" w:rsidRPr="00F30559">
        <w:rPr>
          <w:sz w:val="26"/>
          <w:szCs w:val="26"/>
        </w:rPr>
        <w:t>2</w:t>
      </w:r>
      <w:r w:rsidRPr="00F30559">
        <w:rPr>
          <w:sz w:val="26"/>
          <w:szCs w:val="26"/>
        </w:rPr>
        <w:t>3)=</w:t>
      </w:r>
      <w:r w:rsidR="00E6118D">
        <w:rPr>
          <w:color w:val="000000"/>
          <w:sz w:val="26"/>
          <w:szCs w:val="26"/>
        </w:rPr>
        <w:t xml:space="preserve">621 </w:t>
      </w:r>
      <w:r w:rsidRPr="00F30559">
        <w:rPr>
          <w:color w:val="000000"/>
          <w:sz w:val="26"/>
          <w:szCs w:val="26"/>
        </w:rPr>
        <w:t>кг/ч</w:t>
      </w:r>
    </w:p>
    <w:p w:rsidR="00234209" w:rsidRPr="00F30559" w:rsidRDefault="00234209" w:rsidP="00234209">
      <w:pPr>
        <w:rPr>
          <w:color w:val="000000"/>
          <w:sz w:val="26"/>
          <w:szCs w:val="26"/>
        </w:rPr>
      </w:pPr>
      <w:r w:rsidRPr="00F30559">
        <w:rPr>
          <w:sz w:val="26"/>
          <w:szCs w:val="26"/>
        </w:rPr>
        <w:t xml:space="preserve">Чугунные трубы </w:t>
      </w:r>
      <w:r w:rsidR="00671F43" w:rsidRPr="00F30559">
        <w:rPr>
          <w:sz w:val="26"/>
          <w:szCs w:val="26"/>
          <w:lang w:val="en-US"/>
        </w:rPr>
        <w:t>G</w:t>
      </w:r>
      <w:r w:rsidRPr="00F30559">
        <w:rPr>
          <w:sz w:val="26"/>
          <w:szCs w:val="26"/>
        </w:rPr>
        <w:t>=</w:t>
      </w:r>
      <w:r w:rsidR="0012126A" w:rsidRPr="00F30559">
        <w:rPr>
          <w:sz w:val="26"/>
          <w:szCs w:val="26"/>
        </w:rPr>
        <w:t>(</w:t>
      </w:r>
      <w:r w:rsidR="00E6118D">
        <w:rPr>
          <w:sz w:val="26"/>
          <w:szCs w:val="26"/>
        </w:rPr>
        <w:t>24</w:t>
      </w:r>
      <w:r w:rsidRPr="00F30559">
        <w:rPr>
          <w:sz w:val="26"/>
          <w:szCs w:val="26"/>
        </w:rPr>
        <w:t>*1</w:t>
      </w:r>
      <w:r w:rsidR="0012126A" w:rsidRPr="00F30559">
        <w:rPr>
          <w:sz w:val="26"/>
          <w:szCs w:val="26"/>
        </w:rPr>
        <w:t>9</w:t>
      </w:r>
      <w:r w:rsidRPr="00F30559">
        <w:rPr>
          <w:sz w:val="26"/>
          <w:szCs w:val="26"/>
        </w:rPr>
        <w:t>*0,7</w:t>
      </w:r>
      <w:r w:rsidR="0012126A" w:rsidRPr="00F30559">
        <w:rPr>
          <w:sz w:val="26"/>
          <w:szCs w:val="26"/>
        </w:rPr>
        <w:t>)</w:t>
      </w:r>
      <w:r w:rsidRPr="00F30559">
        <w:rPr>
          <w:sz w:val="26"/>
          <w:szCs w:val="26"/>
        </w:rPr>
        <w:t>=</w:t>
      </w:r>
      <w:r w:rsidR="00E6118D">
        <w:rPr>
          <w:color w:val="000000"/>
          <w:sz w:val="26"/>
          <w:szCs w:val="26"/>
        </w:rPr>
        <w:t xml:space="preserve">319,2 </w:t>
      </w:r>
      <w:r w:rsidRPr="00F30559">
        <w:rPr>
          <w:color w:val="000000"/>
          <w:sz w:val="26"/>
          <w:szCs w:val="26"/>
        </w:rPr>
        <w:t>кг/ч</w:t>
      </w:r>
    </w:p>
    <w:p w:rsidR="00234209" w:rsidRPr="00F30559" w:rsidRDefault="00234209" w:rsidP="00234209">
      <w:pPr>
        <w:rPr>
          <w:color w:val="000000"/>
          <w:sz w:val="26"/>
          <w:szCs w:val="26"/>
        </w:rPr>
      </w:pPr>
      <w:r w:rsidRPr="00F30559">
        <w:rPr>
          <w:color w:val="000000"/>
          <w:sz w:val="26"/>
          <w:szCs w:val="26"/>
        </w:rPr>
        <w:t xml:space="preserve">Итого: </w:t>
      </w:r>
      <w:r w:rsidR="00671F43" w:rsidRPr="00F30559">
        <w:rPr>
          <w:sz w:val="26"/>
          <w:szCs w:val="26"/>
          <w:lang w:val="en-US"/>
        </w:rPr>
        <w:t>G</w:t>
      </w:r>
      <w:r w:rsidR="00671F43" w:rsidRPr="00F30559">
        <w:rPr>
          <w:color w:val="000000"/>
          <w:sz w:val="26"/>
          <w:szCs w:val="26"/>
        </w:rPr>
        <w:t xml:space="preserve"> = </w:t>
      </w:r>
      <w:r w:rsidR="0012126A" w:rsidRPr="00F30559">
        <w:rPr>
          <w:color w:val="000000"/>
          <w:sz w:val="26"/>
          <w:szCs w:val="26"/>
        </w:rPr>
        <w:t>94</w:t>
      </w:r>
      <w:r w:rsidR="00E6118D">
        <w:rPr>
          <w:color w:val="000000"/>
          <w:sz w:val="26"/>
          <w:szCs w:val="26"/>
        </w:rPr>
        <w:t>0,2</w:t>
      </w:r>
      <w:r w:rsidRPr="00F30559">
        <w:rPr>
          <w:color w:val="000000"/>
          <w:sz w:val="26"/>
          <w:szCs w:val="26"/>
        </w:rPr>
        <w:t xml:space="preserve"> кг/</w:t>
      </w:r>
      <w:r w:rsidR="003C15A7">
        <w:rPr>
          <w:color w:val="000000"/>
          <w:sz w:val="26"/>
          <w:szCs w:val="26"/>
        </w:rPr>
        <w:t>ч</w:t>
      </w:r>
      <w:r w:rsidRPr="00F30559">
        <w:rPr>
          <w:color w:val="000000"/>
          <w:sz w:val="26"/>
          <w:szCs w:val="26"/>
        </w:rPr>
        <w:t xml:space="preserve"> =0,</w:t>
      </w:r>
      <w:r w:rsidR="00F07090" w:rsidRPr="00F30559">
        <w:rPr>
          <w:color w:val="000000"/>
          <w:sz w:val="26"/>
          <w:szCs w:val="26"/>
        </w:rPr>
        <w:t>9</w:t>
      </w:r>
      <w:r w:rsidR="00E6118D">
        <w:rPr>
          <w:color w:val="000000"/>
          <w:sz w:val="26"/>
          <w:szCs w:val="26"/>
        </w:rPr>
        <w:t>4</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 xml:space="preserve">/ч или </w:t>
      </w:r>
      <w:r w:rsidR="00F07090" w:rsidRPr="00F30559">
        <w:rPr>
          <w:color w:val="000000"/>
          <w:sz w:val="26"/>
          <w:szCs w:val="26"/>
        </w:rPr>
        <w:t>82</w:t>
      </w:r>
      <w:r w:rsidR="00E6118D">
        <w:rPr>
          <w:color w:val="000000"/>
          <w:sz w:val="26"/>
          <w:szCs w:val="26"/>
        </w:rPr>
        <w:t>34,4</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/год</w:t>
      </w:r>
    </w:p>
    <w:p w:rsidR="006E74C8" w:rsidRPr="00A35B2E" w:rsidRDefault="006E74C8" w:rsidP="006E74C8">
      <w:pPr>
        <w:tabs>
          <w:tab w:val="left" w:pos="949"/>
        </w:tabs>
        <w:spacing w:before="120"/>
        <w:ind w:firstLine="947"/>
        <w:jc w:val="both"/>
        <w:rPr>
          <w:sz w:val="26"/>
          <w:szCs w:val="26"/>
        </w:rPr>
      </w:pPr>
      <w:r w:rsidRPr="00234209">
        <w:rPr>
          <w:sz w:val="26"/>
          <w:szCs w:val="26"/>
        </w:rPr>
        <w:t>Норма</w:t>
      </w:r>
      <w:r w:rsidRPr="00A35B2E">
        <w:rPr>
          <w:sz w:val="26"/>
          <w:szCs w:val="26"/>
        </w:rPr>
        <w:t xml:space="preserve"> естественной убыли для системы водоснабжения </w:t>
      </w:r>
      <w:r w:rsidR="008211A5" w:rsidRPr="002715AD">
        <w:rPr>
          <w:rFonts w:eastAsia="TimesNewRomanPSMT"/>
          <w:sz w:val="26"/>
          <w:szCs w:val="26"/>
        </w:rPr>
        <w:t>сельских поселений</w:t>
      </w:r>
      <w:r w:rsidR="00F07090">
        <w:rPr>
          <w:sz w:val="26"/>
          <w:szCs w:val="26"/>
        </w:rPr>
        <w:t>Макарьевского</w:t>
      </w:r>
      <w:r w:rsidR="00F0269B">
        <w:rPr>
          <w:sz w:val="26"/>
          <w:szCs w:val="26"/>
        </w:rPr>
        <w:t>муниципального района</w:t>
      </w:r>
      <w:r w:rsidRPr="00A35B2E">
        <w:rPr>
          <w:sz w:val="26"/>
          <w:szCs w:val="26"/>
        </w:rPr>
        <w:t xml:space="preserve"> составляет</w:t>
      </w:r>
      <w:r w:rsidRPr="00234209">
        <w:rPr>
          <w:sz w:val="26"/>
          <w:szCs w:val="26"/>
        </w:rPr>
        <w:t xml:space="preserve">: </w:t>
      </w:r>
      <w:r w:rsidR="00F07090" w:rsidRPr="00E6118D">
        <w:rPr>
          <w:sz w:val="26"/>
          <w:szCs w:val="26"/>
        </w:rPr>
        <w:t>8</w:t>
      </w:r>
      <w:r w:rsidR="00E6118D">
        <w:rPr>
          <w:sz w:val="26"/>
          <w:szCs w:val="26"/>
        </w:rPr>
        <w:t>2</w:t>
      </w:r>
      <w:r w:rsidR="00F07090" w:rsidRPr="00E6118D">
        <w:rPr>
          <w:sz w:val="26"/>
          <w:szCs w:val="26"/>
        </w:rPr>
        <w:t>3</w:t>
      </w:r>
      <w:r w:rsidR="00E6118D">
        <w:rPr>
          <w:sz w:val="26"/>
          <w:szCs w:val="26"/>
        </w:rPr>
        <w:t>4,4</w:t>
      </w:r>
      <w:r w:rsidRPr="00E6118D">
        <w:rPr>
          <w:sz w:val="26"/>
          <w:szCs w:val="26"/>
        </w:rPr>
        <w:t>м</w:t>
      </w:r>
      <w:r w:rsidRPr="00E6118D">
        <w:rPr>
          <w:sz w:val="26"/>
          <w:szCs w:val="26"/>
          <w:vertAlign w:val="superscript"/>
        </w:rPr>
        <w:t>3</w:t>
      </w:r>
      <w:r w:rsidRPr="00E6118D">
        <w:rPr>
          <w:sz w:val="26"/>
          <w:szCs w:val="26"/>
        </w:rPr>
        <w:t xml:space="preserve"> в год</w:t>
      </w:r>
      <w:r w:rsidRPr="00A35B2E">
        <w:rPr>
          <w:sz w:val="26"/>
          <w:szCs w:val="26"/>
        </w:rPr>
        <w:t>.</w:t>
      </w:r>
    </w:p>
    <w:p w:rsidR="00922B66" w:rsidRPr="00A35B2E" w:rsidRDefault="00922B66" w:rsidP="006E74C8">
      <w:pPr>
        <w:tabs>
          <w:tab w:val="left" w:pos="949"/>
        </w:tabs>
        <w:ind w:firstLine="567"/>
        <w:rPr>
          <w:sz w:val="26"/>
          <w:szCs w:val="26"/>
        </w:rPr>
      </w:pPr>
      <w:r w:rsidRPr="00A35B2E">
        <w:rPr>
          <w:sz w:val="26"/>
          <w:szCs w:val="26"/>
        </w:rPr>
        <w:t>Примечание:</w:t>
      </w:r>
    </w:p>
    <w:p w:rsidR="00922B66" w:rsidRPr="00A35B2E" w:rsidRDefault="00922B66" w:rsidP="00E24016">
      <w:pPr>
        <w:tabs>
          <w:tab w:val="left" w:pos="949"/>
        </w:tabs>
        <w:ind w:firstLine="567"/>
        <w:jc w:val="both"/>
        <w:rPr>
          <w:sz w:val="26"/>
          <w:szCs w:val="26"/>
        </w:rPr>
      </w:pPr>
      <w:r w:rsidRPr="00A35B2E">
        <w:rPr>
          <w:sz w:val="26"/>
          <w:szCs w:val="26"/>
        </w:rPr>
        <w:t>Для чугунных трубопроводов со стыковыми соединениями на резиновых уплотнителях норму следует принимать с коэффициентом 0,7.</w:t>
      </w:r>
    </w:p>
    <w:p w:rsidR="00922B66" w:rsidRPr="00A35B2E" w:rsidRDefault="00922B66" w:rsidP="00E24016">
      <w:pPr>
        <w:tabs>
          <w:tab w:val="left" w:pos="949"/>
        </w:tabs>
        <w:ind w:firstLine="567"/>
        <w:jc w:val="both"/>
        <w:rPr>
          <w:sz w:val="26"/>
          <w:szCs w:val="26"/>
        </w:rPr>
      </w:pPr>
      <w:r w:rsidRPr="00A35B2E">
        <w:rPr>
          <w:sz w:val="26"/>
          <w:szCs w:val="26"/>
        </w:rPr>
        <w:t xml:space="preserve">Для трубопроводов из ПВД </w:t>
      </w:r>
      <w:r w:rsidR="00833131">
        <w:rPr>
          <w:sz w:val="26"/>
          <w:szCs w:val="26"/>
        </w:rPr>
        <w:t xml:space="preserve">и ПНД со сварными соединениями </w:t>
      </w:r>
      <w:r w:rsidRPr="00A35B2E">
        <w:rPr>
          <w:sz w:val="26"/>
          <w:szCs w:val="26"/>
        </w:rPr>
        <w:t>и трубопроводов ПВХ с клеевыми соединениями норму е</w:t>
      </w:r>
      <w:r w:rsidR="00671F43">
        <w:rPr>
          <w:sz w:val="26"/>
          <w:szCs w:val="26"/>
        </w:rPr>
        <w:t xml:space="preserve">стественной убыли воды следует </w:t>
      </w:r>
      <w:r w:rsidRPr="00A35B2E">
        <w:rPr>
          <w:sz w:val="26"/>
          <w:szCs w:val="26"/>
        </w:rPr>
        <w:t>принимать как для стальных трубопроводов, определяя этот расход интерполяцией по величине внутреннего диаметра.</w:t>
      </w:r>
    </w:p>
    <w:p w:rsidR="00922B66" w:rsidRPr="00A35B2E" w:rsidRDefault="00922B66" w:rsidP="00E24016">
      <w:pPr>
        <w:tabs>
          <w:tab w:val="left" w:pos="949"/>
        </w:tabs>
        <w:ind w:firstLine="567"/>
        <w:jc w:val="both"/>
        <w:rPr>
          <w:sz w:val="26"/>
          <w:szCs w:val="26"/>
        </w:rPr>
      </w:pPr>
      <w:r w:rsidRPr="00A35B2E">
        <w:rPr>
          <w:sz w:val="26"/>
          <w:szCs w:val="26"/>
        </w:rPr>
        <w:t>Для трубопроводов их ПВХ с соединениями на резиновых манжетах норму следует принимать как для чугунных трубопроводов с такими же соединениями, эквивалентных по величине наружного диаметра</w:t>
      </w:r>
      <w:r w:rsidR="00347A2D" w:rsidRPr="00A35B2E">
        <w:rPr>
          <w:sz w:val="26"/>
          <w:szCs w:val="26"/>
        </w:rPr>
        <w:t xml:space="preserve">, определяя этот расход интерполяцией. </w:t>
      </w:r>
    </w:p>
    <w:p w:rsidR="00A53342" w:rsidRPr="00A35B2E" w:rsidRDefault="00734AB0" w:rsidP="00734AB0">
      <w:pPr>
        <w:tabs>
          <w:tab w:val="left" w:pos="949"/>
          <w:tab w:val="left" w:pos="3624"/>
        </w:tabs>
        <w:ind w:firstLine="567"/>
        <w:jc w:val="both"/>
        <w:rPr>
          <w:sz w:val="26"/>
          <w:szCs w:val="26"/>
        </w:rPr>
      </w:pPr>
      <w:r w:rsidRPr="00A35B2E">
        <w:rPr>
          <w:sz w:val="26"/>
          <w:szCs w:val="26"/>
        </w:rPr>
        <w:t>Норма естественной убыли – это предельно допустимая величина безвозвратных потерь воды, возникающих непосредственно при её транспортировке и передаче абонентам вследствие сопровождающих их физических процессов (просачивания через поверхности, брызгоуноса и испарения).</w:t>
      </w:r>
    </w:p>
    <w:p w:rsidR="00E24016" w:rsidRPr="00A35B2E" w:rsidRDefault="00734AB0" w:rsidP="000977A8">
      <w:pPr>
        <w:tabs>
          <w:tab w:val="left" w:pos="949"/>
          <w:tab w:val="left" w:pos="3624"/>
        </w:tabs>
        <w:ind w:firstLine="567"/>
        <w:jc w:val="both"/>
        <w:rPr>
          <w:b/>
          <w:sz w:val="26"/>
          <w:szCs w:val="26"/>
        </w:rPr>
      </w:pPr>
      <w:r w:rsidRPr="00A35B2E">
        <w:rPr>
          <w:sz w:val="26"/>
          <w:szCs w:val="26"/>
        </w:rPr>
        <w:t>К естественной убыли не относятся потери воды, вызванные нарушениями требований стандартов, технических условий, правил технической эксплуатации и хранения, последствиями стихийных бедствий, утечками воды приавариях</w:t>
      </w:r>
      <w:r w:rsidR="000E2F43" w:rsidRPr="00A35B2E">
        <w:rPr>
          <w:sz w:val="26"/>
          <w:szCs w:val="26"/>
        </w:rPr>
        <w:t>, хищениями воды.</w:t>
      </w:r>
    </w:p>
    <w:p w:rsidR="00055455" w:rsidRPr="00A35B2E" w:rsidRDefault="00DD391F" w:rsidP="000977A8">
      <w:pPr>
        <w:tabs>
          <w:tab w:val="left" w:pos="949"/>
          <w:tab w:val="left" w:pos="3624"/>
        </w:tabs>
        <w:ind w:firstLine="567"/>
        <w:jc w:val="both"/>
        <w:rPr>
          <w:sz w:val="26"/>
          <w:szCs w:val="26"/>
        </w:rPr>
      </w:pPr>
      <w:r w:rsidRPr="00A35B2E">
        <w:rPr>
          <w:sz w:val="26"/>
          <w:szCs w:val="26"/>
        </w:rPr>
        <w:t>К нерациональным потерям воды отн</w:t>
      </w:r>
      <w:r w:rsidR="00F8285F" w:rsidRPr="00A35B2E">
        <w:rPr>
          <w:sz w:val="26"/>
          <w:szCs w:val="26"/>
        </w:rPr>
        <w:t>осятся</w:t>
      </w:r>
      <w:r w:rsidRPr="00A35B2E">
        <w:rPr>
          <w:sz w:val="26"/>
          <w:szCs w:val="26"/>
        </w:rPr>
        <w:t xml:space="preserve"> пот</w:t>
      </w:r>
      <w:r w:rsidR="00F8285F" w:rsidRPr="00A35B2E">
        <w:rPr>
          <w:sz w:val="26"/>
          <w:szCs w:val="26"/>
        </w:rPr>
        <w:t>ери, вызванные</w:t>
      </w:r>
      <w:r w:rsidRPr="00A35B2E">
        <w:rPr>
          <w:sz w:val="26"/>
          <w:szCs w:val="26"/>
        </w:rPr>
        <w:t xml:space="preserve"> наруш</w:t>
      </w:r>
      <w:r w:rsidR="00F8285F" w:rsidRPr="00A35B2E">
        <w:rPr>
          <w:sz w:val="26"/>
          <w:szCs w:val="26"/>
        </w:rPr>
        <w:t>ением</w:t>
      </w:r>
      <w:r w:rsidRPr="00A35B2E">
        <w:rPr>
          <w:sz w:val="26"/>
          <w:szCs w:val="26"/>
        </w:rPr>
        <w:t xml:space="preserve"> усл</w:t>
      </w:r>
      <w:r w:rsidR="00055455" w:rsidRPr="00A35B2E">
        <w:rPr>
          <w:sz w:val="26"/>
          <w:szCs w:val="26"/>
        </w:rPr>
        <w:t xml:space="preserve">овий </w:t>
      </w:r>
      <w:r w:rsidRPr="00A35B2E">
        <w:rPr>
          <w:sz w:val="26"/>
          <w:szCs w:val="26"/>
        </w:rPr>
        <w:t>эксп</w:t>
      </w:r>
      <w:r w:rsidR="00715D72" w:rsidRPr="00A35B2E">
        <w:rPr>
          <w:sz w:val="26"/>
          <w:szCs w:val="26"/>
        </w:rPr>
        <w:t>луатации</w:t>
      </w:r>
      <w:r w:rsidR="00055455" w:rsidRPr="00A35B2E">
        <w:rPr>
          <w:sz w:val="26"/>
          <w:szCs w:val="26"/>
        </w:rPr>
        <w:t xml:space="preserve"> оборудования</w:t>
      </w:r>
      <w:r w:rsidRPr="00A35B2E">
        <w:rPr>
          <w:sz w:val="26"/>
          <w:szCs w:val="26"/>
        </w:rPr>
        <w:t>, ав</w:t>
      </w:r>
      <w:r w:rsidR="00715D72" w:rsidRPr="00A35B2E">
        <w:rPr>
          <w:sz w:val="26"/>
          <w:szCs w:val="26"/>
        </w:rPr>
        <w:t>арийные</w:t>
      </w:r>
      <w:r w:rsidRPr="00A35B2E">
        <w:rPr>
          <w:sz w:val="26"/>
          <w:szCs w:val="26"/>
        </w:rPr>
        <w:t xml:space="preserve"> сит</w:t>
      </w:r>
      <w:r w:rsidR="00715D72" w:rsidRPr="00A35B2E">
        <w:rPr>
          <w:sz w:val="26"/>
          <w:szCs w:val="26"/>
        </w:rPr>
        <w:t>уации,</w:t>
      </w:r>
      <w:r w:rsidRPr="00A35B2E">
        <w:rPr>
          <w:sz w:val="26"/>
          <w:szCs w:val="26"/>
        </w:rPr>
        <w:t xml:space="preserve"> а также несанкц</w:t>
      </w:r>
      <w:r w:rsidR="00715D72" w:rsidRPr="00A35B2E">
        <w:rPr>
          <w:sz w:val="26"/>
          <w:szCs w:val="26"/>
        </w:rPr>
        <w:t>ионированный</w:t>
      </w:r>
      <w:r w:rsidRPr="00A35B2E">
        <w:rPr>
          <w:sz w:val="26"/>
          <w:szCs w:val="26"/>
        </w:rPr>
        <w:t xml:space="preserve"> отбор воды.</w:t>
      </w:r>
    </w:p>
    <w:p w:rsidR="008965BA" w:rsidRPr="00A35B2E" w:rsidRDefault="008965BA"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Для снижения аварийности на сетях необходимо вести строгий учет аварий и повреждений на сети. В 20</w:t>
      </w:r>
      <w:r w:rsidR="008A232A">
        <w:rPr>
          <w:color w:val="000000"/>
          <w:sz w:val="26"/>
          <w:szCs w:val="26"/>
        </w:rPr>
        <w:t>2</w:t>
      </w:r>
      <w:r w:rsidRPr="00A35B2E">
        <w:rPr>
          <w:color w:val="000000"/>
          <w:sz w:val="26"/>
          <w:szCs w:val="26"/>
        </w:rPr>
        <w:t>1</w:t>
      </w:r>
      <w:r w:rsidR="00EA7EEC">
        <w:rPr>
          <w:color w:val="000000"/>
          <w:sz w:val="26"/>
          <w:szCs w:val="26"/>
        </w:rPr>
        <w:t xml:space="preserve"> году были зафиксированы </w:t>
      </w:r>
      <w:r w:rsidRPr="00A35B2E">
        <w:rPr>
          <w:color w:val="000000"/>
          <w:sz w:val="26"/>
          <w:szCs w:val="26"/>
        </w:rPr>
        <w:t>аварийные ситуации на сетях водоснабжения, которые своевременно были устранены.</w:t>
      </w:r>
    </w:p>
    <w:p w:rsidR="008965BA" w:rsidRPr="00A35B2E" w:rsidRDefault="008965BA"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 Для учета аварий должен быть заведен специальный журнал, в котором отмечается время и место аварий, диаметр трубопровода, причина аварии, примерное количество воды, потерянной при аварии, срок ее ликвидации и исполнитель работ.</w:t>
      </w:r>
    </w:p>
    <w:p w:rsidR="00433493" w:rsidRDefault="00433493" w:rsidP="003C15A7">
      <w:pPr>
        <w:pStyle w:val="tekstob"/>
        <w:shd w:val="clear" w:color="auto" w:fill="FFFFFF"/>
        <w:spacing w:before="120" w:beforeAutospacing="0" w:after="120" w:afterAutospacing="0" w:line="240" w:lineRule="atLeast"/>
        <w:jc w:val="both"/>
        <w:rPr>
          <w:sz w:val="26"/>
          <w:szCs w:val="26"/>
        </w:rPr>
      </w:pPr>
    </w:p>
    <w:p w:rsidR="00433493" w:rsidRDefault="00433493" w:rsidP="003C15A7">
      <w:pPr>
        <w:pStyle w:val="tekstob"/>
        <w:shd w:val="clear" w:color="auto" w:fill="FFFFFF"/>
        <w:spacing w:before="120" w:beforeAutospacing="0" w:after="120" w:afterAutospacing="0" w:line="240" w:lineRule="atLeast"/>
        <w:jc w:val="both"/>
        <w:rPr>
          <w:sz w:val="26"/>
          <w:szCs w:val="26"/>
        </w:rPr>
      </w:pPr>
    </w:p>
    <w:p w:rsidR="008965BA" w:rsidRPr="00A35B2E" w:rsidRDefault="00695140" w:rsidP="003C15A7">
      <w:pPr>
        <w:pStyle w:val="tekstob"/>
        <w:shd w:val="clear" w:color="auto" w:fill="FFFFFF"/>
        <w:spacing w:before="120" w:beforeAutospacing="0" w:after="120" w:afterAutospacing="0" w:line="240" w:lineRule="atLeast"/>
        <w:jc w:val="both"/>
        <w:rPr>
          <w:color w:val="000000"/>
          <w:sz w:val="26"/>
          <w:szCs w:val="26"/>
        </w:rPr>
      </w:pPr>
      <w:r w:rsidRPr="00695140">
        <w:rPr>
          <w:sz w:val="26"/>
          <w:szCs w:val="26"/>
        </w:rPr>
        <w:lastRenderedPageBreak/>
        <w:t xml:space="preserve">Таблица 2.2.7.3. </w:t>
      </w:r>
      <w:r w:rsidR="008965BA" w:rsidRPr="00A35B2E">
        <w:rPr>
          <w:color w:val="000000"/>
          <w:sz w:val="26"/>
          <w:szCs w:val="26"/>
        </w:rPr>
        <w:t>Примерная форма журнала по учету аварий и повреждений на сети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945"/>
        <w:gridCol w:w="1080"/>
        <w:gridCol w:w="1215"/>
        <w:gridCol w:w="945"/>
        <w:gridCol w:w="675"/>
        <w:gridCol w:w="945"/>
        <w:gridCol w:w="945"/>
        <w:gridCol w:w="991"/>
        <w:gridCol w:w="945"/>
        <w:gridCol w:w="945"/>
      </w:tblGrid>
      <w:tr w:rsidR="008965BA" w:rsidRPr="00A35B2E" w:rsidTr="009E2506">
        <w:trPr>
          <w:trHeight w:val="20"/>
        </w:trPr>
        <w:tc>
          <w:tcPr>
            <w:tcW w:w="54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N п/п</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Год, месяц, число и час аварии</w:t>
            </w:r>
          </w:p>
        </w:tc>
        <w:tc>
          <w:tcPr>
            <w:tcW w:w="108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Место аварии (адрес)</w:t>
            </w:r>
          </w:p>
        </w:tc>
        <w:tc>
          <w:tcPr>
            <w:tcW w:w="121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Диаметр и материал труб, год укладки, наличие грунто-вых вод</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Харак- тер аварии</w:t>
            </w:r>
          </w:p>
        </w:tc>
        <w:tc>
          <w:tcPr>
            <w:tcW w:w="67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чины ава- рии</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Меры, приня-тые для ликви- дации аварий</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Время возоб-новле- ния нор- маль- ной работы</w:t>
            </w:r>
          </w:p>
        </w:tc>
        <w:tc>
          <w:tcPr>
            <w:tcW w:w="81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Дли-тель- ностьава- рий</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мерное коли- чество поте- рянной воды</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Под-пись ответ- ствен- ного лица</w:t>
            </w:r>
          </w:p>
        </w:tc>
      </w:tr>
      <w:tr w:rsidR="00463346" w:rsidRPr="00A35B2E" w:rsidTr="009E2506">
        <w:trPr>
          <w:trHeight w:val="20"/>
        </w:trPr>
        <w:tc>
          <w:tcPr>
            <w:tcW w:w="54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8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21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67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81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r>
    </w:tbl>
    <w:p w:rsidR="008965BA" w:rsidRPr="00A35B2E" w:rsidRDefault="009E2506" w:rsidP="003C15A7">
      <w:pPr>
        <w:spacing w:before="120"/>
        <w:ind w:firstLine="708"/>
        <w:jc w:val="both"/>
        <w:rPr>
          <w:color w:val="000000"/>
          <w:sz w:val="26"/>
          <w:szCs w:val="26"/>
        </w:rPr>
      </w:pPr>
      <w:r>
        <w:rPr>
          <w:color w:val="000000"/>
          <w:sz w:val="26"/>
          <w:szCs w:val="26"/>
        </w:rPr>
        <w:t>Следует и</w:t>
      </w:r>
      <w:r w:rsidR="008965BA" w:rsidRPr="00A35B2E">
        <w:rPr>
          <w:color w:val="000000"/>
          <w:sz w:val="26"/>
          <w:szCs w:val="26"/>
        </w:rPr>
        <w:t xml:space="preserve">зучать и анализировать каждую аварию, рассматривать повторяемость возникновения аварий и повреждений, выявлять участки трубопровода, наиболее подверженные авариям, и устанавливать причины повреждений (плохое качество укладки труб, излишне высокий напор на отдельных участках, наличие блуждающих токов и т.д.). </w:t>
      </w:r>
    </w:p>
    <w:p w:rsidR="008965BA" w:rsidRPr="00A35B2E" w:rsidRDefault="008965BA" w:rsidP="008965BA">
      <w:pPr>
        <w:ind w:firstLine="709"/>
        <w:jc w:val="both"/>
        <w:rPr>
          <w:color w:val="000000"/>
          <w:sz w:val="26"/>
          <w:szCs w:val="26"/>
        </w:rPr>
      </w:pPr>
      <w:r w:rsidRPr="00A35B2E">
        <w:rPr>
          <w:color w:val="000000"/>
          <w:sz w:val="26"/>
          <w:szCs w:val="26"/>
        </w:rPr>
        <w:t>Принимать меры к устранению этих причин. Если при анализе причин аварий установлено, что аварии происходят ночью, во время повышения давления в сети, то целесообразно рассмотреть вопрос об установлении рационального режима работы насосных станций с переходом в ночное время на работу насосов с более низким напором.</w:t>
      </w:r>
    </w:p>
    <w:p w:rsidR="008965BA" w:rsidRPr="00A35B2E" w:rsidRDefault="008965BA" w:rsidP="008965BA">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Рассмотреть возможность выравнивания расходов воды и напоров в ночное и дневное время путем заполнения ночью запасных</w:t>
      </w:r>
      <w:r w:rsidR="009E2506">
        <w:rPr>
          <w:color w:val="000000"/>
          <w:sz w:val="26"/>
          <w:szCs w:val="26"/>
        </w:rPr>
        <w:t xml:space="preserve"> емкостей в населенных пунктах </w:t>
      </w:r>
      <w:r w:rsidRPr="00A35B2E">
        <w:rPr>
          <w:color w:val="000000"/>
          <w:sz w:val="26"/>
          <w:szCs w:val="26"/>
        </w:rPr>
        <w:t>и у крупных потребителей.</w:t>
      </w:r>
    </w:p>
    <w:p w:rsidR="00DD391F" w:rsidRPr="00A35B2E" w:rsidRDefault="00055455" w:rsidP="000977A8">
      <w:pPr>
        <w:tabs>
          <w:tab w:val="left" w:pos="949"/>
          <w:tab w:val="left" w:pos="3624"/>
        </w:tabs>
        <w:ind w:firstLine="567"/>
        <w:jc w:val="both"/>
        <w:rPr>
          <w:sz w:val="26"/>
          <w:szCs w:val="26"/>
        </w:rPr>
      </w:pPr>
      <w:r w:rsidRPr="00A35B2E">
        <w:rPr>
          <w:sz w:val="26"/>
          <w:szCs w:val="26"/>
        </w:rPr>
        <w:t xml:space="preserve">Несанкционированный отбор воды вызван увеличением </w:t>
      </w:r>
      <w:r w:rsidR="00CB1177" w:rsidRPr="00A35B2E">
        <w:rPr>
          <w:sz w:val="26"/>
          <w:szCs w:val="26"/>
        </w:rPr>
        <w:t xml:space="preserve">незарегистрированного населения </w:t>
      </w:r>
      <w:r w:rsidRPr="00A35B2E">
        <w:rPr>
          <w:sz w:val="26"/>
          <w:szCs w:val="26"/>
        </w:rPr>
        <w:t xml:space="preserve">– </w:t>
      </w:r>
      <w:r w:rsidR="00CB1177" w:rsidRPr="00A35B2E">
        <w:rPr>
          <w:sz w:val="26"/>
          <w:szCs w:val="26"/>
        </w:rPr>
        <w:t xml:space="preserve">в том числе </w:t>
      </w:r>
      <w:r w:rsidRPr="00A35B2E">
        <w:rPr>
          <w:sz w:val="26"/>
          <w:szCs w:val="26"/>
        </w:rPr>
        <w:t xml:space="preserve">дачников, особенно в летний период времени. </w:t>
      </w:r>
    </w:p>
    <w:p w:rsidR="000963DF" w:rsidRPr="00A35B2E" w:rsidRDefault="002944B2" w:rsidP="009E2506">
      <w:pPr>
        <w:pStyle w:val="4"/>
        <w:shd w:val="clear" w:color="auto" w:fill="FFFFFF"/>
        <w:spacing w:after="120"/>
        <w:jc w:val="both"/>
        <w:rPr>
          <w:rFonts w:ascii="Times New Roman" w:hAnsi="Times New Roman" w:cs="Times New Roman"/>
          <w:i w:val="0"/>
          <w:color w:val="000000"/>
          <w:sz w:val="26"/>
          <w:szCs w:val="26"/>
        </w:rPr>
      </w:pPr>
      <w:r w:rsidRPr="00A35B2E">
        <w:rPr>
          <w:rFonts w:ascii="Times New Roman" w:hAnsi="Times New Roman" w:cs="Times New Roman"/>
          <w:i w:val="0"/>
          <w:color w:val="000000"/>
          <w:sz w:val="26"/>
          <w:szCs w:val="26"/>
        </w:rPr>
        <w:t xml:space="preserve">2.2.8 </w:t>
      </w:r>
      <w:r w:rsidR="000963DF" w:rsidRPr="00A35B2E">
        <w:rPr>
          <w:rFonts w:ascii="Times New Roman" w:hAnsi="Times New Roman" w:cs="Times New Roman"/>
          <w:i w:val="0"/>
          <w:color w:val="000000"/>
          <w:sz w:val="26"/>
          <w:szCs w:val="26"/>
        </w:rPr>
        <w:t>Порядок обследований водопроводной сети с целью определения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изучения состояния водопроводной сети, режима ее работы и выявления скрытых утечек воды проводятся следующие виды обследований и измерений на водопроводной сети, результаты которых используются при оценке объемов скрытых утечек:</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измерение расходов и напоров на определенных участках сети;</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телевизионный контроль внутреннего состояния трубопроводов;</w:t>
      </w:r>
    </w:p>
    <w:p w:rsidR="0030747D" w:rsidRDefault="000963DF" w:rsidP="000963DF">
      <w:pPr>
        <w:pStyle w:val="tekstob"/>
        <w:shd w:val="clear" w:color="auto" w:fill="FFFFFF"/>
        <w:tabs>
          <w:tab w:val="right" w:pos="10205"/>
        </w:tabs>
        <w:spacing w:before="0" w:beforeAutospacing="0" w:after="0" w:afterAutospacing="0"/>
        <w:jc w:val="both"/>
        <w:rPr>
          <w:color w:val="000000"/>
          <w:sz w:val="26"/>
          <w:szCs w:val="26"/>
        </w:rPr>
      </w:pPr>
      <w:r w:rsidRPr="00A35B2E">
        <w:rPr>
          <w:color w:val="000000"/>
          <w:sz w:val="26"/>
          <w:szCs w:val="26"/>
        </w:rPr>
        <w:t>- проведение манометрической съемки водопроводной сети;</w:t>
      </w:r>
    </w:p>
    <w:p w:rsidR="000963DF" w:rsidRPr="00A35B2E" w:rsidRDefault="0030747D" w:rsidP="000963DF">
      <w:pPr>
        <w:pStyle w:val="tekstob"/>
        <w:shd w:val="clear" w:color="auto" w:fill="FFFFFF"/>
        <w:tabs>
          <w:tab w:val="right" w:pos="10205"/>
        </w:tabs>
        <w:spacing w:before="0" w:beforeAutospacing="0" w:after="0" w:afterAutospacing="0"/>
        <w:jc w:val="both"/>
        <w:rPr>
          <w:color w:val="000000"/>
          <w:sz w:val="26"/>
          <w:szCs w:val="26"/>
        </w:rPr>
      </w:pPr>
      <w:r>
        <w:rPr>
          <w:color w:val="000000"/>
          <w:sz w:val="26"/>
          <w:szCs w:val="26"/>
        </w:rPr>
        <w:t>- шурфовки водопроводной сети;</w:t>
      </w:r>
      <w:r w:rsidR="000963DF" w:rsidRPr="00A35B2E">
        <w:rPr>
          <w:color w:val="000000"/>
          <w:sz w:val="26"/>
          <w:szCs w:val="26"/>
        </w:rPr>
        <w:tab/>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определение повреждений на водопроводной сети.</w:t>
      </w:r>
    </w:p>
    <w:p w:rsidR="000963DF" w:rsidRPr="00A35B2E" w:rsidRDefault="000963DF" w:rsidP="000963DF">
      <w:pPr>
        <w:spacing w:before="120" w:after="120"/>
        <w:rPr>
          <w:b/>
          <w:i/>
          <w:color w:val="000000"/>
          <w:sz w:val="26"/>
          <w:szCs w:val="26"/>
        </w:rPr>
      </w:pPr>
      <w:r w:rsidRPr="00A35B2E">
        <w:rPr>
          <w:b/>
          <w:i/>
          <w:color w:val="000000"/>
          <w:sz w:val="26"/>
          <w:szCs w:val="26"/>
        </w:rPr>
        <w:t>1. Телевизионный контроль.</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Проводится с целью выявления внутреннего состояния трубопроводов, составления паспортов (дефектных карточек) технического состояния водопроводных сетей, определения качества выполнения строительно-монтажных работ при прокладке новых и реконструированных трубопроводов.</w:t>
      </w:r>
    </w:p>
    <w:p w:rsidR="000963DF" w:rsidRPr="00A35B2E" w:rsidRDefault="000963DF" w:rsidP="000963DF">
      <w:pPr>
        <w:spacing w:before="120" w:after="120"/>
        <w:rPr>
          <w:b/>
          <w:i/>
          <w:color w:val="000000"/>
          <w:sz w:val="26"/>
          <w:szCs w:val="26"/>
        </w:rPr>
      </w:pPr>
      <w:r w:rsidRPr="00A35B2E">
        <w:rPr>
          <w:b/>
          <w:i/>
          <w:color w:val="000000"/>
          <w:sz w:val="26"/>
          <w:szCs w:val="26"/>
        </w:rPr>
        <w:t>2. Манометрическая съемка водопроводной сети.</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 xml:space="preserve">Манометрическая съемка проводится с целью выявления участков с повышенным сопротивлением, определения напоров у потребителей и оптимизации режима работы водопроводной сети. Манометрическая съемка позволяет также обнаружить нарушения и сбои в работе водопроводной сети, вызванные, например, авариями на сети. Для проведения съемки в диктующих контрольных точках сети устанавливаются манометры, показания которых фиксируются одновременно в определенное время суток и заносятся в компьютер. Первичные манометры могут быть снабжены накопителями информации, </w:t>
      </w:r>
      <w:r w:rsidRPr="00A35B2E">
        <w:rPr>
          <w:color w:val="000000"/>
          <w:sz w:val="26"/>
          <w:szCs w:val="26"/>
        </w:rPr>
        <w:lastRenderedPageBreak/>
        <w:t>которые позволяют непрерывно записывать и анализировать первичные данные в течение заданного срока (до 10 дней).</w:t>
      </w:r>
    </w:p>
    <w:p w:rsidR="0030747D" w:rsidRPr="0030747D" w:rsidRDefault="0030747D" w:rsidP="008A232A">
      <w:pPr>
        <w:suppressAutoHyphens/>
        <w:autoSpaceDE w:val="0"/>
        <w:autoSpaceDN w:val="0"/>
        <w:adjustRightInd w:val="0"/>
        <w:spacing w:after="120"/>
        <w:jc w:val="both"/>
        <w:rPr>
          <w:b/>
          <w:i/>
          <w:color w:val="000000"/>
          <w:sz w:val="26"/>
          <w:szCs w:val="26"/>
        </w:rPr>
      </w:pPr>
      <w:r w:rsidRPr="0030747D">
        <w:rPr>
          <w:b/>
          <w:i/>
          <w:color w:val="000000"/>
          <w:sz w:val="26"/>
          <w:szCs w:val="26"/>
        </w:rPr>
        <w:t>3. Шурфовки водопроводной сети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Для контроля за состоянием подземных водопроводов следует периодически производить шурфовки на</w:t>
      </w:r>
      <w:r w:rsidR="00C24070">
        <w:rPr>
          <w:sz w:val="26"/>
          <w:szCs w:val="26"/>
        </w:rPr>
        <w:t xml:space="preserve"> водопроводной</w:t>
      </w:r>
      <w:r w:rsidRPr="00C24070">
        <w:rPr>
          <w:sz w:val="26"/>
          <w:szCs w:val="26"/>
        </w:rPr>
        <w:t xml:space="preserve"> сети. </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Плановые шурфовки проводятся по ежегодно составляемому плану, утвержденному ответственным лицом за исправное состояние и безопасную эксплуатацию водопроводных сетей (техническим руководителем организации).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 xml:space="preserve">Количество ежегодно проводимых шурфовок устанавливается в зависимости от протяженности сети, </w:t>
      </w:r>
      <w:r w:rsidR="00E92E89" w:rsidRPr="00C24070">
        <w:rPr>
          <w:sz w:val="26"/>
          <w:szCs w:val="26"/>
        </w:rPr>
        <w:t xml:space="preserve">технического состояния (статистики аварийности), </w:t>
      </w:r>
      <w:r w:rsidRPr="00C24070">
        <w:rPr>
          <w:sz w:val="26"/>
          <w:szCs w:val="26"/>
        </w:rPr>
        <w:t xml:space="preserve">количества ранее выявленных коррозионных повреждений труб, результатов испытаний на </w:t>
      </w:r>
      <w:r w:rsidR="00E92E89" w:rsidRPr="00C24070">
        <w:rPr>
          <w:sz w:val="26"/>
          <w:szCs w:val="26"/>
        </w:rPr>
        <w:t>плотность</w:t>
      </w:r>
      <w:r w:rsidRPr="00C24070">
        <w:rPr>
          <w:sz w:val="26"/>
          <w:szCs w:val="26"/>
        </w:rPr>
        <w:t>.</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 xml:space="preserve">На </w:t>
      </w:r>
      <w:smartTag w:uri="urn:schemas-microsoft-com:office:smarttags" w:element="metricconverter">
        <w:smartTagPr>
          <w:attr w:name="ProductID" w:val="1 км"/>
        </w:smartTagPr>
        <w:r w:rsidRPr="00C24070">
          <w:rPr>
            <w:sz w:val="26"/>
            <w:szCs w:val="26"/>
          </w:rPr>
          <w:t>1 км</w:t>
        </w:r>
      </w:smartTag>
      <w:r w:rsidRPr="00C24070">
        <w:rPr>
          <w:sz w:val="26"/>
          <w:szCs w:val="26"/>
        </w:rPr>
        <w:t xml:space="preserve"> трассы предусматривается не менее одного шурфа.</w:t>
      </w:r>
    </w:p>
    <w:p w:rsidR="0030747D" w:rsidRPr="00C24070" w:rsidRDefault="0030747D" w:rsidP="007B3268">
      <w:pPr>
        <w:pStyle w:val="tekstob"/>
        <w:shd w:val="clear" w:color="auto" w:fill="FFFFFF"/>
        <w:spacing w:before="0" w:beforeAutospacing="0" w:after="0" w:afterAutospacing="0"/>
        <w:ind w:firstLine="709"/>
        <w:jc w:val="both"/>
        <w:rPr>
          <w:sz w:val="26"/>
          <w:szCs w:val="26"/>
        </w:rPr>
      </w:pPr>
      <w:r w:rsidRPr="00C24070">
        <w:rPr>
          <w:sz w:val="26"/>
          <w:szCs w:val="26"/>
        </w:rPr>
        <w:t>На новых участках сети шурфовки начинаются с третьего года эксплуатации.</w:t>
      </w:r>
    </w:p>
    <w:p w:rsidR="0030747D" w:rsidRPr="00C24070" w:rsidRDefault="0030747D" w:rsidP="007B3268">
      <w:pPr>
        <w:pStyle w:val="tekstob"/>
        <w:shd w:val="clear" w:color="auto" w:fill="FFFFFF"/>
        <w:spacing w:before="0" w:beforeAutospacing="0" w:after="0" w:afterAutospacing="0"/>
        <w:ind w:firstLine="709"/>
        <w:jc w:val="both"/>
        <w:rPr>
          <w:color w:val="000000"/>
          <w:sz w:val="26"/>
          <w:szCs w:val="26"/>
        </w:rPr>
      </w:pPr>
      <w:r w:rsidRPr="00C24070">
        <w:rPr>
          <w:sz w:val="26"/>
          <w:szCs w:val="26"/>
        </w:rPr>
        <w:t xml:space="preserve">При шурфовках производят осмотр трубопроводов на предмет их наружной коррозии, измеряют </w:t>
      </w:r>
      <w:r w:rsidR="00B3342B" w:rsidRPr="00C24070">
        <w:rPr>
          <w:sz w:val="26"/>
          <w:szCs w:val="26"/>
        </w:rPr>
        <w:t xml:space="preserve">остаточную </w:t>
      </w:r>
      <w:r w:rsidRPr="00C24070">
        <w:rPr>
          <w:sz w:val="26"/>
          <w:szCs w:val="26"/>
        </w:rPr>
        <w:t xml:space="preserve">толщину </w:t>
      </w:r>
      <w:r w:rsidR="00B3342B" w:rsidRPr="00C24070">
        <w:rPr>
          <w:sz w:val="26"/>
          <w:szCs w:val="26"/>
        </w:rPr>
        <w:t>стенок трубопроводов</w:t>
      </w:r>
    </w:p>
    <w:p w:rsidR="000963DF" w:rsidRPr="00A35B2E" w:rsidRDefault="00B3342B" w:rsidP="000963DF">
      <w:pPr>
        <w:pStyle w:val="4"/>
        <w:shd w:val="clear" w:color="auto" w:fill="FFFFFF"/>
        <w:spacing w:before="120" w:after="120"/>
        <w:rPr>
          <w:rFonts w:ascii="Times New Roman" w:hAnsi="Times New Roman" w:cs="Times New Roman"/>
          <w:color w:val="000000"/>
          <w:sz w:val="26"/>
          <w:szCs w:val="26"/>
        </w:rPr>
      </w:pPr>
      <w:r>
        <w:rPr>
          <w:rFonts w:ascii="Times New Roman" w:hAnsi="Times New Roman" w:cs="Times New Roman"/>
          <w:color w:val="000000"/>
          <w:sz w:val="26"/>
          <w:szCs w:val="26"/>
        </w:rPr>
        <w:t>4</w:t>
      </w:r>
      <w:r w:rsidR="000963DF" w:rsidRPr="00A35B2E">
        <w:rPr>
          <w:rFonts w:ascii="Times New Roman" w:hAnsi="Times New Roman" w:cs="Times New Roman"/>
          <w:color w:val="000000"/>
          <w:sz w:val="26"/>
          <w:szCs w:val="26"/>
        </w:rPr>
        <w:t>. Определение мест повреждений на водопроводной сети.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Производится путем фиксирования места возникновения акустических сигналов, которые возникают при истечении воды при повреждении напорных трубопроводов (свищ, расстыковка, трещина и др.). Применяются акустические</w:t>
      </w:r>
      <w:r w:rsidR="00B3342B">
        <w:rPr>
          <w:color w:val="000000"/>
          <w:sz w:val="26"/>
          <w:szCs w:val="26"/>
        </w:rPr>
        <w:t>,</w:t>
      </w:r>
      <w:r w:rsidRPr="00A35B2E">
        <w:rPr>
          <w:color w:val="000000"/>
          <w:sz w:val="26"/>
          <w:szCs w:val="26"/>
        </w:rPr>
        <w:t xml:space="preserve"> электронно-акустические </w:t>
      </w:r>
      <w:r w:rsidR="00B3342B" w:rsidRPr="00A35B2E">
        <w:rPr>
          <w:color w:val="000000"/>
          <w:sz w:val="26"/>
          <w:szCs w:val="26"/>
        </w:rPr>
        <w:t xml:space="preserve">и </w:t>
      </w:r>
      <w:r w:rsidR="00B3342B">
        <w:rPr>
          <w:color w:val="000000"/>
          <w:sz w:val="26"/>
          <w:szCs w:val="26"/>
        </w:rPr>
        <w:t xml:space="preserve">корреляционные </w:t>
      </w:r>
      <w:r w:rsidRPr="00A35B2E">
        <w:rPr>
          <w:color w:val="000000"/>
          <w:sz w:val="26"/>
          <w:szCs w:val="26"/>
        </w:rPr>
        <w:t>способы определения мест повреждений напорных трубопроводов:</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способ акустического поточечного прослушивания с поверхности земли трассы водопровода. Прослушивание трассы проводится через каждые 1 - 3 м с помощью геомикрофонов. Результаты измерений заносятся в память прибора, по которым и определяется место повреждения;</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корреляционный способ поиска скрытых повреждений заключается в том, что акустические сигналы, наведенные повреждением трубопровода, преобразуются в электрические сигналы и передаются в усилитель прибора-коррелятора. На корреляционный блок подаются радиосигналы от двух усилителей (излучателей), расположенных в начале и конце исследуемого участка. Коррелятор производит обработку поступающих данных и вычисляет расстояние от места утечки до ближайшего излучателя по формуле:</w:t>
      </w:r>
    </w:p>
    <w:p w:rsidR="000963DF" w:rsidRPr="00A35B2E" w:rsidRDefault="00E92E89" w:rsidP="00B3342B">
      <w:pPr>
        <w:jc w:val="right"/>
        <w:rPr>
          <w:color w:val="000000"/>
          <w:sz w:val="26"/>
          <w:szCs w:val="26"/>
        </w:rPr>
      </w:pPr>
      <w:r>
        <w:rPr>
          <w:color w:val="000000"/>
          <w:sz w:val="26"/>
          <w:szCs w:val="26"/>
        </w:rPr>
        <w:t>L = (D - V*</w:t>
      </w:r>
      <w:r w:rsidR="00B3342B">
        <w:rPr>
          <w:color w:val="000000"/>
          <w:sz w:val="26"/>
          <w:szCs w:val="26"/>
        </w:rPr>
        <w:t>∆</w:t>
      </w:r>
      <w:r w:rsidR="000963DF" w:rsidRPr="00A35B2E">
        <w:rPr>
          <w:color w:val="000000"/>
          <w:sz w:val="26"/>
          <w:szCs w:val="26"/>
        </w:rPr>
        <w:t xml:space="preserve"> t)/ 2</w:t>
      </w:r>
      <w:r w:rsidR="00B3342B">
        <w:rPr>
          <w:color w:val="000000"/>
          <w:sz w:val="26"/>
          <w:szCs w:val="26"/>
        </w:rPr>
        <w:t xml:space="preserve">                                                            (</w:t>
      </w:r>
      <w:r w:rsidR="002715AD">
        <w:rPr>
          <w:color w:val="000000"/>
          <w:sz w:val="26"/>
          <w:szCs w:val="26"/>
        </w:rPr>
        <w:t>2</w:t>
      </w:r>
      <w:r w:rsidR="00B3342B">
        <w:rPr>
          <w:color w:val="000000"/>
          <w:sz w:val="26"/>
          <w:szCs w:val="26"/>
        </w:rPr>
        <w:t>)</w:t>
      </w:r>
    </w:p>
    <w:p w:rsidR="000963DF" w:rsidRPr="00A35B2E" w:rsidRDefault="000963DF" w:rsidP="00B3342B">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где:D - длина исследуемого участка;</w:t>
      </w:r>
    </w:p>
    <w:p w:rsidR="000963DF" w:rsidRPr="00A35B2E" w:rsidRDefault="000963DF" w:rsidP="00B3342B">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V - скорость распространения звука в воде;</w:t>
      </w:r>
    </w:p>
    <w:p w:rsidR="000963DF" w:rsidRPr="00A35B2E" w:rsidRDefault="00B3342B" w:rsidP="00B3342B">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       ∆</w:t>
      </w:r>
      <w:r w:rsidR="000963DF" w:rsidRPr="00A35B2E">
        <w:rPr>
          <w:color w:val="000000"/>
          <w:sz w:val="26"/>
          <w:szCs w:val="26"/>
        </w:rPr>
        <w:t>t - разница во времени распространения звука от места утечки до каждого излучателя</w:t>
      </w:r>
      <w:r>
        <w:rPr>
          <w:color w:val="000000"/>
          <w:sz w:val="26"/>
          <w:szCs w:val="26"/>
        </w:rPr>
        <w:t>.</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электронно-акустический способ с датчиками шума (например, Permalog и др.) позволяет определять возможные утечки на водопроводных сетях большой протяженности. Комплект приборов состоит из датчиков (регистраторов) и приемника. Датчики фиксируют место появления и интенсивность шума на водопроводной сети. Чувствительность регистратора, исходя из уровня чувствительности, не превышает 250 м, в связи с этим для обследования района необходимо расставлять систему датчиков, распределяя их согласно топологии водопроводной сети. Приемник сигналов устанавливается в автомобиле, служит для автоматического считывания показаний с ближайших датчиков посредством радиосвязи. Точное место утечки впоследствии определяют с помощью акустического коррелятора. Таким образом, за малый промежуток времени можно обследовать большие участки водопроводных сетей. В процессе </w:t>
      </w:r>
      <w:r w:rsidRPr="00A35B2E">
        <w:rPr>
          <w:color w:val="000000"/>
          <w:sz w:val="26"/>
          <w:szCs w:val="26"/>
        </w:rPr>
        <w:lastRenderedPageBreak/>
        <w:t>регистрации датчиком фиксируется интенсивность шума, а также количество записей (N) для каждой интенсивности шума.</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Результаты измерений преобразуются в виде интегрированного графика-профиля шума.  По основным параметрам графика - величине интенсивности шума (I) и ширине полосы шума (Sp) - определяется значимость утечки.</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Полученные результаты измерений заносятся в банк данных для последующего анализа и проведения работ по ликвидации повреждений напорных трубопроводов.</w:t>
      </w:r>
    </w:p>
    <w:p w:rsidR="000963DF" w:rsidRPr="00A35B2E" w:rsidRDefault="00B3342B" w:rsidP="000963DF">
      <w:pPr>
        <w:spacing w:after="120"/>
        <w:rPr>
          <w:b/>
          <w:i/>
          <w:color w:val="000000"/>
          <w:sz w:val="26"/>
          <w:szCs w:val="26"/>
        </w:rPr>
      </w:pPr>
      <w:r>
        <w:rPr>
          <w:b/>
          <w:i/>
          <w:color w:val="000000"/>
          <w:sz w:val="26"/>
          <w:szCs w:val="26"/>
        </w:rPr>
        <w:t>5</w:t>
      </w:r>
      <w:r w:rsidR="000963DF" w:rsidRPr="00A35B2E">
        <w:rPr>
          <w:b/>
          <w:i/>
          <w:color w:val="000000"/>
          <w:sz w:val="26"/>
          <w:szCs w:val="26"/>
        </w:rPr>
        <w:t>. Порядок определения объемов скрытых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определения объемов скрытых утечек применяются:</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расчетно-аналитический метод;</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инструментально-статистические (экспериментальные) методы;</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комплексный метод, объединяющий предыдущие методы.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К инструментально-статистическим (экспериментальным) методам определения объемов скрытых утечек на водопроводной сети относятся:</w:t>
      </w:r>
    </w:p>
    <w:p w:rsidR="000963DF" w:rsidRPr="00A35B2E" w:rsidRDefault="000963DF" w:rsidP="000963DF">
      <w:pPr>
        <w:pStyle w:val="tekstob"/>
        <w:shd w:val="clear" w:color="auto" w:fill="FFFFFF"/>
        <w:spacing w:before="0" w:beforeAutospacing="0" w:after="96" w:afterAutospacing="0"/>
        <w:jc w:val="both"/>
        <w:rPr>
          <w:color w:val="000000"/>
          <w:sz w:val="26"/>
          <w:szCs w:val="26"/>
        </w:rPr>
      </w:pPr>
      <w:r w:rsidRPr="00A35B2E">
        <w:rPr>
          <w:color w:val="000000"/>
          <w:sz w:val="26"/>
          <w:szCs w:val="26"/>
        </w:rPr>
        <w:t>- метод, основанный на экспериментальном определении суммарной площади отверстий трубопровода;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зональный метод измерений объемов скрытых утечек с отключением потребителей ("закрытый");</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метод, основанный на результатах непрерывного измерения расходов и напоров воды с выделением периода ночных расходов.</w:t>
      </w:r>
    </w:p>
    <w:p w:rsidR="000963DF" w:rsidRPr="00A35B2E" w:rsidRDefault="00B3342B" w:rsidP="00B71466">
      <w:pPr>
        <w:jc w:val="both"/>
        <w:rPr>
          <w:b/>
          <w:i/>
          <w:color w:val="000000"/>
          <w:sz w:val="26"/>
          <w:szCs w:val="26"/>
        </w:rPr>
      </w:pPr>
      <w:r>
        <w:rPr>
          <w:b/>
          <w:i/>
          <w:color w:val="000000"/>
          <w:sz w:val="26"/>
          <w:szCs w:val="26"/>
        </w:rPr>
        <w:t>6</w:t>
      </w:r>
      <w:r w:rsidR="00B71466" w:rsidRPr="00A35B2E">
        <w:rPr>
          <w:b/>
          <w:i/>
          <w:color w:val="000000"/>
          <w:sz w:val="26"/>
          <w:szCs w:val="26"/>
        </w:rPr>
        <w:t xml:space="preserve">. </w:t>
      </w:r>
      <w:r w:rsidR="000963DF" w:rsidRPr="00A35B2E">
        <w:rPr>
          <w:b/>
          <w:i/>
          <w:color w:val="000000"/>
          <w:sz w:val="26"/>
          <w:szCs w:val="26"/>
        </w:rPr>
        <w:t xml:space="preserve"> Метод, основанный на экспериментальном определении суммарной площади отверстий трубопровода.</w:t>
      </w:r>
    </w:p>
    <w:p w:rsidR="000963DF" w:rsidRPr="00A35B2E" w:rsidRDefault="000963DF" w:rsidP="000963DF">
      <w:pPr>
        <w:ind w:firstLine="709"/>
        <w:jc w:val="both"/>
        <w:rPr>
          <w:color w:val="000000"/>
          <w:sz w:val="26"/>
          <w:szCs w:val="26"/>
        </w:rPr>
      </w:pPr>
      <w:r w:rsidRPr="00A35B2E">
        <w:rPr>
          <w:color w:val="000000"/>
          <w:sz w:val="26"/>
          <w:szCs w:val="26"/>
        </w:rPr>
        <w:t xml:space="preserve">Суммарную площадь отверстий на исследуемом участке трубопровода можно определить путем замера их площади при раскопках скрытых течей, обнаруженных при обследовании сети корреляционными приборами либо по результатам телевизионного обследования внутреннего состояния трубопроводов.   </w:t>
      </w:r>
    </w:p>
    <w:p w:rsidR="000963DF" w:rsidRPr="00A35B2E" w:rsidRDefault="000963DF" w:rsidP="000963DF">
      <w:pPr>
        <w:ind w:firstLine="709"/>
        <w:jc w:val="both"/>
        <w:rPr>
          <w:color w:val="000000"/>
          <w:sz w:val="26"/>
          <w:szCs w:val="26"/>
        </w:rPr>
      </w:pPr>
      <w:r w:rsidRPr="00A35B2E">
        <w:rPr>
          <w:color w:val="000000"/>
          <w:sz w:val="26"/>
          <w:szCs w:val="26"/>
        </w:rPr>
        <w:t xml:space="preserve"> Объемы скрытых утечек трубопровода в этом случае определяются следующим образом:</w:t>
      </w:r>
    </w:p>
    <w:p w:rsidR="000963DF" w:rsidRPr="00A35B2E" w:rsidRDefault="00E92E89" w:rsidP="00E92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right"/>
        <w:rPr>
          <w:color w:val="000000"/>
          <w:sz w:val="26"/>
          <w:szCs w:val="26"/>
        </w:rPr>
      </w:pPr>
      <w:r>
        <w:rPr>
          <w:color w:val="000000"/>
          <w:sz w:val="26"/>
          <w:szCs w:val="26"/>
        </w:rPr>
        <w:t xml:space="preserve">  q   = 3600 *µ*</w:t>
      </w:r>
      <w:r w:rsidR="000963DF" w:rsidRPr="00A35B2E">
        <w:rPr>
          <w:color w:val="000000"/>
          <w:sz w:val="26"/>
          <w:szCs w:val="26"/>
        </w:rPr>
        <w:t>t</w:t>
      </w:r>
      <w:r>
        <w:rPr>
          <w:color w:val="000000"/>
          <w:sz w:val="26"/>
          <w:szCs w:val="26"/>
        </w:rPr>
        <w:t>*Σν</w:t>
      </w:r>
      <w:r w:rsidR="00A723D2">
        <w:rPr>
          <w:color w:val="000000"/>
          <w:sz w:val="26"/>
          <w:szCs w:val="26"/>
        </w:rPr>
        <w:t>*√</w:t>
      </w:r>
      <w:r w:rsidR="000963DF" w:rsidRPr="00A35B2E">
        <w:rPr>
          <w:color w:val="000000"/>
          <w:sz w:val="26"/>
          <w:szCs w:val="26"/>
        </w:rPr>
        <w:t xml:space="preserve">2gH           </w:t>
      </w:r>
      <w:r>
        <w:rPr>
          <w:color w:val="000000"/>
          <w:sz w:val="26"/>
          <w:szCs w:val="26"/>
        </w:rPr>
        <w:t xml:space="preserve">                                               (</w:t>
      </w:r>
      <w:r w:rsidR="002715AD">
        <w:rPr>
          <w:color w:val="000000"/>
          <w:sz w:val="26"/>
          <w:szCs w:val="26"/>
        </w:rPr>
        <w:t>3</w:t>
      </w:r>
      <w:r>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                или </w:t>
      </w:r>
    </w:p>
    <w:p w:rsidR="000963DF" w:rsidRPr="00A35B2E" w:rsidRDefault="000963DF" w:rsidP="00A723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right"/>
        <w:rPr>
          <w:color w:val="000000"/>
          <w:sz w:val="26"/>
          <w:szCs w:val="26"/>
        </w:rPr>
      </w:pPr>
      <w:r w:rsidRPr="00A35B2E">
        <w:rPr>
          <w:color w:val="000000"/>
          <w:sz w:val="26"/>
          <w:szCs w:val="26"/>
        </w:rPr>
        <w:t>q   = 9600</w:t>
      </w:r>
      <w:r w:rsidR="00A723D2">
        <w:rPr>
          <w:color w:val="000000"/>
          <w:sz w:val="26"/>
          <w:szCs w:val="26"/>
        </w:rPr>
        <w:t>*t*Σν*√</w:t>
      </w:r>
      <w:r w:rsidRPr="00A35B2E">
        <w:rPr>
          <w:color w:val="000000"/>
          <w:sz w:val="26"/>
          <w:szCs w:val="26"/>
        </w:rPr>
        <w:t>H,</w:t>
      </w:r>
      <w:r w:rsidR="00A723D2">
        <w:rPr>
          <w:color w:val="000000"/>
          <w:sz w:val="26"/>
          <w:szCs w:val="26"/>
        </w:rPr>
        <w:t xml:space="preserve">                                                                 (</w:t>
      </w:r>
      <w:r w:rsidR="002715AD">
        <w:rPr>
          <w:color w:val="000000"/>
          <w:sz w:val="26"/>
          <w:szCs w:val="26"/>
        </w:rPr>
        <w:t>4</w:t>
      </w:r>
      <w:r w:rsidR="00A723D2">
        <w:rPr>
          <w:color w:val="000000"/>
          <w:sz w:val="26"/>
          <w:szCs w:val="26"/>
        </w:rPr>
        <w:t>)</w:t>
      </w:r>
    </w:p>
    <w:p w:rsidR="000963DF" w:rsidRPr="00A35B2E" w:rsidRDefault="000963DF" w:rsidP="00A723D2">
      <w:pPr>
        <w:rPr>
          <w:color w:val="000000"/>
          <w:sz w:val="26"/>
          <w:szCs w:val="26"/>
        </w:rPr>
      </w:pPr>
      <w:r w:rsidRPr="00A35B2E">
        <w:rPr>
          <w:color w:val="000000"/>
          <w:sz w:val="26"/>
          <w:szCs w:val="26"/>
        </w:rPr>
        <w:t>где:q   -    объем   скрытых   утечек   на   исследуемом   участке     трубопровода;</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Σν</w:t>
      </w:r>
      <w:r w:rsidR="000963DF" w:rsidRPr="00A35B2E">
        <w:rPr>
          <w:color w:val="000000"/>
          <w:sz w:val="26"/>
          <w:szCs w:val="26"/>
        </w:rPr>
        <w:t xml:space="preserve"> - суммарная площадь живого сечения всех обнаруженных отверстий на участке;</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µ</w:t>
      </w:r>
      <w:r w:rsidR="000963DF" w:rsidRPr="00A35B2E">
        <w:rPr>
          <w:color w:val="000000"/>
          <w:sz w:val="26"/>
          <w:szCs w:val="26"/>
        </w:rPr>
        <w:t xml:space="preserve"> - коэффициент, равный 0,6;</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Н  -  средний  напор  воды  в  трубопроводе  на  обследованном участке;</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t </w:t>
      </w:r>
      <w:r w:rsidR="002E595D">
        <w:rPr>
          <w:color w:val="000000"/>
          <w:sz w:val="26"/>
          <w:szCs w:val="26"/>
        </w:rPr>
        <w:t>–</w:t>
      </w:r>
      <w:r w:rsidRPr="00A35B2E">
        <w:rPr>
          <w:color w:val="000000"/>
          <w:sz w:val="26"/>
          <w:szCs w:val="26"/>
        </w:rPr>
        <w:t xml:space="preserve"> время</w:t>
      </w:r>
      <w:r w:rsidR="002E595D">
        <w:rPr>
          <w:color w:val="000000"/>
          <w:sz w:val="26"/>
          <w:szCs w:val="26"/>
        </w:rPr>
        <w:t xml:space="preserve"> действия утечки</w:t>
      </w:r>
      <w:r w:rsidRPr="00A35B2E">
        <w:rPr>
          <w:color w:val="000000"/>
          <w:sz w:val="26"/>
          <w:szCs w:val="26"/>
        </w:rPr>
        <w:t>, ч.</w:t>
      </w:r>
    </w:p>
    <w:p w:rsidR="000963DF" w:rsidRPr="00A35B2E" w:rsidRDefault="00E92E89" w:rsidP="00B71466">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1466" w:rsidRPr="00A35B2E">
        <w:rPr>
          <w:rFonts w:ascii="Times New Roman" w:hAnsi="Times New Roman" w:cs="Times New Roman"/>
          <w:color w:val="000000"/>
          <w:sz w:val="26"/>
          <w:szCs w:val="26"/>
        </w:rPr>
        <w:t xml:space="preserve">. </w:t>
      </w:r>
      <w:r w:rsidR="000963DF" w:rsidRPr="00A35B2E">
        <w:rPr>
          <w:rFonts w:ascii="Times New Roman" w:hAnsi="Times New Roman" w:cs="Times New Roman"/>
          <w:color w:val="000000"/>
          <w:sz w:val="26"/>
          <w:szCs w:val="26"/>
        </w:rPr>
        <w:t>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Зональные методы измерений объемов скрытых утечек требуют предварительного изучения работы выбранных участков водопроводной сети в следующей последовательности: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производится расчет объемов водопотребления отдельных зон водоснабжения на водопроводной сети (с населением от 30000 до 300000 человек). Для малых населенных пунктов размеры зон определяются из условия, что их общее количество должно быть не менее 3 при примерно равной численности населения в каждой зоне;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lastRenderedPageBreak/>
        <w:t>- определяется объем неучтенных расходов и потерь воды расчетно-аналитическим методом как разность подачи воды в зону и ее потребления абонентами;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на основе предварительных расчетов для дальнейшего проведения работ по измерению утечек выбираются зоны водоснабжения с относительно высоким уровнем </w:t>
      </w:r>
      <w:r w:rsidR="00FC2EF2">
        <w:rPr>
          <w:color w:val="000000"/>
          <w:sz w:val="26"/>
          <w:szCs w:val="26"/>
        </w:rPr>
        <w:t>не</w:t>
      </w:r>
      <w:r w:rsidRPr="00A35B2E">
        <w:rPr>
          <w:color w:val="000000"/>
          <w:sz w:val="26"/>
          <w:szCs w:val="26"/>
        </w:rPr>
        <w:t>баланса между подачей и реализацией воды;</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внутри намеченных зон водоснабжения выбирается ряд участков зональных измерений (УЗИ) с населением от 3000 до 10000 человек.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При выборе участка для организации зональных измерений учитываются следующие факторы:</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наличие на участке достаточного количества исправных приборов учета для измерения водопотребления;</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относительно высокая удельная аварийность на сетях и вводах в дома;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минимальное количество задвижек, которые необходимо закрыть для изолирования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Участок зональных измерений на время производства замеров изолируется от остальной части водопроводной сети закрытием задвижек. Вода может поступать в зону сети через один или несколько питающих вводов, оборудованных расходомерами. </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выполняются в следующей пос</w:t>
      </w:r>
      <w:r w:rsidR="00B71466" w:rsidRPr="00A35B2E">
        <w:rPr>
          <w:color w:val="000000"/>
          <w:sz w:val="26"/>
          <w:szCs w:val="26"/>
        </w:rPr>
        <w:t>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1. Составляется схема участка зональных измерений, на которой в масштабе 1:500 или 1:2000 наносятся водопроводные сети, гидранты, запорная арматура, измерительные камеры и потребители.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2. Заполняется паспорт участка зональных измерений, включающий: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сведения о потребителях (степень благоустройства, вид системы горячего водоснабжения, этажность домов, количество жителей в домах);</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описание водопроводной сети (ведомость водопроводных труб с указанием материала, диаметра и года прокладки и итоговой общей протяженности труб в пределах зоны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3. Проводятся обследование и подготовка сети, включающие: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выявление и устранение всех видимых утечек;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пробную изоляцию измерительной зоны и проверку отсутствия притока в нее воды через отключающую арматуру с ремонтом или заменой негерметичных задвижек;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проверку пригодности узлов учета потребления воды у всех абонентов, входящих в зону измерений, для выполнения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4. Оборудуется измерительная камера на питающем вводе участка зональных измерений (одна или несколько).</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5. Выполняется измерение притока воды в зону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6. Выполняются одновременно измерения потребления воды у всех входящих в зону абонентов. При необходимости используется оборудование для автоматического считывания показаний.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7. Проводится обработка результатов - определение расхода воды в единицу времени и удельного расхода (на 1 км сетей участка зональных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8. Объем скрытых утечек определяется как разность показаний расходомеров, установленных на питающих вводах зоны, и расходомеров, установленных на абонентских вводах, за один и тот же промежуток времени.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9. По мере накопления данных, полученных в различных районах города, отличающихся состоянием и параметрами трубопроводов, строятся регрессионные зависимости, позволяющие определить удельную величину скрытой утечки в зависимости от года прокладки, материала и диаметра труб, а также от интенсивности проведения работ по ремонту сети.</w:t>
      </w:r>
    </w:p>
    <w:p w:rsidR="000963DF" w:rsidRPr="00A35B2E" w:rsidRDefault="00E92E89" w:rsidP="000B3CAD">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8</w:t>
      </w:r>
      <w:r w:rsidR="006B6B93" w:rsidRPr="00A35B2E">
        <w:rPr>
          <w:rFonts w:ascii="Times New Roman" w:hAnsi="Times New Roman" w:cs="Times New Roman"/>
          <w:color w:val="000000"/>
          <w:sz w:val="26"/>
          <w:szCs w:val="26"/>
        </w:rPr>
        <w:t>.</w:t>
      </w:r>
      <w:r w:rsidR="000963DF" w:rsidRPr="00A35B2E">
        <w:rPr>
          <w:rFonts w:ascii="Times New Roman" w:hAnsi="Times New Roman" w:cs="Times New Roman"/>
          <w:color w:val="000000"/>
          <w:sz w:val="26"/>
          <w:szCs w:val="26"/>
        </w:rPr>
        <w:t xml:space="preserve"> Зональный метод измерений объемов скрытых утечек с отключением потребителей ("закрытый").</w:t>
      </w:r>
    </w:p>
    <w:p w:rsidR="005A2630"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Отличается от предыдущего метода тем, что на период измерений от сети отключаются все потребители воды в выбранной "закрытой" зоне. Обычно измерения производятся в ночное время, когда могут быть закрыты задвижки на д</w:t>
      </w:r>
      <w:r w:rsidR="005A2630">
        <w:rPr>
          <w:color w:val="000000"/>
          <w:sz w:val="26"/>
          <w:szCs w:val="26"/>
        </w:rPr>
        <w:t>омовых вводах.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Величина скрытых утечек определяется по показаниям расходомеров, установленных на питающих вводах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Определение величины скрытых утечек в зоне измерений с отключением потребителей является наиболее точным. Недостатком метода являются его трудоемкость и временные неудобства для потребителей.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по составлению схемы и паспорта зоны измерений, подготовке сети к проведению измерений выполняются в той же последовательности (п. п. 1 - 9), что и предыдущим способом, за исключением п. 6.</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Дополнительно проводятся работы по отключению абонентов. Эти работы следует, по возможности, выполнять в ночное время с минимальными неудобствами для потребителей, их оповещением и всеми установленными согласованиями на выполнение временного отключения.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Для экспериментальной оценки влияния интенсивности проведения ремонтов сети на величину скрытых утечек в выбранных зонах проводятся повторные измерения. Результаты этих измерений могут быть использованы в дальнейшем для планирования объемов первоочередных работ по ремонту сетей, приводящих к существенному снижению утечек воды. </w:t>
      </w:r>
    </w:p>
    <w:p w:rsidR="000963DF" w:rsidRPr="00A35B2E" w:rsidRDefault="00E92E89" w:rsidP="000B3CAD">
      <w:pPr>
        <w:pStyle w:val="tekstob"/>
        <w:shd w:val="clear" w:color="auto" w:fill="FFFFFF"/>
        <w:spacing w:before="120" w:beforeAutospacing="0" w:after="120" w:afterAutospacing="0" w:line="240" w:lineRule="atLeast"/>
        <w:jc w:val="both"/>
        <w:rPr>
          <w:b/>
          <w:i/>
          <w:color w:val="000000"/>
          <w:sz w:val="26"/>
          <w:szCs w:val="26"/>
        </w:rPr>
      </w:pPr>
      <w:r>
        <w:rPr>
          <w:b/>
          <w:i/>
          <w:color w:val="000000"/>
          <w:sz w:val="26"/>
          <w:szCs w:val="26"/>
        </w:rPr>
        <w:t>9</w:t>
      </w:r>
      <w:r w:rsidR="006B6B93" w:rsidRPr="00A35B2E">
        <w:rPr>
          <w:b/>
          <w:i/>
          <w:color w:val="000000"/>
          <w:sz w:val="26"/>
          <w:szCs w:val="26"/>
        </w:rPr>
        <w:t xml:space="preserve">. </w:t>
      </w:r>
      <w:r w:rsidR="000963DF" w:rsidRPr="00A35B2E">
        <w:rPr>
          <w:b/>
          <w:i/>
          <w:color w:val="000000"/>
          <w:sz w:val="26"/>
          <w:szCs w:val="26"/>
        </w:rPr>
        <w:t>Определение утечек в зданиях.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 основании замеров ночных расходов допускается определять утечки в жилых, общественных и производственных зданиях при отсутствии ночного водопотребления.</w:t>
      </w:r>
    </w:p>
    <w:p w:rsidR="000963DF" w:rsidRPr="00A35B2E" w:rsidRDefault="000963DF" w:rsidP="000963DF">
      <w:pPr>
        <w:pStyle w:val="HTML"/>
        <w:shd w:val="clear" w:color="auto" w:fill="FFFFFF"/>
        <w:spacing w:line="240" w:lineRule="atLeast"/>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 xml:space="preserve">    Ве</w:t>
      </w:r>
      <w:r w:rsidR="00FC2EF2">
        <w:rPr>
          <w:rFonts w:ascii="Times New Roman" w:hAnsi="Times New Roman" w:cs="Times New Roman"/>
          <w:color w:val="000000"/>
          <w:sz w:val="26"/>
          <w:szCs w:val="26"/>
        </w:rPr>
        <w:t xml:space="preserve">личина потерь (утечек) воды q </w:t>
      </w:r>
      <w:r w:rsidRPr="00A35B2E">
        <w:rPr>
          <w:rFonts w:ascii="Times New Roman" w:hAnsi="Times New Roman" w:cs="Times New Roman"/>
          <w:color w:val="000000"/>
          <w:sz w:val="26"/>
          <w:szCs w:val="26"/>
        </w:rPr>
        <w:t>определяется по минимальному  (мгновенному)  ночному расходу воды и данным о напорах в дневное и ночное время, по формуле:</w:t>
      </w:r>
    </w:p>
    <w:p w:rsidR="000963DF" w:rsidRPr="00A35B2E" w:rsidRDefault="000963DF" w:rsidP="00B2210C">
      <w:pPr>
        <w:spacing w:before="120" w:after="120"/>
        <w:jc w:val="center"/>
        <w:rPr>
          <w:color w:val="000000"/>
          <w:sz w:val="26"/>
          <w:szCs w:val="26"/>
        </w:rPr>
      </w:pPr>
      <w:r w:rsidRPr="00A35B2E">
        <w:rPr>
          <w:color w:val="000000"/>
          <w:sz w:val="26"/>
          <w:szCs w:val="26"/>
        </w:rPr>
        <w:t>q   = q</w:t>
      </w:r>
      <w:r w:rsidR="00FC2EF2" w:rsidRPr="00FC2EF2">
        <w:rPr>
          <w:color w:val="000000"/>
          <w:sz w:val="26"/>
          <w:szCs w:val="26"/>
          <w:vertAlign w:val="subscript"/>
        </w:rPr>
        <w:t>мин.</w:t>
      </w:r>
      <w:r w:rsidR="00FC2EF2">
        <w:rPr>
          <w:color w:val="000000"/>
          <w:sz w:val="26"/>
          <w:szCs w:val="26"/>
        </w:rPr>
        <w:t>*</w:t>
      </w:r>
      <w:r w:rsidRPr="00A35B2E">
        <w:rPr>
          <w:color w:val="000000"/>
          <w:sz w:val="26"/>
          <w:szCs w:val="26"/>
        </w:rPr>
        <w:t>(4 + К</w:t>
      </w:r>
      <w:r w:rsidR="00FC2EF2">
        <w:rPr>
          <w:color w:val="000000"/>
          <w:sz w:val="26"/>
          <w:szCs w:val="26"/>
        </w:rPr>
        <w:t>*</w:t>
      </w:r>
      <w:r w:rsidRPr="00A35B2E">
        <w:rPr>
          <w:color w:val="000000"/>
          <w:sz w:val="26"/>
          <w:szCs w:val="26"/>
        </w:rPr>
        <w:t>20</w:t>
      </w:r>
      <w:r w:rsidR="00FC2EF2">
        <w:rPr>
          <w:color w:val="000000"/>
          <w:sz w:val="26"/>
          <w:szCs w:val="26"/>
        </w:rPr>
        <w:t>*√Н</w:t>
      </w:r>
      <w:r w:rsidR="00FC2EF2" w:rsidRPr="00FC2EF2">
        <w:rPr>
          <w:color w:val="000000"/>
          <w:sz w:val="26"/>
          <w:szCs w:val="26"/>
          <w:vertAlign w:val="subscript"/>
        </w:rPr>
        <w:t>д</w:t>
      </w:r>
      <w:r w:rsidR="00FC2EF2">
        <w:rPr>
          <w:color w:val="000000"/>
          <w:sz w:val="26"/>
          <w:szCs w:val="26"/>
        </w:rPr>
        <w:t>/Н</w:t>
      </w:r>
      <w:r w:rsidR="00FC2EF2" w:rsidRPr="00FC2EF2">
        <w:rPr>
          <w:color w:val="000000"/>
          <w:sz w:val="26"/>
          <w:szCs w:val="26"/>
          <w:vertAlign w:val="subscript"/>
        </w:rPr>
        <w:t>н</w:t>
      </w:r>
      <w:r w:rsidR="00FC2EF2">
        <w:rPr>
          <w:color w:val="000000"/>
          <w:sz w:val="26"/>
          <w:szCs w:val="26"/>
        </w:rPr>
        <w:t>), куб. м/сут</w:t>
      </w:r>
      <w:r w:rsidRPr="00A35B2E">
        <w:rPr>
          <w:color w:val="000000"/>
          <w:sz w:val="26"/>
          <w:szCs w:val="26"/>
        </w:rPr>
        <w:t>(</w:t>
      </w:r>
      <w:r w:rsidR="00F42D03">
        <w:rPr>
          <w:color w:val="000000"/>
          <w:sz w:val="26"/>
          <w:szCs w:val="26"/>
        </w:rPr>
        <w:t>6</w:t>
      </w:r>
      <w:r w:rsidRPr="00A35B2E">
        <w:rPr>
          <w:color w:val="000000"/>
          <w:sz w:val="26"/>
          <w:szCs w:val="26"/>
        </w:rPr>
        <w:t>)</w:t>
      </w:r>
    </w:p>
    <w:p w:rsidR="000963DF" w:rsidRPr="00A35B2E" w:rsidRDefault="005A2630" w:rsidP="00F42D03">
      <w:pPr>
        <w:jc w:val="both"/>
        <w:rPr>
          <w:color w:val="000000"/>
          <w:sz w:val="26"/>
          <w:szCs w:val="26"/>
        </w:rPr>
      </w:pPr>
      <w:r>
        <w:rPr>
          <w:color w:val="000000"/>
          <w:sz w:val="26"/>
          <w:szCs w:val="26"/>
        </w:rPr>
        <w:t xml:space="preserve">где:   </w:t>
      </w:r>
      <w:r w:rsidR="000963DF" w:rsidRPr="00A35B2E">
        <w:rPr>
          <w:color w:val="000000"/>
          <w:sz w:val="26"/>
          <w:szCs w:val="26"/>
        </w:rPr>
        <w:t>q</w:t>
      </w:r>
      <w:r w:rsidR="00FC2EF2" w:rsidRPr="00FC2EF2">
        <w:rPr>
          <w:color w:val="000000"/>
          <w:sz w:val="26"/>
          <w:szCs w:val="26"/>
          <w:vertAlign w:val="subscript"/>
        </w:rPr>
        <w:t>мин.</w:t>
      </w:r>
      <w:r w:rsidR="000963DF" w:rsidRPr="00A35B2E">
        <w:rPr>
          <w:color w:val="000000"/>
          <w:sz w:val="26"/>
          <w:szCs w:val="26"/>
        </w:rPr>
        <w:t xml:space="preserve">    - минимальный (мгновенный) ночной расход воды, куб. м/ч;</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К - эмпирический коэффициент, равный 0,85;</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Pr>
          <w:rFonts w:ascii="Times New Roman" w:hAnsi="Times New Roman" w:cs="Times New Roman"/>
          <w:color w:val="000000"/>
          <w:sz w:val="26"/>
          <w:szCs w:val="26"/>
          <w:vertAlign w:val="subscript"/>
        </w:rPr>
        <w:t>д</w:t>
      </w:r>
      <w:r w:rsidRPr="00A35B2E">
        <w:rPr>
          <w:rFonts w:ascii="Times New Roman" w:hAnsi="Times New Roman" w:cs="Times New Roman"/>
          <w:color w:val="000000"/>
          <w:sz w:val="26"/>
          <w:szCs w:val="26"/>
        </w:rPr>
        <w:t xml:space="preserve">      - эффективный напор в дневное время;</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sidRPr="00FC2EF2">
        <w:rPr>
          <w:rFonts w:ascii="Times New Roman" w:hAnsi="Times New Roman" w:cs="Times New Roman"/>
          <w:color w:val="000000"/>
          <w:sz w:val="26"/>
          <w:szCs w:val="26"/>
          <w:vertAlign w:val="subscript"/>
        </w:rPr>
        <w:t>н</w:t>
      </w:r>
      <w:r w:rsidRPr="00A35B2E">
        <w:rPr>
          <w:rFonts w:ascii="Times New Roman" w:hAnsi="Times New Roman" w:cs="Times New Roman"/>
          <w:color w:val="000000"/>
          <w:sz w:val="26"/>
          <w:szCs w:val="26"/>
        </w:rPr>
        <w:t xml:space="preserve">     - эффективный напор в ночное время (с 1 до 5 ч).</w:t>
      </w:r>
    </w:p>
    <w:p w:rsidR="000963DF" w:rsidRPr="00A35B2E" w:rsidRDefault="00F42D03" w:rsidP="000963DF">
      <w:pPr>
        <w:pStyle w:val="HTML"/>
        <w:shd w:val="clear" w:color="auto" w:fill="FFFFFF"/>
        <w:spacing w:line="240" w:lineRule="atLeast"/>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Для </w:t>
      </w:r>
      <w:r w:rsidR="000963DF" w:rsidRPr="00A35B2E">
        <w:rPr>
          <w:rFonts w:ascii="Times New Roman" w:hAnsi="Times New Roman" w:cs="Times New Roman"/>
          <w:color w:val="000000"/>
          <w:sz w:val="26"/>
          <w:szCs w:val="26"/>
        </w:rPr>
        <w:t>жилых домов вычисляется удельная величина ночного расхода и утечки  на одного  жителя q  и q</w:t>
      </w:r>
      <w:r w:rsidR="00FC2EF2">
        <w:rPr>
          <w:color w:val="000000"/>
          <w:sz w:val="26"/>
          <w:szCs w:val="26"/>
          <w:vertAlign w:val="subscript"/>
        </w:rPr>
        <w:t>мин</w:t>
      </w:r>
      <w:r w:rsidR="000963DF" w:rsidRPr="00A35B2E">
        <w:rPr>
          <w:rFonts w:ascii="Times New Roman" w:hAnsi="Times New Roman" w:cs="Times New Roman"/>
          <w:color w:val="000000"/>
          <w:sz w:val="26"/>
          <w:szCs w:val="26"/>
        </w:rPr>
        <w:t>.  По   мере  накопления информации  устанавливаются  статистически  достоверные показатели q и  q</w:t>
      </w:r>
      <w:r w:rsidR="00FC2EF2" w:rsidRPr="00FC2EF2">
        <w:rPr>
          <w:rFonts w:ascii="Times New Roman" w:hAnsi="Times New Roman" w:cs="Times New Roman"/>
          <w:color w:val="000000"/>
          <w:sz w:val="26"/>
          <w:szCs w:val="26"/>
          <w:vertAlign w:val="subscript"/>
        </w:rPr>
        <w:t>мин.</w:t>
      </w:r>
      <w:r w:rsidR="000963DF" w:rsidRPr="00A35B2E">
        <w:rPr>
          <w:rFonts w:ascii="Times New Roman" w:hAnsi="Times New Roman" w:cs="Times New Roman"/>
          <w:color w:val="000000"/>
          <w:sz w:val="26"/>
          <w:szCs w:val="26"/>
        </w:rPr>
        <w:t xml:space="preserve">  для  групп  жилых  домов,  отличающихся  степенью благоустройства,     плотностью    заселения    квартир,    формой собственности  и другими факторами, определяемыми с учетом местныхусловий.</w:t>
      </w:r>
    </w:p>
    <w:p w:rsidR="000963DF" w:rsidRPr="00A35B2E" w:rsidRDefault="00E92E89" w:rsidP="006B6B93">
      <w:pPr>
        <w:pStyle w:val="HTML"/>
        <w:shd w:val="clear" w:color="auto" w:fill="FFFFFF"/>
        <w:spacing w:before="120" w:after="120" w:line="240" w:lineRule="atLeast"/>
        <w:rPr>
          <w:rFonts w:ascii="Times New Roman" w:hAnsi="Times New Roman" w:cs="Times New Roman"/>
          <w:b/>
          <w:i/>
          <w:color w:val="000000"/>
          <w:sz w:val="26"/>
          <w:szCs w:val="26"/>
        </w:rPr>
      </w:pPr>
      <w:r>
        <w:rPr>
          <w:rFonts w:ascii="Times New Roman" w:hAnsi="Times New Roman" w:cs="Times New Roman"/>
          <w:b/>
          <w:i/>
          <w:color w:val="000000"/>
          <w:sz w:val="26"/>
          <w:szCs w:val="26"/>
        </w:rPr>
        <w:t>10</w:t>
      </w:r>
      <w:r w:rsidR="006B6B93" w:rsidRPr="00A35B2E">
        <w:rPr>
          <w:rFonts w:ascii="Times New Roman" w:hAnsi="Times New Roman" w:cs="Times New Roman"/>
          <w:b/>
          <w:i/>
          <w:color w:val="000000"/>
          <w:sz w:val="26"/>
          <w:szCs w:val="26"/>
        </w:rPr>
        <w:t xml:space="preserve">. </w:t>
      </w:r>
      <w:r w:rsidR="000963DF" w:rsidRPr="00A35B2E">
        <w:rPr>
          <w:rFonts w:ascii="Times New Roman" w:hAnsi="Times New Roman" w:cs="Times New Roman"/>
          <w:b/>
          <w:i/>
          <w:color w:val="000000"/>
          <w:sz w:val="26"/>
          <w:szCs w:val="26"/>
        </w:rPr>
        <w:t>Комплексный способ определения величины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Комплексный способ подразумевает, как правило, поэтапное проведение изучения и оценки величин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Вначале производится оценка величин неучтенных расходов и утечек воды расчетно-аналитическим способом. На основе проведенного анализа выбираются наиболее неблагоприятные участки водопроводной сети, имеющие наибольшие объемы утечек. На них проводятся подготовительные работы по обнаружению и ликвидации наиболее крупных утечек. Затем в этой зоне производится экспериментальное измерение величины скрытых утечек, применяется открытый или закрытый способ УЗИ.</w:t>
      </w:r>
    </w:p>
    <w:p w:rsidR="005A2630"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lastRenderedPageBreak/>
        <w:t>Накапливаются и обрабатываются данные о ночных расходах воды, насосные станции оборудуются расходомерами с нако</w:t>
      </w:r>
      <w:r w:rsidR="005A2630">
        <w:rPr>
          <w:color w:val="000000"/>
          <w:sz w:val="26"/>
          <w:szCs w:val="26"/>
        </w:rPr>
        <w:t>пителями мгновенных расходов</w:t>
      </w:r>
    </w:p>
    <w:p w:rsidR="000963DF" w:rsidRPr="00A35B2E" w:rsidRDefault="000963DF" w:rsidP="005A2630">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Выполняется определение объемов скрытых утечек на основании определения ночных расходов в зонах водоснабжения.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Все измерения периодически повторяются. Мониторинг на основании ночных расходов в зонах водоснабжения, обслуживаемых повысительными станциями, может выполняться непрерывно.</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Комплексный метод является наиболее точным, так как позволяет продублировать определение изучаемых показателей разными способами и уменьшить ошибки в оценке показателей.</w:t>
      </w:r>
    </w:p>
    <w:p w:rsidR="00640EB5" w:rsidRPr="00A35B2E" w:rsidRDefault="00640EB5" w:rsidP="000977A8">
      <w:pPr>
        <w:tabs>
          <w:tab w:val="left" w:pos="949"/>
          <w:tab w:val="left" w:pos="3624"/>
        </w:tabs>
        <w:spacing w:before="240" w:after="120"/>
        <w:jc w:val="both"/>
        <w:rPr>
          <w:b/>
          <w:sz w:val="26"/>
          <w:szCs w:val="26"/>
        </w:rPr>
      </w:pPr>
      <w:r w:rsidRPr="00374423">
        <w:rPr>
          <w:b/>
          <w:sz w:val="26"/>
          <w:szCs w:val="26"/>
        </w:rPr>
        <w:t>2.2.</w:t>
      </w:r>
      <w:r w:rsidR="006B6B93" w:rsidRPr="00374423">
        <w:rPr>
          <w:b/>
          <w:sz w:val="26"/>
          <w:szCs w:val="26"/>
        </w:rPr>
        <w:t>9</w:t>
      </w:r>
      <w:r w:rsidRPr="00A35B2E">
        <w:rPr>
          <w:b/>
          <w:sz w:val="26"/>
          <w:szCs w:val="26"/>
        </w:rPr>
        <w:t>Общий водный баланс под</w:t>
      </w:r>
      <w:r w:rsidR="000B3CAD" w:rsidRPr="00A35B2E">
        <w:rPr>
          <w:b/>
          <w:sz w:val="26"/>
          <w:szCs w:val="26"/>
        </w:rPr>
        <w:t>ъема</w:t>
      </w:r>
      <w:r w:rsidRPr="00A35B2E">
        <w:rPr>
          <w:b/>
          <w:sz w:val="26"/>
          <w:szCs w:val="26"/>
        </w:rPr>
        <w:t xml:space="preserve"> и реализации воды </w:t>
      </w:r>
    </w:p>
    <w:p w:rsidR="00640EB5" w:rsidRPr="00A35B2E" w:rsidRDefault="00640EB5" w:rsidP="00A42AF0">
      <w:pPr>
        <w:tabs>
          <w:tab w:val="left" w:pos="949"/>
          <w:tab w:val="left" w:pos="3624"/>
        </w:tabs>
        <w:ind w:firstLine="567"/>
        <w:jc w:val="both"/>
        <w:rPr>
          <w:sz w:val="26"/>
          <w:szCs w:val="26"/>
        </w:rPr>
      </w:pPr>
      <w:r w:rsidRPr="00A35B2E">
        <w:rPr>
          <w:sz w:val="26"/>
          <w:szCs w:val="26"/>
        </w:rPr>
        <w:t xml:space="preserve">Общий водный баланс производства и потребления воды </w:t>
      </w:r>
      <w:r w:rsidR="00F44C1B">
        <w:rPr>
          <w:sz w:val="26"/>
          <w:szCs w:val="26"/>
        </w:rPr>
        <w:t>сельски</w:t>
      </w:r>
      <w:r w:rsidR="00374423">
        <w:rPr>
          <w:sz w:val="26"/>
          <w:szCs w:val="26"/>
        </w:rPr>
        <w:t>ми</w:t>
      </w:r>
      <w:r w:rsidR="00F44C1B">
        <w:rPr>
          <w:sz w:val="26"/>
          <w:szCs w:val="26"/>
        </w:rPr>
        <w:t xml:space="preserve"> поселени</w:t>
      </w:r>
      <w:r w:rsidR="00374423">
        <w:rPr>
          <w:sz w:val="26"/>
          <w:szCs w:val="26"/>
        </w:rPr>
        <w:t>ями</w:t>
      </w:r>
      <w:r w:rsidR="00F07090">
        <w:rPr>
          <w:sz w:val="26"/>
          <w:szCs w:val="26"/>
        </w:rPr>
        <w:t xml:space="preserve"> в Макарьевско</w:t>
      </w:r>
      <w:r w:rsidR="00F44C1B">
        <w:rPr>
          <w:sz w:val="26"/>
          <w:szCs w:val="26"/>
        </w:rPr>
        <w:t>м</w:t>
      </w:r>
      <w:r w:rsidR="00C24070">
        <w:rPr>
          <w:sz w:val="26"/>
          <w:szCs w:val="26"/>
        </w:rPr>
        <w:t xml:space="preserve"> муниципально</w:t>
      </w:r>
      <w:r w:rsidR="00F44C1B">
        <w:rPr>
          <w:sz w:val="26"/>
          <w:szCs w:val="26"/>
        </w:rPr>
        <w:t>м</w:t>
      </w:r>
      <w:r w:rsidR="00C24070">
        <w:rPr>
          <w:sz w:val="26"/>
          <w:szCs w:val="26"/>
        </w:rPr>
        <w:t xml:space="preserve"> район</w:t>
      </w:r>
      <w:r w:rsidR="00F44C1B">
        <w:rPr>
          <w:sz w:val="26"/>
          <w:szCs w:val="26"/>
        </w:rPr>
        <w:t>е</w:t>
      </w:r>
      <w:r w:rsidR="001A15E5">
        <w:rPr>
          <w:sz w:val="26"/>
          <w:szCs w:val="26"/>
        </w:rPr>
        <w:t xml:space="preserve">с учетом нормы естественной убыли и нерациональных потерь, </w:t>
      </w:r>
      <w:r w:rsidRPr="00A35B2E">
        <w:rPr>
          <w:sz w:val="26"/>
          <w:szCs w:val="26"/>
        </w:rPr>
        <w:t>представлен в  таблице 2.2.</w:t>
      </w:r>
      <w:r w:rsidR="006B6B93" w:rsidRPr="00A35B2E">
        <w:rPr>
          <w:sz w:val="26"/>
          <w:szCs w:val="26"/>
        </w:rPr>
        <w:t>9</w:t>
      </w:r>
      <w:r w:rsidRPr="00A35B2E">
        <w:rPr>
          <w:sz w:val="26"/>
          <w:szCs w:val="26"/>
        </w:rPr>
        <w:t>.1.</w:t>
      </w:r>
    </w:p>
    <w:p w:rsidR="00640EB5" w:rsidRDefault="00640EB5" w:rsidP="00FC2EF2">
      <w:pPr>
        <w:tabs>
          <w:tab w:val="left" w:pos="949"/>
          <w:tab w:val="left" w:pos="3624"/>
        </w:tabs>
        <w:ind w:firstLine="567"/>
        <w:jc w:val="right"/>
        <w:rPr>
          <w:sz w:val="26"/>
          <w:szCs w:val="26"/>
        </w:rPr>
      </w:pPr>
    </w:p>
    <w:p w:rsidR="00FC2EF2" w:rsidRPr="00A35B2E" w:rsidRDefault="00F42D03" w:rsidP="00FC2EF2">
      <w:pPr>
        <w:tabs>
          <w:tab w:val="left" w:pos="949"/>
          <w:tab w:val="left" w:pos="3624"/>
        </w:tabs>
        <w:spacing w:after="120"/>
        <w:ind w:firstLine="567"/>
        <w:jc w:val="center"/>
        <w:rPr>
          <w:sz w:val="26"/>
          <w:szCs w:val="26"/>
        </w:rPr>
      </w:pPr>
      <w:r w:rsidRPr="00A35B2E">
        <w:rPr>
          <w:sz w:val="26"/>
          <w:szCs w:val="26"/>
        </w:rPr>
        <w:t>Таблица 2.2.9.1</w:t>
      </w:r>
      <w:r>
        <w:rPr>
          <w:sz w:val="26"/>
          <w:szCs w:val="26"/>
        </w:rPr>
        <w:t xml:space="preserve">. </w:t>
      </w:r>
      <w:r w:rsidR="00FC2EF2" w:rsidRPr="00A35B2E">
        <w:rPr>
          <w:sz w:val="26"/>
          <w:szCs w:val="26"/>
        </w:rPr>
        <w:t>Общий водный баланс</w:t>
      </w:r>
    </w:p>
    <w:tbl>
      <w:tblPr>
        <w:tblStyle w:val="a9"/>
        <w:tblW w:w="0" w:type="auto"/>
        <w:tblCellMar>
          <w:left w:w="28" w:type="dxa"/>
          <w:right w:w="28" w:type="dxa"/>
        </w:tblCellMar>
        <w:tblLook w:val="04A0"/>
      </w:tblPr>
      <w:tblGrid>
        <w:gridCol w:w="2794"/>
        <w:gridCol w:w="1820"/>
        <w:gridCol w:w="1756"/>
        <w:gridCol w:w="2002"/>
        <w:gridCol w:w="1889"/>
      </w:tblGrid>
      <w:tr w:rsidR="0056040B" w:rsidRPr="00A35B2E" w:rsidTr="005A2630">
        <w:tc>
          <w:tcPr>
            <w:tcW w:w="2722" w:type="dxa"/>
            <w:vAlign w:val="center"/>
          </w:tcPr>
          <w:p w:rsidR="0056040B" w:rsidRPr="00A35B2E" w:rsidRDefault="0056040B" w:rsidP="005A2630">
            <w:pPr>
              <w:tabs>
                <w:tab w:val="left" w:pos="949"/>
                <w:tab w:val="left" w:pos="3624"/>
              </w:tabs>
              <w:jc w:val="center"/>
              <w:rPr>
                <w:sz w:val="26"/>
                <w:szCs w:val="26"/>
              </w:rPr>
            </w:pPr>
            <w:r w:rsidRPr="00A35B2E">
              <w:rPr>
                <w:sz w:val="26"/>
                <w:szCs w:val="26"/>
              </w:rPr>
              <w:t>Наименование участка</w:t>
            </w:r>
          </w:p>
        </w:tc>
        <w:tc>
          <w:tcPr>
            <w:tcW w:w="1842"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поднятой воды</w:t>
            </w:r>
          </w:p>
          <w:p w:rsidR="0056040B" w:rsidRPr="00A35B2E" w:rsidRDefault="0056040B" w:rsidP="0056040B">
            <w:pPr>
              <w:tabs>
                <w:tab w:val="left" w:pos="949"/>
                <w:tab w:val="left" w:pos="3624"/>
              </w:tabs>
              <w:jc w:val="center"/>
              <w:rPr>
                <w:sz w:val="26"/>
                <w:szCs w:val="26"/>
              </w:rPr>
            </w:pPr>
            <w:r w:rsidRPr="00A35B2E">
              <w:rPr>
                <w:sz w:val="26"/>
                <w:szCs w:val="26"/>
              </w:rPr>
              <w:t>м</w:t>
            </w:r>
            <w:r w:rsidRPr="00A35B2E">
              <w:rPr>
                <w:sz w:val="26"/>
                <w:szCs w:val="26"/>
                <w:vertAlign w:val="superscript"/>
              </w:rPr>
              <w:t>3</w:t>
            </w:r>
            <w:r w:rsidRPr="00A35B2E">
              <w:rPr>
                <w:sz w:val="26"/>
                <w:szCs w:val="26"/>
              </w:rPr>
              <w:t xml:space="preserve"> в год</w:t>
            </w:r>
          </w:p>
        </w:tc>
        <w:tc>
          <w:tcPr>
            <w:tcW w:w="1767"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Норма естественной убыли м</w:t>
            </w:r>
            <w:r w:rsidRPr="00024FCA">
              <w:rPr>
                <w:sz w:val="26"/>
                <w:szCs w:val="26"/>
                <w:vertAlign w:val="superscript"/>
              </w:rPr>
              <w:t>3</w:t>
            </w:r>
            <w:r w:rsidRPr="00024FCA">
              <w:rPr>
                <w:sz w:val="26"/>
                <w:szCs w:val="26"/>
              </w:rPr>
              <w:t xml:space="preserve"> в год</w:t>
            </w:r>
          </w:p>
        </w:tc>
        <w:tc>
          <w:tcPr>
            <w:tcW w:w="2005"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Нерациональные потери воды</w:t>
            </w:r>
          </w:p>
          <w:p w:rsidR="0056040B" w:rsidRPr="00024FCA" w:rsidRDefault="0056040B" w:rsidP="0056040B">
            <w:pPr>
              <w:tabs>
                <w:tab w:val="left" w:pos="949"/>
                <w:tab w:val="left" w:pos="3624"/>
              </w:tabs>
              <w:jc w:val="center"/>
              <w:rPr>
                <w:sz w:val="26"/>
                <w:szCs w:val="26"/>
              </w:rPr>
            </w:pPr>
            <w:r w:rsidRPr="00024FCA">
              <w:rPr>
                <w:sz w:val="26"/>
                <w:szCs w:val="26"/>
              </w:rPr>
              <w:t>м</w:t>
            </w:r>
            <w:r w:rsidRPr="00024FCA">
              <w:rPr>
                <w:sz w:val="26"/>
                <w:szCs w:val="26"/>
                <w:vertAlign w:val="superscript"/>
              </w:rPr>
              <w:t>3</w:t>
            </w:r>
            <w:r w:rsidRPr="00024FCA">
              <w:rPr>
                <w:sz w:val="26"/>
                <w:szCs w:val="26"/>
              </w:rPr>
              <w:t xml:space="preserve"> в год</w:t>
            </w:r>
          </w:p>
        </w:tc>
        <w:tc>
          <w:tcPr>
            <w:tcW w:w="1898"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реализованной воды м</w:t>
            </w:r>
            <w:r w:rsidRPr="00A35B2E">
              <w:rPr>
                <w:sz w:val="26"/>
                <w:szCs w:val="26"/>
                <w:vertAlign w:val="superscript"/>
              </w:rPr>
              <w:t>3</w:t>
            </w:r>
            <w:r w:rsidRPr="00A35B2E">
              <w:rPr>
                <w:sz w:val="26"/>
                <w:szCs w:val="26"/>
              </w:rPr>
              <w:t xml:space="preserve"> в год</w:t>
            </w:r>
          </w:p>
        </w:tc>
      </w:tr>
      <w:tr w:rsidR="0056040B" w:rsidRPr="00A35B2E" w:rsidTr="0056040B">
        <w:tc>
          <w:tcPr>
            <w:tcW w:w="2722" w:type="dxa"/>
          </w:tcPr>
          <w:p w:rsidR="0056040B" w:rsidRPr="00A35B2E" w:rsidRDefault="00E20EAA" w:rsidP="00E20EAA">
            <w:pPr>
              <w:tabs>
                <w:tab w:val="left" w:pos="949"/>
                <w:tab w:val="left" w:pos="3624"/>
              </w:tabs>
              <w:jc w:val="center"/>
              <w:rPr>
                <w:sz w:val="26"/>
                <w:szCs w:val="26"/>
              </w:rPr>
            </w:pPr>
            <w:r w:rsidRPr="002715AD">
              <w:rPr>
                <w:rFonts w:eastAsia="TimesNewRomanPSMT"/>
                <w:sz w:val="26"/>
                <w:szCs w:val="26"/>
              </w:rPr>
              <w:t>сельские поселения</w:t>
            </w:r>
            <w:r w:rsidR="00F07090">
              <w:rPr>
                <w:sz w:val="26"/>
                <w:szCs w:val="26"/>
              </w:rPr>
              <w:t>Макарьев</w:t>
            </w:r>
            <w:r w:rsidR="00F44C1B">
              <w:rPr>
                <w:sz w:val="26"/>
                <w:szCs w:val="26"/>
              </w:rPr>
              <w:t>ский МР</w:t>
            </w:r>
          </w:p>
        </w:tc>
        <w:tc>
          <w:tcPr>
            <w:tcW w:w="1842" w:type="dxa"/>
            <w:vAlign w:val="center"/>
          </w:tcPr>
          <w:p w:rsidR="0056040B" w:rsidRPr="00A35B2E" w:rsidRDefault="008A232A" w:rsidP="0056040B">
            <w:pPr>
              <w:tabs>
                <w:tab w:val="left" w:pos="949"/>
                <w:tab w:val="left" w:pos="3624"/>
              </w:tabs>
              <w:jc w:val="center"/>
              <w:rPr>
                <w:sz w:val="26"/>
                <w:szCs w:val="26"/>
              </w:rPr>
            </w:pPr>
            <w:r>
              <w:rPr>
                <w:sz w:val="26"/>
                <w:szCs w:val="26"/>
              </w:rPr>
              <w:t>18 252,9</w:t>
            </w:r>
          </w:p>
        </w:tc>
        <w:tc>
          <w:tcPr>
            <w:tcW w:w="1767" w:type="dxa"/>
            <w:shd w:val="clear" w:color="auto" w:fill="auto"/>
            <w:vAlign w:val="center"/>
          </w:tcPr>
          <w:p w:rsidR="0056040B" w:rsidRPr="00024FCA" w:rsidRDefault="00E6118D" w:rsidP="0056040B">
            <w:pPr>
              <w:tabs>
                <w:tab w:val="left" w:pos="949"/>
                <w:tab w:val="left" w:pos="3624"/>
              </w:tabs>
              <w:jc w:val="center"/>
              <w:rPr>
                <w:sz w:val="26"/>
                <w:szCs w:val="26"/>
              </w:rPr>
            </w:pPr>
            <w:r>
              <w:rPr>
                <w:sz w:val="26"/>
                <w:szCs w:val="26"/>
              </w:rPr>
              <w:t>8234,4</w:t>
            </w:r>
          </w:p>
        </w:tc>
        <w:tc>
          <w:tcPr>
            <w:tcW w:w="2005" w:type="dxa"/>
            <w:shd w:val="clear" w:color="auto" w:fill="auto"/>
            <w:vAlign w:val="center"/>
          </w:tcPr>
          <w:p w:rsidR="0056040B" w:rsidRPr="00024FCA" w:rsidRDefault="001A15E5" w:rsidP="0056040B">
            <w:pPr>
              <w:tabs>
                <w:tab w:val="left" w:pos="949"/>
                <w:tab w:val="left" w:pos="3624"/>
              </w:tabs>
              <w:jc w:val="center"/>
              <w:rPr>
                <w:sz w:val="26"/>
                <w:szCs w:val="26"/>
              </w:rPr>
            </w:pPr>
            <w:r>
              <w:rPr>
                <w:sz w:val="26"/>
                <w:szCs w:val="26"/>
              </w:rPr>
              <w:t>1</w:t>
            </w:r>
            <w:r w:rsidR="008A232A">
              <w:rPr>
                <w:sz w:val="26"/>
                <w:szCs w:val="26"/>
              </w:rPr>
              <w:t> </w:t>
            </w:r>
            <w:r>
              <w:rPr>
                <w:sz w:val="26"/>
                <w:szCs w:val="26"/>
              </w:rPr>
              <w:t>780</w:t>
            </w:r>
            <w:r w:rsidR="008A232A">
              <w:rPr>
                <w:sz w:val="26"/>
                <w:szCs w:val="26"/>
              </w:rPr>
              <w:t>,0</w:t>
            </w:r>
          </w:p>
        </w:tc>
        <w:tc>
          <w:tcPr>
            <w:tcW w:w="1898" w:type="dxa"/>
            <w:vAlign w:val="center"/>
          </w:tcPr>
          <w:p w:rsidR="0056040B" w:rsidRPr="00A35B2E" w:rsidRDefault="008A232A" w:rsidP="0056040B">
            <w:pPr>
              <w:tabs>
                <w:tab w:val="left" w:pos="949"/>
                <w:tab w:val="left" w:pos="3624"/>
              </w:tabs>
              <w:jc w:val="center"/>
              <w:rPr>
                <w:sz w:val="26"/>
                <w:szCs w:val="26"/>
              </w:rPr>
            </w:pPr>
            <w:r>
              <w:rPr>
                <w:sz w:val="26"/>
                <w:szCs w:val="26"/>
              </w:rPr>
              <w:t>16 472,9</w:t>
            </w:r>
          </w:p>
        </w:tc>
      </w:tr>
    </w:tbl>
    <w:p w:rsidR="0032679E" w:rsidRPr="00A35B2E" w:rsidRDefault="0032679E" w:rsidP="009D06B5">
      <w:pPr>
        <w:tabs>
          <w:tab w:val="left" w:pos="949"/>
          <w:tab w:val="left" w:pos="3624"/>
        </w:tabs>
        <w:spacing w:before="240" w:after="120"/>
        <w:jc w:val="both"/>
        <w:rPr>
          <w:b/>
          <w:sz w:val="26"/>
          <w:szCs w:val="26"/>
        </w:rPr>
      </w:pPr>
      <w:r w:rsidRPr="00437E7F">
        <w:rPr>
          <w:b/>
          <w:sz w:val="26"/>
          <w:szCs w:val="26"/>
        </w:rPr>
        <w:t>2.2.</w:t>
      </w:r>
      <w:r w:rsidR="002418B7" w:rsidRPr="00437E7F">
        <w:rPr>
          <w:b/>
          <w:sz w:val="26"/>
          <w:szCs w:val="26"/>
        </w:rPr>
        <w:t>10</w:t>
      </w:r>
      <w:r w:rsidRPr="00A35B2E">
        <w:rPr>
          <w:b/>
          <w:sz w:val="26"/>
          <w:szCs w:val="26"/>
        </w:rPr>
        <w:t xml:space="preserve">  Прогнозный баланс</w:t>
      </w:r>
      <w:r w:rsidR="00D56728" w:rsidRPr="00A35B2E">
        <w:rPr>
          <w:b/>
          <w:sz w:val="26"/>
          <w:szCs w:val="26"/>
        </w:rPr>
        <w:t xml:space="preserve"> водоснабжения</w:t>
      </w:r>
    </w:p>
    <w:p w:rsidR="007E519E" w:rsidRPr="00A35B2E" w:rsidRDefault="00AD0EA0" w:rsidP="0052356A">
      <w:pPr>
        <w:tabs>
          <w:tab w:val="left" w:pos="949"/>
          <w:tab w:val="left" w:pos="3624"/>
        </w:tabs>
        <w:ind w:firstLine="567"/>
        <w:jc w:val="both"/>
        <w:rPr>
          <w:sz w:val="26"/>
          <w:szCs w:val="26"/>
        </w:rPr>
      </w:pPr>
      <w:r w:rsidRPr="00A35B2E">
        <w:rPr>
          <w:sz w:val="26"/>
          <w:szCs w:val="26"/>
        </w:rPr>
        <w:t>Прогнозный баланс составлен по данным о численности населения</w:t>
      </w:r>
      <w:r w:rsidR="007E519E" w:rsidRPr="00A35B2E">
        <w:rPr>
          <w:sz w:val="26"/>
          <w:szCs w:val="26"/>
        </w:rPr>
        <w:t>,</w:t>
      </w:r>
      <w:r w:rsidRPr="00A35B2E">
        <w:rPr>
          <w:sz w:val="26"/>
          <w:szCs w:val="26"/>
        </w:rPr>
        <w:t xml:space="preserve"> предоставленным </w:t>
      </w:r>
      <w:r w:rsidR="007E519E" w:rsidRPr="00A35B2E">
        <w:rPr>
          <w:sz w:val="26"/>
          <w:szCs w:val="26"/>
        </w:rPr>
        <w:t>с</w:t>
      </w:r>
      <w:r w:rsidR="00160003" w:rsidRPr="00A35B2E">
        <w:rPr>
          <w:sz w:val="26"/>
          <w:szCs w:val="26"/>
        </w:rPr>
        <w:t xml:space="preserve">пециалистами </w:t>
      </w:r>
      <w:r w:rsidR="00F07090">
        <w:rPr>
          <w:sz w:val="26"/>
          <w:szCs w:val="26"/>
        </w:rPr>
        <w:t>Макарьевского</w:t>
      </w:r>
      <w:r w:rsidR="00F9305F">
        <w:rPr>
          <w:sz w:val="26"/>
          <w:szCs w:val="26"/>
        </w:rPr>
        <w:t xml:space="preserve"> муниципального района</w:t>
      </w:r>
      <w:r w:rsidR="007E7FF8"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311243">
        <w:rPr>
          <w:sz w:val="26"/>
          <w:szCs w:val="26"/>
        </w:rPr>
        <w:t xml:space="preserve">Численность </w:t>
      </w:r>
      <w:r w:rsidR="008211A5" w:rsidRPr="00311243">
        <w:rPr>
          <w:rFonts w:eastAsia="TimesNewRomanPSMT"/>
          <w:sz w:val="26"/>
          <w:szCs w:val="26"/>
        </w:rPr>
        <w:t>сельск</w:t>
      </w:r>
      <w:r w:rsidR="00B2210C">
        <w:rPr>
          <w:rFonts w:eastAsia="TimesNewRomanPSMT"/>
          <w:sz w:val="26"/>
          <w:szCs w:val="26"/>
        </w:rPr>
        <w:t>их</w:t>
      </w:r>
      <w:r w:rsidR="008211A5" w:rsidRPr="00311243">
        <w:rPr>
          <w:rFonts w:eastAsia="TimesNewRomanPSMT"/>
          <w:sz w:val="26"/>
          <w:szCs w:val="26"/>
        </w:rPr>
        <w:t xml:space="preserve"> поселени</w:t>
      </w:r>
      <w:r w:rsidR="00B2210C">
        <w:rPr>
          <w:rFonts w:eastAsia="TimesNewRomanPSMT"/>
          <w:sz w:val="26"/>
          <w:szCs w:val="26"/>
        </w:rPr>
        <w:t xml:space="preserve">й </w:t>
      </w:r>
      <w:r w:rsidR="00114DA2" w:rsidRPr="00311243">
        <w:rPr>
          <w:sz w:val="26"/>
          <w:szCs w:val="26"/>
        </w:rPr>
        <w:t>муниципального района</w:t>
      </w:r>
      <w:r w:rsidRPr="00311243">
        <w:rPr>
          <w:sz w:val="26"/>
          <w:szCs w:val="26"/>
        </w:rPr>
        <w:t xml:space="preserve">по состоянию на </w:t>
      </w:r>
      <w:r w:rsidR="00295D3F" w:rsidRPr="00311243">
        <w:rPr>
          <w:sz w:val="26"/>
          <w:szCs w:val="26"/>
        </w:rPr>
        <w:t>01.01.20</w:t>
      </w:r>
      <w:r w:rsidR="008A232A" w:rsidRPr="00311243">
        <w:rPr>
          <w:sz w:val="26"/>
          <w:szCs w:val="26"/>
        </w:rPr>
        <w:t>2</w:t>
      </w:r>
      <w:r w:rsidR="00295D3F" w:rsidRPr="00311243">
        <w:rPr>
          <w:sz w:val="26"/>
          <w:szCs w:val="26"/>
        </w:rPr>
        <w:t>1</w:t>
      </w:r>
      <w:r w:rsidR="00CB1177" w:rsidRPr="00311243">
        <w:rPr>
          <w:sz w:val="26"/>
          <w:szCs w:val="26"/>
        </w:rPr>
        <w:t>год</w:t>
      </w:r>
      <w:r w:rsidR="00295D3F" w:rsidRPr="00311243">
        <w:rPr>
          <w:sz w:val="26"/>
          <w:szCs w:val="26"/>
        </w:rPr>
        <w:t>а</w:t>
      </w:r>
      <w:r w:rsidR="002E595D" w:rsidRPr="00311243">
        <w:rPr>
          <w:sz w:val="26"/>
          <w:szCs w:val="26"/>
        </w:rPr>
        <w:t xml:space="preserve">составляет </w:t>
      </w:r>
      <w:r w:rsidR="00694E2C" w:rsidRPr="00B2210C">
        <w:rPr>
          <w:sz w:val="26"/>
          <w:szCs w:val="26"/>
        </w:rPr>
        <w:t>5</w:t>
      </w:r>
      <w:r w:rsidR="001669B8">
        <w:rPr>
          <w:sz w:val="26"/>
          <w:szCs w:val="26"/>
        </w:rPr>
        <w:t>989</w:t>
      </w:r>
      <w:r w:rsidR="002E595D" w:rsidRPr="00311243">
        <w:rPr>
          <w:sz w:val="26"/>
          <w:szCs w:val="26"/>
        </w:rPr>
        <w:t xml:space="preserve"> человек</w:t>
      </w:r>
      <w:r w:rsidR="0009466C">
        <w:rPr>
          <w:sz w:val="26"/>
          <w:szCs w:val="26"/>
        </w:rPr>
        <w:t>, при этом имеет место ежегодное уменьшение численности сельского населения района</w:t>
      </w:r>
      <w:r w:rsidRPr="00311243">
        <w:rPr>
          <w:sz w:val="26"/>
          <w:szCs w:val="26"/>
        </w:rPr>
        <w:t>.</w:t>
      </w:r>
      <w:r w:rsidR="00311243">
        <w:rPr>
          <w:sz w:val="26"/>
          <w:szCs w:val="26"/>
        </w:rPr>
        <w:t>Увеличение ч</w:t>
      </w:r>
      <w:r w:rsidRPr="00311243">
        <w:rPr>
          <w:sz w:val="26"/>
          <w:szCs w:val="26"/>
        </w:rPr>
        <w:t>исленност</w:t>
      </w:r>
      <w:r w:rsidR="00311243">
        <w:rPr>
          <w:sz w:val="26"/>
          <w:szCs w:val="26"/>
        </w:rPr>
        <w:t>и</w:t>
      </w:r>
      <w:r w:rsidRPr="00311243">
        <w:rPr>
          <w:sz w:val="26"/>
          <w:szCs w:val="26"/>
        </w:rPr>
        <w:t xml:space="preserve"> населения через 10 лет </w:t>
      </w:r>
      <w:r w:rsidR="00311243">
        <w:rPr>
          <w:sz w:val="26"/>
          <w:szCs w:val="26"/>
        </w:rPr>
        <w:t xml:space="preserve">не </w:t>
      </w:r>
      <w:r w:rsidR="00327A3D" w:rsidRPr="00311243">
        <w:rPr>
          <w:sz w:val="26"/>
          <w:szCs w:val="26"/>
        </w:rPr>
        <w:t>прогнозируется.</w:t>
      </w:r>
      <w:r w:rsidR="0009466C">
        <w:rPr>
          <w:sz w:val="26"/>
          <w:szCs w:val="26"/>
        </w:rPr>
        <w:t xml:space="preserve"> В расчет прогнозных балансов принимается нулевой прирост численности населения.</w:t>
      </w:r>
    </w:p>
    <w:p w:rsidR="00874B18" w:rsidRPr="00A35B2E" w:rsidRDefault="00874B18" w:rsidP="008078BD">
      <w:pPr>
        <w:tabs>
          <w:tab w:val="left" w:pos="949"/>
          <w:tab w:val="left" w:pos="3624"/>
        </w:tabs>
        <w:ind w:firstLine="567"/>
        <w:jc w:val="both"/>
        <w:rPr>
          <w:sz w:val="26"/>
          <w:szCs w:val="26"/>
        </w:rPr>
      </w:pPr>
      <w:r w:rsidRPr="00A35B2E">
        <w:rPr>
          <w:sz w:val="26"/>
          <w:szCs w:val="26"/>
        </w:rPr>
        <w:t>Прогнозный водный баланс представлен в таблице 2.2.</w:t>
      </w:r>
      <w:r w:rsidR="002418B7" w:rsidRPr="00A35B2E">
        <w:rPr>
          <w:sz w:val="26"/>
          <w:szCs w:val="26"/>
        </w:rPr>
        <w:t>10</w:t>
      </w:r>
      <w:r w:rsidRPr="00A35B2E">
        <w:rPr>
          <w:sz w:val="26"/>
          <w:szCs w:val="26"/>
        </w:rPr>
        <w:t>.1.</w:t>
      </w:r>
    </w:p>
    <w:p w:rsidR="009E7DB7" w:rsidRPr="005C62EA" w:rsidRDefault="003C15A7" w:rsidP="003C15A7">
      <w:pPr>
        <w:tabs>
          <w:tab w:val="left" w:pos="949"/>
          <w:tab w:val="left" w:pos="3624"/>
        </w:tabs>
        <w:spacing w:before="120" w:after="120"/>
        <w:jc w:val="center"/>
        <w:rPr>
          <w:sz w:val="26"/>
          <w:szCs w:val="26"/>
        </w:rPr>
      </w:pPr>
      <w:r w:rsidRPr="005C62EA">
        <w:rPr>
          <w:sz w:val="26"/>
          <w:szCs w:val="26"/>
        </w:rPr>
        <w:t>Таблица 2.2.10.1.</w:t>
      </w:r>
      <w:r w:rsidR="009E7DB7" w:rsidRPr="005C62EA">
        <w:rPr>
          <w:sz w:val="26"/>
          <w:szCs w:val="26"/>
        </w:rPr>
        <w:t xml:space="preserve">Прогнозный водный </w:t>
      </w:r>
      <w:r w:rsidR="009E7DB7" w:rsidRPr="002715AD">
        <w:rPr>
          <w:sz w:val="26"/>
          <w:szCs w:val="26"/>
        </w:rPr>
        <w:t>баланс</w:t>
      </w:r>
      <w:r w:rsidR="001B207F" w:rsidRPr="002715AD">
        <w:rPr>
          <w:rFonts w:eastAsia="TimesNewRomanPSMT"/>
          <w:sz w:val="26"/>
          <w:szCs w:val="26"/>
        </w:rPr>
        <w:t xml:space="preserve"> сельских поселений</w:t>
      </w:r>
      <w:r w:rsidR="00F07090">
        <w:rPr>
          <w:sz w:val="26"/>
          <w:szCs w:val="26"/>
        </w:rPr>
        <w:t>Макарьевского</w:t>
      </w:r>
      <w:r w:rsidR="002E595D" w:rsidRPr="005C62EA">
        <w:rPr>
          <w:sz w:val="26"/>
          <w:szCs w:val="26"/>
        </w:rPr>
        <w:t xml:space="preserve"> МР</w:t>
      </w:r>
    </w:p>
    <w:tbl>
      <w:tblPr>
        <w:tblStyle w:val="a9"/>
        <w:tblW w:w="0" w:type="auto"/>
        <w:tblLook w:val="04A0"/>
      </w:tblPr>
      <w:tblGrid>
        <w:gridCol w:w="1977"/>
        <w:gridCol w:w="2475"/>
        <w:gridCol w:w="2886"/>
        <w:gridCol w:w="2976"/>
      </w:tblGrid>
      <w:tr w:rsidR="00625F37" w:rsidRPr="005C62EA" w:rsidTr="00625F37">
        <w:tc>
          <w:tcPr>
            <w:tcW w:w="1977" w:type="dxa"/>
          </w:tcPr>
          <w:p w:rsidR="00625F37" w:rsidRPr="005C62EA" w:rsidRDefault="00C72687" w:rsidP="00E82AE1">
            <w:pPr>
              <w:tabs>
                <w:tab w:val="left" w:pos="949"/>
                <w:tab w:val="left" w:pos="3624"/>
              </w:tabs>
              <w:jc w:val="center"/>
              <w:rPr>
                <w:sz w:val="26"/>
                <w:szCs w:val="26"/>
              </w:rPr>
            </w:pPr>
            <w:r>
              <w:rPr>
                <w:sz w:val="26"/>
                <w:szCs w:val="26"/>
              </w:rPr>
              <w:t>Период</w:t>
            </w:r>
          </w:p>
        </w:tc>
        <w:tc>
          <w:tcPr>
            <w:tcW w:w="2475" w:type="dxa"/>
          </w:tcPr>
          <w:p w:rsidR="00625F37" w:rsidRPr="005C62EA" w:rsidRDefault="00625F37" w:rsidP="00E82AE1">
            <w:pPr>
              <w:tabs>
                <w:tab w:val="left" w:pos="949"/>
                <w:tab w:val="left" w:pos="3624"/>
              </w:tabs>
              <w:jc w:val="center"/>
              <w:rPr>
                <w:sz w:val="26"/>
                <w:szCs w:val="26"/>
              </w:rPr>
            </w:pPr>
            <w:r w:rsidRPr="005C62EA">
              <w:rPr>
                <w:sz w:val="26"/>
                <w:szCs w:val="26"/>
              </w:rPr>
              <w:t>Количество поднятой воды</w:t>
            </w:r>
          </w:p>
          <w:p w:rsidR="00625F37" w:rsidRPr="005C62EA" w:rsidRDefault="00625F37" w:rsidP="00E82AE1">
            <w:pPr>
              <w:tabs>
                <w:tab w:val="left" w:pos="949"/>
                <w:tab w:val="left" w:pos="3624"/>
              </w:tabs>
              <w:jc w:val="center"/>
              <w:rPr>
                <w:sz w:val="26"/>
                <w:szCs w:val="26"/>
              </w:rPr>
            </w:pPr>
            <w:r w:rsidRPr="005C62EA">
              <w:rPr>
                <w:sz w:val="26"/>
                <w:szCs w:val="26"/>
              </w:rPr>
              <w:t>м</w:t>
            </w:r>
            <w:r w:rsidRPr="005C62EA">
              <w:rPr>
                <w:sz w:val="26"/>
                <w:szCs w:val="26"/>
                <w:vertAlign w:val="superscript"/>
              </w:rPr>
              <w:t>3</w:t>
            </w:r>
            <w:r w:rsidRPr="005C62EA">
              <w:rPr>
                <w:sz w:val="26"/>
                <w:szCs w:val="26"/>
              </w:rPr>
              <w:t xml:space="preserve"> в год</w:t>
            </w:r>
          </w:p>
        </w:tc>
        <w:tc>
          <w:tcPr>
            <w:tcW w:w="2886" w:type="dxa"/>
          </w:tcPr>
          <w:p w:rsidR="00625F37" w:rsidRPr="005C62EA" w:rsidRDefault="00625F37" w:rsidP="00E82AE1">
            <w:pPr>
              <w:tabs>
                <w:tab w:val="left" w:pos="949"/>
                <w:tab w:val="left" w:pos="3624"/>
              </w:tabs>
              <w:jc w:val="center"/>
              <w:rPr>
                <w:sz w:val="26"/>
                <w:szCs w:val="26"/>
              </w:rPr>
            </w:pPr>
            <w:r w:rsidRPr="005C62EA">
              <w:rPr>
                <w:sz w:val="26"/>
                <w:szCs w:val="26"/>
              </w:rPr>
              <w:t>Количество реализованной воды м</w:t>
            </w:r>
            <w:r w:rsidRPr="005C62EA">
              <w:rPr>
                <w:sz w:val="26"/>
                <w:szCs w:val="26"/>
                <w:vertAlign w:val="superscript"/>
              </w:rPr>
              <w:t>3</w:t>
            </w:r>
            <w:r w:rsidRPr="005C62EA">
              <w:rPr>
                <w:sz w:val="26"/>
                <w:szCs w:val="26"/>
              </w:rPr>
              <w:t xml:space="preserve"> в год</w:t>
            </w:r>
          </w:p>
        </w:tc>
        <w:tc>
          <w:tcPr>
            <w:tcW w:w="2976" w:type="dxa"/>
          </w:tcPr>
          <w:p w:rsidR="00625F37" w:rsidRPr="005C62EA" w:rsidRDefault="00417A3B" w:rsidP="00E82AE1">
            <w:pPr>
              <w:tabs>
                <w:tab w:val="left" w:pos="949"/>
                <w:tab w:val="left" w:pos="3624"/>
              </w:tabs>
              <w:jc w:val="center"/>
              <w:rPr>
                <w:sz w:val="26"/>
                <w:szCs w:val="26"/>
              </w:rPr>
            </w:pPr>
            <w:r w:rsidRPr="005C62EA">
              <w:rPr>
                <w:sz w:val="26"/>
                <w:szCs w:val="26"/>
              </w:rPr>
              <w:t>Нерациональные потери</w:t>
            </w:r>
            <w:r w:rsidR="00625F37" w:rsidRPr="005C62EA">
              <w:rPr>
                <w:sz w:val="26"/>
                <w:szCs w:val="26"/>
              </w:rPr>
              <w:t xml:space="preserve"> м</w:t>
            </w:r>
            <w:r w:rsidR="00625F37" w:rsidRPr="005C62EA">
              <w:rPr>
                <w:sz w:val="26"/>
                <w:szCs w:val="26"/>
                <w:vertAlign w:val="superscript"/>
              </w:rPr>
              <w:t>3</w:t>
            </w:r>
            <w:r w:rsidR="00625F37" w:rsidRPr="005C62EA">
              <w:rPr>
                <w:sz w:val="26"/>
                <w:szCs w:val="26"/>
              </w:rPr>
              <w:t xml:space="preserve"> в год</w:t>
            </w:r>
          </w:p>
        </w:tc>
      </w:tr>
      <w:tr w:rsidR="005C62EA" w:rsidRPr="005C62EA" w:rsidTr="00BF5B83">
        <w:tc>
          <w:tcPr>
            <w:tcW w:w="1977" w:type="dxa"/>
          </w:tcPr>
          <w:p w:rsidR="005C62EA" w:rsidRPr="005C62EA" w:rsidRDefault="005C62EA" w:rsidP="008A232A">
            <w:pPr>
              <w:tabs>
                <w:tab w:val="left" w:pos="949"/>
                <w:tab w:val="left" w:pos="3624"/>
              </w:tabs>
              <w:jc w:val="center"/>
              <w:rPr>
                <w:sz w:val="26"/>
                <w:szCs w:val="26"/>
              </w:rPr>
            </w:pPr>
            <w:r w:rsidRPr="005C62EA">
              <w:rPr>
                <w:sz w:val="26"/>
                <w:szCs w:val="26"/>
              </w:rPr>
              <w:t>20</w:t>
            </w:r>
            <w:r w:rsidR="008A232A">
              <w:rPr>
                <w:sz w:val="26"/>
                <w:szCs w:val="26"/>
              </w:rPr>
              <w:t>2</w:t>
            </w:r>
            <w:r w:rsidRPr="005C62EA">
              <w:rPr>
                <w:sz w:val="26"/>
                <w:szCs w:val="26"/>
              </w:rPr>
              <w:t>1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5C62EA">
            <w:pPr>
              <w:jc w:val="center"/>
              <w:rPr>
                <w:color w:val="000000"/>
                <w:sz w:val="26"/>
                <w:szCs w:val="26"/>
              </w:rPr>
            </w:pPr>
            <w:r>
              <w:rPr>
                <w:color w:val="000000"/>
                <w:sz w:val="26"/>
                <w:szCs w:val="26"/>
              </w:rPr>
              <w:t>16 472,9</w:t>
            </w:r>
          </w:p>
        </w:tc>
        <w:tc>
          <w:tcPr>
            <w:tcW w:w="2976" w:type="dxa"/>
            <w:vAlign w:val="center"/>
          </w:tcPr>
          <w:p w:rsidR="005C62EA" w:rsidRDefault="008A232A" w:rsidP="005C62EA">
            <w:pPr>
              <w:jc w:val="center"/>
              <w:rPr>
                <w:color w:val="000000"/>
                <w:sz w:val="26"/>
                <w:szCs w:val="26"/>
              </w:rPr>
            </w:pPr>
            <w:r>
              <w:rPr>
                <w:color w:val="000000"/>
                <w:sz w:val="26"/>
                <w:szCs w:val="26"/>
              </w:rPr>
              <w:t>1 780,0</w:t>
            </w:r>
          </w:p>
        </w:tc>
      </w:tr>
      <w:tr w:rsidR="005C62EA" w:rsidRPr="005C62EA"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2022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r w:rsidR="005C62EA" w:rsidRPr="005C62EA"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2023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r w:rsidR="005C62EA" w:rsidRPr="00A35B2E"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2024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bl>
    <w:p w:rsidR="00DA1DB6" w:rsidRPr="007220D3" w:rsidRDefault="00F33BCA" w:rsidP="00437E7F">
      <w:pPr>
        <w:tabs>
          <w:tab w:val="left" w:pos="949"/>
          <w:tab w:val="left" w:pos="3624"/>
        </w:tabs>
        <w:spacing w:before="240" w:after="120"/>
        <w:rPr>
          <w:b/>
          <w:sz w:val="26"/>
          <w:szCs w:val="26"/>
        </w:rPr>
      </w:pPr>
      <w:r w:rsidRPr="00437E7F">
        <w:rPr>
          <w:b/>
          <w:sz w:val="26"/>
          <w:szCs w:val="26"/>
        </w:rPr>
        <w:t>2.3  Горячее водоснабжение</w:t>
      </w:r>
    </w:p>
    <w:p w:rsidR="00F33BCA" w:rsidRPr="00A35B2E" w:rsidRDefault="00F33BCA" w:rsidP="00437E7F">
      <w:pPr>
        <w:tabs>
          <w:tab w:val="left" w:pos="949"/>
          <w:tab w:val="left" w:pos="3624"/>
        </w:tabs>
        <w:spacing w:after="120"/>
        <w:rPr>
          <w:b/>
          <w:sz w:val="26"/>
          <w:szCs w:val="26"/>
        </w:rPr>
      </w:pPr>
      <w:r w:rsidRPr="00A35B2E">
        <w:rPr>
          <w:b/>
          <w:sz w:val="26"/>
          <w:szCs w:val="26"/>
        </w:rPr>
        <w:t>2.3.1  Существующее положение в системе горячего водоснабжения</w:t>
      </w:r>
    </w:p>
    <w:p w:rsidR="00C72687" w:rsidRDefault="00F33BCA" w:rsidP="00942E36">
      <w:pPr>
        <w:tabs>
          <w:tab w:val="left" w:pos="949"/>
          <w:tab w:val="left" w:pos="3624"/>
        </w:tabs>
        <w:ind w:firstLine="567"/>
        <w:jc w:val="both"/>
        <w:rPr>
          <w:sz w:val="26"/>
          <w:szCs w:val="26"/>
        </w:rPr>
      </w:pPr>
      <w:r w:rsidRPr="00A35B2E">
        <w:rPr>
          <w:sz w:val="26"/>
          <w:szCs w:val="26"/>
        </w:rPr>
        <w:t xml:space="preserve">На территории </w:t>
      </w:r>
      <w:r w:rsidR="001B207F" w:rsidRPr="002715AD">
        <w:rPr>
          <w:rFonts w:eastAsia="TimesNewRomanPSMT"/>
          <w:sz w:val="26"/>
          <w:szCs w:val="26"/>
        </w:rPr>
        <w:t>сельских поселений</w:t>
      </w:r>
      <w:r w:rsidR="00C72687">
        <w:rPr>
          <w:sz w:val="26"/>
          <w:szCs w:val="26"/>
        </w:rPr>
        <w:t>Макарьев</w:t>
      </w:r>
      <w:r w:rsidR="00437E7F">
        <w:rPr>
          <w:sz w:val="26"/>
          <w:szCs w:val="26"/>
        </w:rPr>
        <w:t>ского муниципального района</w:t>
      </w:r>
      <w:r w:rsidR="00194D98" w:rsidRPr="00A35B2E">
        <w:rPr>
          <w:sz w:val="26"/>
          <w:szCs w:val="26"/>
        </w:rPr>
        <w:t xml:space="preserve">централизованное </w:t>
      </w:r>
      <w:r w:rsidRPr="00A35B2E">
        <w:rPr>
          <w:sz w:val="26"/>
          <w:szCs w:val="26"/>
        </w:rPr>
        <w:t xml:space="preserve">горячее водоснабжение </w:t>
      </w:r>
      <w:r w:rsidR="00437E7F">
        <w:rPr>
          <w:sz w:val="26"/>
          <w:szCs w:val="26"/>
        </w:rPr>
        <w:t>отсутствует</w:t>
      </w:r>
      <w:r w:rsidR="00C72687">
        <w:rPr>
          <w:sz w:val="26"/>
          <w:szCs w:val="26"/>
        </w:rPr>
        <w:t>.</w:t>
      </w:r>
    </w:p>
    <w:p w:rsidR="0055699F" w:rsidRPr="00A35B2E" w:rsidRDefault="002418B7" w:rsidP="0055699F">
      <w:pPr>
        <w:spacing w:before="240" w:after="120"/>
        <w:jc w:val="both"/>
        <w:rPr>
          <w:color w:val="000000"/>
          <w:sz w:val="26"/>
          <w:szCs w:val="26"/>
        </w:rPr>
      </w:pPr>
      <w:r w:rsidRPr="00A35B2E">
        <w:rPr>
          <w:b/>
          <w:bCs/>
          <w:color w:val="000000"/>
          <w:sz w:val="26"/>
          <w:szCs w:val="26"/>
          <w:bdr w:val="none" w:sz="0" w:space="0" w:color="auto" w:frame="1"/>
        </w:rPr>
        <w:lastRenderedPageBreak/>
        <w:t xml:space="preserve">2.4 </w:t>
      </w:r>
      <w:r w:rsidR="0055699F" w:rsidRPr="00A35B2E">
        <w:rPr>
          <w:b/>
          <w:bCs/>
          <w:color w:val="000000"/>
          <w:sz w:val="26"/>
          <w:szCs w:val="26"/>
          <w:bdr w:val="none" w:sz="0" w:space="0" w:color="auto" w:frame="1"/>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 xml:space="preserve">В настоящее время система диспетчеризации и телемеханизации в </w:t>
      </w:r>
      <w:r w:rsidR="001B207F" w:rsidRPr="002715AD">
        <w:rPr>
          <w:rFonts w:eastAsia="TimesNewRomanPSMT"/>
          <w:sz w:val="26"/>
          <w:szCs w:val="26"/>
        </w:rPr>
        <w:t>сельских поселения</w:t>
      </w:r>
      <w:r w:rsidR="001B207F">
        <w:rPr>
          <w:rFonts w:eastAsia="TimesNewRomanPSMT"/>
          <w:sz w:val="26"/>
          <w:szCs w:val="26"/>
        </w:rPr>
        <w:t>х</w:t>
      </w:r>
      <w:r w:rsidR="001F76D6">
        <w:rPr>
          <w:color w:val="000000"/>
          <w:sz w:val="26"/>
          <w:szCs w:val="26"/>
          <w:bdr w:val="none" w:sz="0" w:space="0" w:color="auto" w:frame="1"/>
        </w:rPr>
        <w:t>Макарьевском</w:t>
      </w:r>
      <w:r w:rsidR="00F9305F">
        <w:rPr>
          <w:color w:val="000000"/>
          <w:sz w:val="26"/>
          <w:szCs w:val="26"/>
          <w:bdr w:val="none" w:sz="0" w:space="0" w:color="auto" w:frame="1"/>
        </w:rPr>
        <w:t xml:space="preserve"> муниципальном районе </w:t>
      </w:r>
      <w:r w:rsidRPr="00A35B2E">
        <w:rPr>
          <w:color w:val="000000"/>
          <w:sz w:val="26"/>
          <w:szCs w:val="26"/>
          <w:bdr w:val="none" w:sz="0" w:space="0" w:color="auto" w:frame="1"/>
        </w:rPr>
        <w:t xml:space="preserve"> не развита</w:t>
      </w:r>
      <w:r w:rsidR="000A4B05">
        <w:rPr>
          <w:color w:val="000000"/>
          <w:sz w:val="26"/>
          <w:szCs w:val="26"/>
          <w:bdr w:val="none" w:sz="0" w:space="0" w:color="auto" w:frame="1"/>
        </w:rPr>
        <w:t>и фактически</w:t>
      </w:r>
      <w:r w:rsidR="00565060" w:rsidRPr="00A35B2E">
        <w:rPr>
          <w:color w:val="000000"/>
          <w:sz w:val="26"/>
          <w:szCs w:val="26"/>
          <w:bdr w:val="none" w:sz="0" w:space="0" w:color="auto" w:frame="1"/>
        </w:rPr>
        <w:t xml:space="preserve"> отсутствует</w:t>
      </w:r>
      <w:r w:rsidRPr="00A35B2E">
        <w:rPr>
          <w:color w:val="000000"/>
          <w:sz w:val="26"/>
          <w:szCs w:val="26"/>
          <w:bdr w:val="none" w:sz="0" w:space="0" w:color="auto" w:frame="1"/>
        </w:rPr>
        <w:t>.</w:t>
      </w:r>
    </w:p>
    <w:p w:rsidR="0055699F" w:rsidRPr="00A35B2E" w:rsidRDefault="00331AD8" w:rsidP="0055699F">
      <w:pPr>
        <w:ind w:firstLine="709"/>
        <w:jc w:val="both"/>
        <w:rPr>
          <w:color w:val="000000"/>
          <w:sz w:val="26"/>
          <w:szCs w:val="26"/>
          <w:bdr w:val="none" w:sz="0" w:space="0" w:color="auto" w:frame="1"/>
        </w:rPr>
      </w:pPr>
      <w:r>
        <w:rPr>
          <w:color w:val="000000"/>
          <w:sz w:val="26"/>
          <w:szCs w:val="26"/>
          <w:bdr w:val="none" w:sz="0" w:space="0" w:color="auto" w:frame="1"/>
        </w:rPr>
        <w:t>М</w:t>
      </w:r>
      <w:r w:rsidR="0055699F" w:rsidRPr="00A35B2E">
        <w:rPr>
          <w:color w:val="000000"/>
          <w:sz w:val="26"/>
          <w:szCs w:val="26"/>
          <w:bdr w:val="none" w:sz="0" w:space="0" w:color="auto" w:frame="1"/>
        </w:rPr>
        <w:t>одернизаци</w:t>
      </w:r>
      <w:r>
        <w:rPr>
          <w:color w:val="000000"/>
          <w:sz w:val="26"/>
          <w:szCs w:val="26"/>
          <w:bdr w:val="none" w:sz="0" w:space="0" w:color="auto" w:frame="1"/>
        </w:rPr>
        <w:t>я</w:t>
      </w:r>
      <w:r w:rsidR="000A4B05">
        <w:rPr>
          <w:color w:val="000000"/>
          <w:sz w:val="26"/>
          <w:szCs w:val="26"/>
          <w:bdr w:val="none" w:sz="0" w:space="0" w:color="auto" w:frame="1"/>
        </w:rPr>
        <w:t xml:space="preserve">систем управления скважинными насосами </w:t>
      </w:r>
      <w:r>
        <w:rPr>
          <w:color w:val="000000"/>
          <w:sz w:val="26"/>
          <w:szCs w:val="26"/>
          <w:bdr w:val="none" w:sz="0" w:space="0" w:color="auto" w:frame="1"/>
        </w:rPr>
        <w:t>с помощью систем</w:t>
      </w:r>
      <w:r w:rsidR="000A4B05">
        <w:rPr>
          <w:color w:val="000000"/>
          <w:sz w:val="26"/>
          <w:szCs w:val="26"/>
          <w:bdr w:val="none" w:sz="0" w:space="0" w:color="auto" w:frame="1"/>
        </w:rPr>
        <w:t xml:space="preserve"> ЧРП</w:t>
      </w:r>
      <w:r w:rsidR="0055699F" w:rsidRPr="00A35B2E">
        <w:rPr>
          <w:color w:val="000000"/>
          <w:sz w:val="26"/>
          <w:szCs w:val="26"/>
          <w:bdr w:val="none" w:sz="0" w:space="0" w:color="auto" w:frame="1"/>
        </w:rPr>
        <w:t xml:space="preserve"> позвол</w:t>
      </w:r>
      <w:r>
        <w:rPr>
          <w:color w:val="000000"/>
          <w:sz w:val="26"/>
          <w:szCs w:val="26"/>
          <w:bdr w:val="none" w:sz="0" w:space="0" w:color="auto" w:frame="1"/>
        </w:rPr>
        <w:t>и</w:t>
      </w:r>
      <w:r w:rsidR="0055699F" w:rsidRPr="00A35B2E">
        <w:rPr>
          <w:color w:val="000000"/>
          <w:sz w:val="26"/>
          <w:szCs w:val="26"/>
          <w:bdr w:val="none" w:sz="0" w:space="0" w:color="auto" w:frame="1"/>
        </w:rPr>
        <w:t xml:space="preserve">т регулировать подачу воды потребителям с заданным напором, а также будет осуществляться учет отпущенной воды. </w:t>
      </w:r>
    </w:p>
    <w:p w:rsidR="0055699F" w:rsidRPr="00A35B2E" w:rsidRDefault="0055699F" w:rsidP="0055699F">
      <w:pPr>
        <w:ind w:firstLine="709"/>
        <w:jc w:val="both"/>
        <w:rPr>
          <w:color w:val="000000"/>
          <w:sz w:val="26"/>
          <w:szCs w:val="26"/>
          <w:bdr w:val="none" w:sz="0" w:space="0" w:color="auto" w:frame="1"/>
        </w:rPr>
      </w:pPr>
      <w:r w:rsidRPr="000A4B05">
        <w:rPr>
          <w:color w:val="000000"/>
          <w:sz w:val="26"/>
          <w:szCs w:val="26"/>
          <w:bdr w:val="none" w:sz="0" w:space="0" w:color="auto" w:frame="1"/>
        </w:rPr>
        <w:t>Средства</w:t>
      </w:r>
      <w:r w:rsidRPr="00A35B2E">
        <w:rPr>
          <w:color w:val="000000"/>
          <w:sz w:val="26"/>
          <w:szCs w:val="26"/>
          <w:bdr w:val="none" w:sz="0" w:space="0" w:color="auto" w:frame="1"/>
        </w:rPr>
        <w:t xml:space="preserve"> автоматизации на </w:t>
      </w:r>
      <w:r w:rsidR="000A4B05">
        <w:rPr>
          <w:color w:val="000000"/>
          <w:sz w:val="26"/>
          <w:szCs w:val="26"/>
          <w:bdr w:val="none" w:sz="0" w:space="0" w:color="auto" w:frame="1"/>
        </w:rPr>
        <w:t>скважинах</w:t>
      </w:r>
      <w:r w:rsidRPr="00A35B2E">
        <w:rPr>
          <w:color w:val="000000"/>
          <w:sz w:val="26"/>
          <w:szCs w:val="26"/>
          <w:bdr w:val="none" w:sz="0" w:space="0" w:color="auto" w:frame="1"/>
        </w:rPr>
        <w:t xml:space="preserve"> позволят осуществить контроль за следующими параметрами: </w:t>
      </w:r>
    </w:p>
    <w:p w:rsidR="000A4B05" w:rsidRDefault="0055699F" w:rsidP="0055699F">
      <w:pPr>
        <w:ind w:firstLine="709"/>
        <w:jc w:val="both"/>
        <w:rPr>
          <w:color w:val="000000"/>
          <w:sz w:val="26"/>
          <w:szCs w:val="26"/>
          <w:bdr w:val="none" w:sz="0" w:space="0" w:color="auto" w:frame="1"/>
        </w:rPr>
      </w:pPr>
      <w:r w:rsidRPr="00A35B2E">
        <w:rPr>
          <w:color w:val="000000"/>
          <w:sz w:val="26"/>
          <w:szCs w:val="26"/>
          <w:bdr w:val="none" w:sz="0" w:space="0" w:color="auto" w:frame="1"/>
        </w:rPr>
        <w:t>- контроль давления местными манометрами, поддержание заданного уровня в резервуарах</w:t>
      </w:r>
      <w:r w:rsidR="000A4B05">
        <w:rPr>
          <w:color w:val="000000"/>
          <w:sz w:val="26"/>
          <w:szCs w:val="26"/>
          <w:bdr w:val="none" w:sz="0" w:space="0" w:color="auto" w:frame="1"/>
        </w:rPr>
        <w:t xml:space="preserve"> и баках водонапорных башен;</w:t>
      </w:r>
    </w:p>
    <w:p w:rsidR="00833849" w:rsidRDefault="000A4B05" w:rsidP="0055699F">
      <w:pPr>
        <w:ind w:firstLine="709"/>
        <w:jc w:val="both"/>
        <w:rPr>
          <w:color w:val="000000"/>
          <w:sz w:val="26"/>
          <w:szCs w:val="26"/>
          <w:bdr w:val="none" w:sz="0" w:space="0" w:color="auto" w:frame="1"/>
        </w:rPr>
      </w:pPr>
      <w:r>
        <w:rPr>
          <w:color w:val="000000"/>
          <w:sz w:val="26"/>
          <w:szCs w:val="26"/>
          <w:bdr w:val="none" w:sz="0" w:space="0" w:color="auto" w:frame="1"/>
        </w:rPr>
        <w:t xml:space="preserve">- </w:t>
      </w:r>
      <w:r w:rsidR="0055699F" w:rsidRPr="00A35B2E">
        <w:rPr>
          <w:color w:val="000000"/>
          <w:sz w:val="26"/>
          <w:szCs w:val="26"/>
          <w:bdr w:val="none" w:sz="0" w:space="0" w:color="auto" w:frame="1"/>
        </w:rPr>
        <w:t>поддержание заданного д</w:t>
      </w:r>
      <w:r w:rsidR="00833849">
        <w:rPr>
          <w:color w:val="000000"/>
          <w:sz w:val="26"/>
          <w:szCs w:val="26"/>
          <w:bdr w:val="none" w:sz="0" w:space="0" w:color="auto" w:frame="1"/>
        </w:rPr>
        <w:t>авления в напорном трубопроводе;</w:t>
      </w:r>
    </w:p>
    <w:p w:rsidR="00833849" w:rsidRDefault="00833849" w:rsidP="0055699F">
      <w:pPr>
        <w:ind w:firstLine="709"/>
        <w:jc w:val="both"/>
        <w:rPr>
          <w:color w:val="000000"/>
          <w:sz w:val="26"/>
          <w:szCs w:val="26"/>
          <w:bdr w:val="none" w:sz="0" w:space="0" w:color="auto" w:frame="1"/>
        </w:rPr>
      </w:pPr>
      <w:r>
        <w:rPr>
          <w:color w:val="000000"/>
          <w:sz w:val="26"/>
          <w:szCs w:val="26"/>
          <w:bdr w:val="none" w:sz="0" w:space="0" w:color="auto" w:frame="1"/>
        </w:rPr>
        <w:t xml:space="preserve">- </w:t>
      </w:r>
      <w:r w:rsidR="0055699F" w:rsidRPr="00A35B2E">
        <w:rPr>
          <w:color w:val="000000"/>
          <w:sz w:val="26"/>
          <w:szCs w:val="26"/>
          <w:bdr w:val="none" w:sz="0" w:space="0" w:color="auto" w:frame="1"/>
        </w:rPr>
        <w:t xml:space="preserve">управление и защиту насосов, световую сигнализацию об аварийной остановке насосов и при отклонении технологических параметров. </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Насосная установка обеспечит бесступенчатое регулирование частоты вращения двигателей насосов от частотного преобразователя.</w:t>
      </w:r>
    </w:p>
    <w:p w:rsidR="0055699F" w:rsidRPr="00A35B2E" w:rsidRDefault="0055699F" w:rsidP="0055699F">
      <w:pPr>
        <w:ind w:firstLine="709"/>
        <w:jc w:val="both"/>
        <w:rPr>
          <w:sz w:val="26"/>
          <w:szCs w:val="26"/>
        </w:rPr>
      </w:pPr>
      <w:r w:rsidRPr="00A35B2E">
        <w:rPr>
          <w:sz w:val="26"/>
          <w:szCs w:val="26"/>
          <w:bdr w:val="none" w:sz="0" w:space="0" w:color="auto" w:frame="1"/>
        </w:rPr>
        <w:t xml:space="preserve">На перспективу </w:t>
      </w:r>
      <w:r w:rsidR="00635DCA">
        <w:rPr>
          <w:sz w:val="26"/>
          <w:szCs w:val="26"/>
          <w:bdr w:val="none" w:sz="0" w:space="0" w:color="auto" w:frame="1"/>
        </w:rPr>
        <w:t>рекомендуется</w:t>
      </w:r>
      <w:r w:rsidRPr="00A35B2E">
        <w:rPr>
          <w:sz w:val="26"/>
          <w:szCs w:val="26"/>
          <w:bdr w:val="none" w:sz="0" w:space="0" w:color="auto" w:frame="1"/>
        </w:rPr>
        <w:t xml:space="preserve"> запланировать диспетчеризацию коммерческого учета водопотребления на реконструируемых и новых участках сетей водопровода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w:t>
      </w:r>
    </w:p>
    <w:p w:rsidR="00CA3C82" w:rsidRPr="00A35B2E" w:rsidRDefault="00725BD4" w:rsidP="00DA1DB6">
      <w:pPr>
        <w:tabs>
          <w:tab w:val="left" w:pos="949"/>
          <w:tab w:val="left" w:pos="3624"/>
        </w:tabs>
        <w:spacing w:before="120" w:after="120"/>
        <w:jc w:val="both"/>
        <w:rPr>
          <w:rFonts w:eastAsia="Calibri"/>
          <w:b/>
          <w:sz w:val="26"/>
          <w:szCs w:val="26"/>
        </w:rPr>
      </w:pPr>
      <w:r w:rsidRPr="00A35B2E">
        <w:rPr>
          <w:rFonts w:eastAsia="Calibri"/>
          <w:b/>
          <w:sz w:val="26"/>
          <w:szCs w:val="26"/>
        </w:rPr>
        <w:t>2.</w:t>
      </w:r>
      <w:r w:rsidR="00E10CD1">
        <w:rPr>
          <w:rFonts w:eastAsia="Calibri"/>
          <w:b/>
          <w:sz w:val="26"/>
          <w:szCs w:val="26"/>
        </w:rPr>
        <w:t>5</w:t>
      </w:r>
      <w:r w:rsidR="00CA3C82" w:rsidRPr="00A35B2E">
        <w:rPr>
          <w:rFonts w:eastAsia="Calibri"/>
          <w:b/>
          <w:sz w:val="26"/>
          <w:szCs w:val="26"/>
        </w:rPr>
        <w:t>Предложения по строительству, реконструкции и модернизации объектов системы водоснабжения</w:t>
      </w:r>
    </w:p>
    <w:p w:rsidR="00CD07B6" w:rsidRPr="00A35B2E" w:rsidRDefault="00725BD4" w:rsidP="00DA1DB6">
      <w:pPr>
        <w:tabs>
          <w:tab w:val="left" w:pos="949"/>
          <w:tab w:val="left" w:pos="3624"/>
        </w:tabs>
        <w:spacing w:before="120" w:after="120"/>
        <w:jc w:val="both"/>
        <w:rPr>
          <w:b/>
          <w:sz w:val="26"/>
          <w:szCs w:val="26"/>
        </w:rPr>
      </w:pPr>
      <w:r w:rsidRPr="00722768">
        <w:rPr>
          <w:b/>
          <w:sz w:val="26"/>
          <w:szCs w:val="26"/>
        </w:rPr>
        <w:t>2.</w:t>
      </w:r>
      <w:r w:rsidR="00E10CD1" w:rsidRPr="00722768">
        <w:rPr>
          <w:b/>
          <w:sz w:val="26"/>
          <w:szCs w:val="26"/>
        </w:rPr>
        <w:t>5</w:t>
      </w:r>
      <w:r w:rsidRPr="00722768">
        <w:rPr>
          <w:b/>
          <w:sz w:val="26"/>
          <w:szCs w:val="26"/>
        </w:rPr>
        <w:t>.1</w:t>
      </w:r>
      <w:r w:rsidR="00CD07B6" w:rsidRPr="00A35B2E">
        <w:rPr>
          <w:b/>
          <w:sz w:val="26"/>
          <w:szCs w:val="26"/>
        </w:rPr>
        <w:t>Сведения об объ</w:t>
      </w:r>
      <w:r w:rsidR="00E3605E" w:rsidRPr="00A35B2E">
        <w:rPr>
          <w:b/>
          <w:sz w:val="26"/>
          <w:szCs w:val="26"/>
        </w:rPr>
        <w:t>е</w:t>
      </w:r>
      <w:r w:rsidR="00CD07B6" w:rsidRPr="00A35B2E">
        <w:rPr>
          <w:b/>
          <w:sz w:val="26"/>
          <w:szCs w:val="26"/>
        </w:rPr>
        <w:t>ктах, предлагаемых к новому строительству</w:t>
      </w:r>
      <w:r w:rsidR="00722768">
        <w:rPr>
          <w:b/>
          <w:sz w:val="26"/>
          <w:szCs w:val="26"/>
        </w:rPr>
        <w:t xml:space="preserve">, </w:t>
      </w:r>
      <w:r w:rsidR="00722768" w:rsidRPr="00A35B2E">
        <w:rPr>
          <w:rFonts w:eastAsia="Calibri"/>
          <w:b/>
          <w:sz w:val="26"/>
          <w:szCs w:val="26"/>
        </w:rPr>
        <w:t>реконструкции и модернизации</w:t>
      </w:r>
    </w:p>
    <w:p w:rsidR="00722768" w:rsidRDefault="00635DCA" w:rsidP="00722768">
      <w:pPr>
        <w:tabs>
          <w:tab w:val="left" w:pos="949"/>
          <w:tab w:val="left" w:pos="3624"/>
        </w:tabs>
        <w:ind w:firstLine="567"/>
        <w:jc w:val="both"/>
        <w:rPr>
          <w:sz w:val="26"/>
          <w:szCs w:val="26"/>
        </w:rPr>
      </w:pPr>
      <w:r>
        <w:rPr>
          <w:sz w:val="26"/>
          <w:szCs w:val="26"/>
        </w:rPr>
        <w:t>О</w:t>
      </w:r>
      <w:r w:rsidR="00D5140E" w:rsidRPr="00A35B2E">
        <w:rPr>
          <w:sz w:val="26"/>
          <w:szCs w:val="26"/>
        </w:rPr>
        <w:t>сновным</w:t>
      </w:r>
      <w:r>
        <w:rPr>
          <w:sz w:val="26"/>
          <w:szCs w:val="26"/>
        </w:rPr>
        <w:t>и</w:t>
      </w:r>
      <w:r w:rsidR="00D5140E" w:rsidRPr="00A35B2E">
        <w:rPr>
          <w:sz w:val="26"/>
          <w:szCs w:val="26"/>
        </w:rPr>
        <w:t xml:space="preserve"> объект</w:t>
      </w:r>
      <w:r>
        <w:rPr>
          <w:sz w:val="26"/>
          <w:szCs w:val="26"/>
        </w:rPr>
        <w:t>а</w:t>
      </w:r>
      <w:r w:rsidR="00D5140E" w:rsidRPr="00A35B2E">
        <w:rPr>
          <w:sz w:val="26"/>
          <w:szCs w:val="26"/>
        </w:rPr>
        <w:t>м</w:t>
      </w:r>
      <w:r>
        <w:rPr>
          <w:sz w:val="26"/>
          <w:szCs w:val="26"/>
        </w:rPr>
        <w:t>и</w:t>
      </w:r>
      <w:r w:rsidR="00D5140E" w:rsidRPr="00A35B2E">
        <w:rPr>
          <w:sz w:val="26"/>
          <w:szCs w:val="26"/>
        </w:rPr>
        <w:t xml:space="preserve"> в систем</w:t>
      </w:r>
      <w:r>
        <w:rPr>
          <w:sz w:val="26"/>
          <w:szCs w:val="26"/>
        </w:rPr>
        <w:t>ах</w:t>
      </w:r>
      <w:r w:rsidR="00D5140E" w:rsidRPr="00A35B2E">
        <w:rPr>
          <w:sz w:val="26"/>
          <w:szCs w:val="26"/>
        </w:rPr>
        <w:t xml:space="preserve"> водоснабжения, предлагаемым</w:t>
      </w:r>
      <w:r>
        <w:rPr>
          <w:sz w:val="26"/>
          <w:szCs w:val="26"/>
        </w:rPr>
        <w:t>и</w:t>
      </w:r>
      <w:r w:rsidR="00D5140E" w:rsidRPr="00A35B2E">
        <w:rPr>
          <w:sz w:val="26"/>
          <w:szCs w:val="26"/>
        </w:rPr>
        <w:t xml:space="preserve"> к строительству, </w:t>
      </w:r>
      <w:r w:rsidR="00722768" w:rsidRPr="00722768">
        <w:rPr>
          <w:rFonts w:eastAsia="Calibri"/>
          <w:sz w:val="26"/>
          <w:szCs w:val="26"/>
        </w:rPr>
        <w:t>реконструкции и модернизации</w:t>
      </w:r>
      <w:r w:rsidR="00D5140E" w:rsidRPr="00A35B2E">
        <w:rPr>
          <w:sz w:val="26"/>
          <w:szCs w:val="26"/>
        </w:rPr>
        <w:t>явля</w:t>
      </w:r>
      <w:r w:rsidR="00722768">
        <w:rPr>
          <w:sz w:val="26"/>
          <w:szCs w:val="26"/>
        </w:rPr>
        <w:t>ю</w:t>
      </w:r>
      <w:r w:rsidR="00D5140E" w:rsidRPr="00A35B2E">
        <w:rPr>
          <w:sz w:val="26"/>
          <w:szCs w:val="26"/>
        </w:rPr>
        <w:t>тся</w:t>
      </w:r>
      <w:r w:rsidR="00722768">
        <w:rPr>
          <w:sz w:val="26"/>
          <w:szCs w:val="26"/>
        </w:rPr>
        <w:t>:</w:t>
      </w:r>
    </w:p>
    <w:p w:rsidR="00722768" w:rsidRDefault="00722768" w:rsidP="00722768">
      <w:pPr>
        <w:tabs>
          <w:tab w:val="left" w:pos="949"/>
          <w:tab w:val="left" w:pos="3624"/>
        </w:tabs>
        <w:jc w:val="both"/>
        <w:rPr>
          <w:sz w:val="26"/>
          <w:szCs w:val="26"/>
        </w:rPr>
      </w:pPr>
      <w:r>
        <w:rPr>
          <w:sz w:val="26"/>
          <w:szCs w:val="26"/>
        </w:rPr>
        <w:t xml:space="preserve">- </w:t>
      </w:r>
      <w:r w:rsidR="00DA25C7">
        <w:rPr>
          <w:sz w:val="26"/>
          <w:szCs w:val="26"/>
        </w:rPr>
        <w:t xml:space="preserve">поэтапная </w:t>
      </w:r>
      <w:r w:rsidRPr="008114FC">
        <w:rPr>
          <w:sz w:val="26"/>
          <w:szCs w:val="26"/>
        </w:rPr>
        <w:t xml:space="preserve">замена старых </w:t>
      </w:r>
      <w:r>
        <w:rPr>
          <w:sz w:val="26"/>
          <w:szCs w:val="26"/>
        </w:rPr>
        <w:t xml:space="preserve">ветхих </w:t>
      </w:r>
      <w:r w:rsidRPr="008114FC">
        <w:rPr>
          <w:sz w:val="26"/>
          <w:szCs w:val="26"/>
        </w:rPr>
        <w:t>стальных и чугунных водоводов</w:t>
      </w:r>
      <w:r>
        <w:rPr>
          <w:sz w:val="26"/>
          <w:szCs w:val="26"/>
        </w:rPr>
        <w:t>, имеющих практически полный физический износ;</w:t>
      </w:r>
    </w:p>
    <w:p w:rsidR="00DA25C7" w:rsidRDefault="00722768" w:rsidP="00722768">
      <w:pPr>
        <w:tabs>
          <w:tab w:val="left" w:pos="949"/>
          <w:tab w:val="left" w:pos="3624"/>
        </w:tabs>
        <w:jc w:val="both"/>
        <w:rPr>
          <w:sz w:val="26"/>
          <w:szCs w:val="26"/>
        </w:rPr>
      </w:pPr>
      <w:r>
        <w:rPr>
          <w:sz w:val="26"/>
          <w:szCs w:val="26"/>
        </w:rPr>
        <w:t>- автоматизация систем водоснабжения путем установки на скважинные насосы частотных регуляторов давления</w:t>
      </w:r>
      <w:r w:rsidR="00DA25C7">
        <w:rPr>
          <w:sz w:val="26"/>
          <w:szCs w:val="26"/>
        </w:rPr>
        <w:t>;</w:t>
      </w:r>
    </w:p>
    <w:p w:rsidR="00D5140E" w:rsidRDefault="00DA25C7" w:rsidP="00722768">
      <w:pPr>
        <w:tabs>
          <w:tab w:val="left" w:pos="949"/>
          <w:tab w:val="left" w:pos="3624"/>
        </w:tabs>
        <w:jc w:val="both"/>
        <w:rPr>
          <w:sz w:val="26"/>
          <w:szCs w:val="26"/>
        </w:rPr>
      </w:pPr>
      <w:r>
        <w:rPr>
          <w:sz w:val="26"/>
          <w:szCs w:val="26"/>
        </w:rPr>
        <w:t>- установка на скважинах приборов учета поднятой и отправленной в водопроводную сеть воды</w:t>
      </w:r>
      <w:r w:rsidR="00722768">
        <w:rPr>
          <w:sz w:val="26"/>
          <w:szCs w:val="26"/>
        </w:rPr>
        <w:t>.</w:t>
      </w:r>
    </w:p>
    <w:p w:rsidR="005A2630" w:rsidRDefault="001F76D6" w:rsidP="00036EB5">
      <w:pPr>
        <w:ind w:firstLine="709"/>
        <w:jc w:val="both"/>
        <w:rPr>
          <w:color w:val="000000"/>
          <w:sz w:val="26"/>
          <w:szCs w:val="26"/>
        </w:rPr>
      </w:pPr>
      <w:r w:rsidRPr="009E3D0D">
        <w:rPr>
          <w:color w:val="000000"/>
          <w:sz w:val="26"/>
          <w:szCs w:val="26"/>
        </w:rPr>
        <w:t xml:space="preserve">На территории </w:t>
      </w:r>
      <w:r w:rsidR="001B207F" w:rsidRPr="002715AD">
        <w:rPr>
          <w:rFonts w:eastAsia="TimesNewRomanPSMT"/>
          <w:sz w:val="26"/>
          <w:szCs w:val="26"/>
        </w:rPr>
        <w:t>сельских поселений</w:t>
      </w:r>
      <w:r w:rsidR="001D1D92">
        <w:rPr>
          <w:color w:val="000000"/>
          <w:sz w:val="26"/>
          <w:szCs w:val="26"/>
        </w:rPr>
        <w:t>Макарьевского муниципального района</w:t>
      </w:r>
      <w:r w:rsidRPr="009E3D0D">
        <w:rPr>
          <w:color w:val="000000"/>
          <w:sz w:val="26"/>
          <w:szCs w:val="26"/>
        </w:rPr>
        <w:t xml:space="preserve"> име</w:t>
      </w:r>
      <w:r w:rsidR="005A2630">
        <w:rPr>
          <w:color w:val="000000"/>
          <w:sz w:val="26"/>
          <w:szCs w:val="26"/>
        </w:rPr>
        <w:t>ю</w:t>
      </w:r>
      <w:r w:rsidRPr="009E3D0D">
        <w:rPr>
          <w:color w:val="000000"/>
          <w:sz w:val="26"/>
          <w:szCs w:val="26"/>
        </w:rPr>
        <w:t>тся  скважины</w:t>
      </w:r>
      <w:r w:rsidR="005A2630">
        <w:rPr>
          <w:color w:val="000000"/>
          <w:sz w:val="26"/>
          <w:szCs w:val="26"/>
        </w:rPr>
        <w:t>, которые</w:t>
      </w:r>
      <w:r w:rsidRPr="009E3D0D">
        <w:rPr>
          <w:color w:val="000000"/>
          <w:sz w:val="26"/>
          <w:szCs w:val="26"/>
        </w:rPr>
        <w:t xml:space="preserve"> выполнены без соблюдения норм СанПиН 2.1.4.1110-02 «Зоны санитарной охраны источников водоснабжения и водопрово</w:t>
      </w:r>
      <w:r w:rsidR="005A2630">
        <w:rPr>
          <w:color w:val="000000"/>
          <w:sz w:val="26"/>
          <w:szCs w:val="26"/>
        </w:rPr>
        <w:t>дов питьевого назначения».</w:t>
      </w:r>
    </w:p>
    <w:p w:rsidR="001F76D6" w:rsidRPr="009E3D0D" w:rsidRDefault="001F76D6" w:rsidP="00036EB5">
      <w:pPr>
        <w:ind w:firstLine="709"/>
        <w:jc w:val="both"/>
        <w:rPr>
          <w:color w:val="000000"/>
          <w:sz w:val="26"/>
          <w:szCs w:val="26"/>
        </w:rPr>
      </w:pPr>
      <w:r w:rsidRPr="009E3D0D">
        <w:rPr>
          <w:color w:val="000000"/>
          <w:sz w:val="26"/>
          <w:szCs w:val="26"/>
        </w:rPr>
        <w:t xml:space="preserve">Неудовлетворительное состояние и изношенность водозаборных сооружений могут оказывать негативное влияние на состояние подземных вод. </w:t>
      </w:r>
      <w:r w:rsidRPr="00B2210C">
        <w:rPr>
          <w:color w:val="000000"/>
          <w:sz w:val="26"/>
          <w:szCs w:val="26"/>
        </w:rPr>
        <w:t>Необходимона водозаборных сооружениях выполнить сплошное ограждение зон строгого режима</w:t>
      </w:r>
      <w:r w:rsidRPr="009E3D0D">
        <w:rPr>
          <w:color w:val="000000"/>
          <w:sz w:val="26"/>
          <w:szCs w:val="26"/>
        </w:rPr>
        <w:t xml:space="preserve">. </w:t>
      </w:r>
    </w:p>
    <w:p w:rsidR="001F76D6" w:rsidRPr="009E3D0D" w:rsidRDefault="001F76D6" w:rsidP="009E3D0D">
      <w:pPr>
        <w:jc w:val="both"/>
        <w:rPr>
          <w:color w:val="000000"/>
          <w:sz w:val="26"/>
          <w:szCs w:val="26"/>
        </w:rPr>
      </w:pPr>
      <w:r w:rsidRPr="009E3D0D">
        <w:rPr>
          <w:color w:val="000000"/>
          <w:sz w:val="26"/>
          <w:szCs w:val="26"/>
        </w:rPr>
        <w:t xml:space="preserve">       Учитывая, что вся система водоснабжения сформирована в 1977-1980 г</w:t>
      </w:r>
      <w:r w:rsidR="00833849">
        <w:rPr>
          <w:color w:val="000000"/>
          <w:sz w:val="26"/>
          <w:szCs w:val="26"/>
        </w:rPr>
        <w:t>одах,</w:t>
      </w:r>
      <w:r w:rsidRPr="009E3D0D">
        <w:rPr>
          <w:color w:val="000000"/>
          <w:sz w:val="26"/>
          <w:szCs w:val="26"/>
        </w:rPr>
        <w:t xml:space="preserve"> и на текущий период имеет значительный износ, в рамках реализации основных ре</w:t>
      </w:r>
      <w:r w:rsidR="00833849">
        <w:rPr>
          <w:color w:val="000000"/>
          <w:sz w:val="26"/>
          <w:szCs w:val="26"/>
        </w:rPr>
        <w:t>шений разрабатываемого генплана</w:t>
      </w:r>
      <w:r w:rsidRPr="009E3D0D">
        <w:rPr>
          <w:color w:val="000000"/>
          <w:sz w:val="26"/>
          <w:szCs w:val="26"/>
        </w:rPr>
        <w:t xml:space="preserve"> необходимо выполнить расширение и реконструкцию системы водоснабжения </w:t>
      </w:r>
      <w:r w:rsidR="001D1D92">
        <w:rPr>
          <w:color w:val="000000"/>
          <w:sz w:val="26"/>
          <w:szCs w:val="26"/>
        </w:rPr>
        <w:t>сельских поселений</w:t>
      </w:r>
      <w:r w:rsidRPr="009E3D0D">
        <w:rPr>
          <w:color w:val="000000"/>
          <w:sz w:val="26"/>
          <w:szCs w:val="26"/>
        </w:rPr>
        <w:t>.</w:t>
      </w:r>
    </w:p>
    <w:p w:rsidR="001F76D6" w:rsidRPr="009E3D0D" w:rsidRDefault="001F76D6" w:rsidP="002715AD">
      <w:pPr>
        <w:ind w:firstLine="709"/>
        <w:jc w:val="both"/>
        <w:rPr>
          <w:sz w:val="26"/>
          <w:szCs w:val="26"/>
        </w:rPr>
      </w:pPr>
      <w:r w:rsidRPr="009E3D0D">
        <w:rPr>
          <w:sz w:val="26"/>
          <w:szCs w:val="26"/>
        </w:rPr>
        <w:t xml:space="preserve"> Техническое состояние сетей и сооружений не обеспечивает предъявляемых к ним требований. Водозаборные устройства находятся в аварийном состоянии из-за длительного срока эксплуатации.</w:t>
      </w:r>
    </w:p>
    <w:p w:rsidR="001F76D6" w:rsidRPr="009E3D0D" w:rsidRDefault="001F76D6" w:rsidP="009E3D0D">
      <w:pPr>
        <w:ind w:firstLine="709"/>
        <w:jc w:val="both"/>
        <w:rPr>
          <w:sz w:val="26"/>
          <w:szCs w:val="26"/>
        </w:rPr>
      </w:pPr>
      <w:r w:rsidRPr="009E3D0D">
        <w:rPr>
          <w:sz w:val="26"/>
          <w:szCs w:val="26"/>
        </w:rPr>
        <w:t xml:space="preserve">Использование водных ресурсов должно основываться на результатах </w:t>
      </w:r>
      <w:r w:rsidR="00833849">
        <w:rPr>
          <w:sz w:val="26"/>
          <w:szCs w:val="26"/>
        </w:rPr>
        <w:t xml:space="preserve">геологических изысканий запасов подземных вод, </w:t>
      </w:r>
      <w:r w:rsidRPr="009E3D0D">
        <w:rPr>
          <w:sz w:val="26"/>
          <w:szCs w:val="26"/>
        </w:rPr>
        <w:t>расчетов водохозяйственного баланса по рекам и их отдельным участкам.</w:t>
      </w:r>
    </w:p>
    <w:p w:rsidR="001F76D6" w:rsidRPr="009E3D0D" w:rsidRDefault="001F76D6" w:rsidP="009E3D0D">
      <w:pPr>
        <w:ind w:firstLine="709"/>
        <w:jc w:val="both"/>
        <w:rPr>
          <w:sz w:val="26"/>
          <w:szCs w:val="26"/>
        </w:rPr>
      </w:pPr>
      <w:r w:rsidRPr="009E3D0D">
        <w:rPr>
          <w:sz w:val="26"/>
          <w:szCs w:val="26"/>
        </w:rPr>
        <w:lastRenderedPageBreak/>
        <w:t xml:space="preserve">В </w:t>
      </w:r>
      <w:r w:rsidR="001D1D92">
        <w:rPr>
          <w:sz w:val="26"/>
          <w:szCs w:val="26"/>
        </w:rPr>
        <w:t>сельских</w:t>
      </w:r>
      <w:r w:rsidRPr="009E3D0D">
        <w:rPr>
          <w:sz w:val="26"/>
          <w:szCs w:val="26"/>
        </w:rPr>
        <w:t>поселени</w:t>
      </w:r>
      <w:r w:rsidR="001D1D92">
        <w:rPr>
          <w:sz w:val="26"/>
          <w:szCs w:val="26"/>
        </w:rPr>
        <w:t>ях</w:t>
      </w:r>
      <w:r w:rsidRPr="009E3D0D">
        <w:rPr>
          <w:sz w:val="26"/>
          <w:szCs w:val="26"/>
        </w:rPr>
        <w:t xml:space="preserve"> необходима реализация мероприятий по улучшению качества питьевой воды, подаваемой населению.</w:t>
      </w:r>
    </w:p>
    <w:p w:rsidR="001F76D6" w:rsidRPr="009E3D0D" w:rsidRDefault="001F76D6" w:rsidP="009E3D0D">
      <w:pPr>
        <w:ind w:firstLine="709"/>
        <w:jc w:val="both"/>
        <w:rPr>
          <w:sz w:val="26"/>
          <w:szCs w:val="26"/>
        </w:rPr>
      </w:pPr>
      <w:r w:rsidRPr="009E3D0D">
        <w:rPr>
          <w:sz w:val="26"/>
          <w:szCs w:val="26"/>
        </w:rPr>
        <w:t>Среди основных факторов, обуславливающих низкое качество воды, подаваемой населению, следует выделить:</w:t>
      </w:r>
    </w:p>
    <w:p w:rsidR="001F76D6" w:rsidRPr="009E3D0D" w:rsidRDefault="001F76D6" w:rsidP="009E3D0D">
      <w:pPr>
        <w:jc w:val="both"/>
        <w:rPr>
          <w:sz w:val="26"/>
          <w:szCs w:val="26"/>
        </w:rPr>
      </w:pPr>
      <w:r w:rsidRPr="009E3D0D">
        <w:rPr>
          <w:sz w:val="26"/>
          <w:szCs w:val="26"/>
        </w:rPr>
        <w:t>- неудовлетворительное техническое состояние артезианских скважин (большинство из них требуют ремонта);</w:t>
      </w:r>
    </w:p>
    <w:p w:rsidR="001F76D6" w:rsidRPr="009E3D0D" w:rsidRDefault="001F76D6" w:rsidP="009E3D0D">
      <w:pPr>
        <w:jc w:val="both"/>
        <w:rPr>
          <w:sz w:val="26"/>
          <w:szCs w:val="26"/>
        </w:rPr>
      </w:pPr>
      <w:r w:rsidRPr="009E3D0D">
        <w:rPr>
          <w:sz w:val="26"/>
          <w:szCs w:val="26"/>
        </w:rPr>
        <w:t>-наличие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w:t>
      </w:r>
    </w:p>
    <w:p w:rsidR="00DA25C7" w:rsidRPr="00DA25C7" w:rsidRDefault="00DA25C7" w:rsidP="009E3D0D">
      <w:pPr>
        <w:pStyle w:val="ae"/>
        <w:spacing w:before="0" w:beforeAutospacing="0" w:after="0" w:afterAutospacing="0"/>
        <w:ind w:firstLine="709"/>
        <w:jc w:val="both"/>
        <w:rPr>
          <w:color w:val="000000"/>
          <w:sz w:val="26"/>
          <w:szCs w:val="26"/>
        </w:rPr>
      </w:pPr>
      <w:r w:rsidRPr="00DA25C7">
        <w:rPr>
          <w:color w:val="000000"/>
          <w:sz w:val="26"/>
          <w:szCs w:val="26"/>
          <w:bdr w:val="none" w:sz="0" w:space="0" w:color="auto" w:frame="1"/>
        </w:rPr>
        <w:t xml:space="preserve">Осуществление мероприятий схемы водоснабжения </w:t>
      </w:r>
      <w:r w:rsidR="001D1D92">
        <w:rPr>
          <w:color w:val="000000"/>
          <w:sz w:val="26"/>
          <w:szCs w:val="26"/>
          <w:bdr w:val="none" w:sz="0" w:space="0" w:color="auto" w:frame="1"/>
        </w:rPr>
        <w:t>М</w:t>
      </w:r>
      <w:r w:rsidR="009E3D0D">
        <w:rPr>
          <w:color w:val="000000"/>
          <w:sz w:val="26"/>
          <w:szCs w:val="26"/>
          <w:bdr w:val="none" w:sz="0" w:space="0" w:color="auto" w:frame="1"/>
        </w:rPr>
        <w:t>акарьевского муниципального района</w:t>
      </w:r>
      <w:r w:rsidRPr="00DA25C7">
        <w:rPr>
          <w:color w:val="000000"/>
          <w:sz w:val="26"/>
          <w:szCs w:val="26"/>
          <w:bdr w:val="none" w:sz="0" w:space="0" w:color="auto" w:frame="1"/>
        </w:rPr>
        <w:t xml:space="preserve"> позволит:</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xml:space="preserve">-улучшить качество жизни населения за счет повышения эффективности функционирования водохозяйственного комплекса в </w:t>
      </w:r>
      <w:r w:rsidR="001D1D92">
        <w:rPr>
          <w:color w:val="000000"/>
          <w:sz w:val="26"/>
          <w:szCs w:val="26"/>
          <w:bdr w:val="none" w:sz="0" w:space="0" w:color="auto" w:frame="1"/>
        </w:rPr>
        <w:t>сельских поселениях</w:t>
      </w:r>
      <w:r w:rsidRPr="00A35B2E">
        <w:rPr>
          <w:color w:val="000000"/>
          <w:sz w:val="26"/>
          <w:szCs w:val="26"/>
          <w:bdr w:val="none" w:sz="0" w:space="0" w:color="auto" w:frame="1"/>
        </w:rPr>
        <w:t>;</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-обеспечить граждан питьевой водой надлежащего качества в количестве, соответствующем нормам водопотребления, по доступным ценам в интересах удовлетворения их жизненных потребностей и охраны здоровья;</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рациональное использование водных ресурсов;</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улучшить экологическое </w:t>
      </w:r>
      <w:r w:rsidRPr="00A35B2E">
        <w:rPr>
          <w:rStyle w:val="apple-converted-space"/>
          <w:color w:val="000000"/>
          <w:sz w:val="26"/>
          <w:szCs w:val="26"/>
          <w:bdr w:val="none" w:sz="0" w:space="0" w:color="auto" w:frame="1"/>
        </w:rPr>
        <w:t> </w:t>
      </w:r>
      <w:r w:rsidRPr="00A35B2E">
        <w:rPr>
          <w:color w:val="000000"/>
          <w:sz w:val="26"/>
          <w:szCs w:val="26"/>
          <w:bdr w:val="none" w:sz="0" w:space="0" w:color="auto" w:frame="1"/>
        </w:rPr>
        <w:t>состояние водных объектов и окружающей среды;</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уменьш</w:t>
      </w:r>
      <w:r>
        <w:rPr>
          <w:color w:val="000000"/>
          <w:sz w:val="26"/>
          <w:szCs w:val="26"/>
          <w:bdr w:val="none" w:sz="0" w:space="0" w:color="auto" w:frame="1"/>
        </w:rPr>
        <w:t>ить</w:t>
      </w:r>
      <w:r w:rsidRPr="00A35B2E">
        <w:rPr>
          <w:color w:val="000000"/>
          <w:sz w:val="26"/>
          <w:szCs w:val="26"/>
          <w:bdr w:val="none" w:sz="0" w:space="0" w:color="auto" w:frame="1"/>
        </w:rPr>
        <w:t xml:space="preserve"> протяжённост</w:t>
      </w:r>
      <w:r>
        <w:rPr>
          <w:color w:val="000000"/>
          <w:sz w:val="26"/>
          <w:szCs w:val="26"/>
          <w:bdr w:val="none" w:sz="0" w:space="0" w:color="auto" w:frame="1"/>
        </w:rPr>
        <w:t>ь</w:t>
      </w:r>
      <w:r w:rsidRPr="00A35B2E">
        <w:rPr>
          <w:color w:val="000000"/>
          <w:sz w:val="26"/>
          <w:szCs w:val="26"/>
          <w:bdr w:val="none" w:sz="0" w:space="0" w:color="auto" w:frame="1"/>
        </w:rPr>
        <w:t xml:space="preserve"> уличных водопроводных сетей, нуждающихся в замене;</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сни</w:t>
      </w:r>
      <w:r>
        <w:rPr>
          <w:color w:val="000000"/>
          <w:sz w:val="26"/>
          <w:szCs w:val="26"/>
          <w:bdr w:val="none" w:sz="0" w:space="0" w:color="auto" w:frame="1"/>
        </w:rPr>
        <w:t>зить удельный</w:t>
      </w:r>
      <w:r w:rsidRPr="00A35B2E">
        <w:rPr>
          <w:color w:val="000000"/>
          <w:sz w:val="26"/>
          <w:szCs w:val="26"/>
          <w:bdr w:val="none" w:sz="0" w:space="0" w:color="auto" w:frame="1"/>
        </w:rPr>
        <w:t xml:space="preserve"> вес потерь воды в процессе ее</w:t>
      </w:r>
      <w:r w:rsidRPr="00A35B2E">
        <w:rPr>
          <w:rStyle w:val="apple-converted-space"/>
          <w:color w:val="000000"/>
          <w:sz w:val="26"/>
          <w:szCs w:val="26"/>
          <w:bdr w:val="none" w:sz="0" w:space="0" w:color="auto" w:frame="1"/>
        </w:rPr>
        <w:t> </w:t>
      </w:r>
      <w:r>
        <w:rPr>
          <w:color w:val="000000"/>
          <w:sz w:val="26"/>
          <w:szCs w:val="26"/>
          <w:bdr w:val="none" w:sz="0" w:space="0" w:color="auto" w:frame="1"/>
        </w:rPr>
        <w:t>транспортировки до потребителей.</w:t>
      </w:r>
    </w:p>
    <w:p w:rsidR="00DA25C7" w:rsidRDefault="00DA25C7" w:rsidP="00722768">
      <w:pPr>
        <w:tabs>
          <w:tab w:val="left" w:pos="949"/>
          <w:tab w:val="left" w:pos="3624"/>
        </w:tabs>
        <w:jc w:val="both"/>
        <w:rPr>
          <w:sz w:val="26"/>
          <w:szCs w:val="26"/>
        </w:rPr>
      </w:pPr>
    </w:p>
    <w:p w:rsidR="00DA25C7" w:rsidRDefault="00DA25C7" w:rsidP="00212136">
      <w:pPr>
        <w:tabs>
          <w:tab w:val="left" w:pos="949"/>
          <w:tab w:val="left" w:pos="3624"/>
        </w:tabs>
        <w:spacing w:after="120"/>
        <w:jc w:val="both"/>
        <w:rPr>
          <w:b/>
          <w:sz w:val="26"/>
          <w:szCs w:val="26"/>
        </w:rPr>
      </w:pPr>
      <w:r w:rsidRPr="00A35B2E">
        <w:rPr>
          <w:b/>
          <w:sz w:val="26"/>
          <w:szCs w:val="26"/>
        </w:rPr>
        <w:t>2.</w:t>
      </w:r>
      <w:r>
        <w:rPr>
          <w:b/>
          <w:sz w:val="26"/>
          <w:szCs w:val="26"/>
        </w:rPr>
        <w:t>5</w:t>
      </w:r>
      <w:r w:rsidRPr="00A35B2E">
        <w:rPr>
          <w:b/>
          <w:sz w:val="26"/>
          <w:szCs w:val="26"/>
        </w:rPr>
        <w:t>.2 Оценка капитальных вложений в новое строительство, реконструкцию и модернизацию объектов централизованной системыводоснабжения</w:t>
      </w:r>
    </w:p>
    <w:p w:rsidR="00FC4D99" w:rsidRDefault="00FC4D99" w:rsidP="00FC4D99">
      <w:pPr>
        <w:pStyle w:val="a7"/>
        <w:suppressAutoHyphens/>
        <w:ind w:left="0" w:firstLine="567"/>
        <w:jc w:val="both"/>
        <w:rPr>
          <w:sz w:val="26"/>
          <w:szCs w:val="26"/>
        </w:rPr>
      </w:pPr>
      <w:r w:rsidRPr="00FC4D99">
        <w:rPr>
          <w:sz w:val="26"/>
          <w:szCs w:val="26"/>
        </w:rPr>
        <w:t>Оценка капитальных вложений в новое строительство, реконструкцию и модернизацию объектов централизованной системыводоснабжения</w:t>
      </w:r>
      <w:r>
        <w:rPr>
          <w:sz w:val="26"/>
          <w:szCs w:val="26"/>
        </w:rPr>
        <w:t xml:space="preserve"> произведена поукрупненным нормативам</w:t>
      </w:r>
      <w:r w:rsidR="00B27A5E">
        <w:rPr>
          <w:sz w:val="26"/>
          <w:szCs w:val="26"/>
        </w:rPr>
        <w:t xml:space="preserve"> цены строительства (НЦС)</w:t>
      </w:r>
      <w:r>
        <w:rPr>
          <w:sz w:val="26"/>
          <w:szCs w:val="26"/>
        </w:rPr>
        <w:t>.</w:t>
      </w:r>
    </w:p>
    <w:p w:rsidR="00FC4D99" w:rsidRDefault="00FC4D99" w:rsidP="00FC4D99">
      <w:pPr>
        <w:ind w:firstLine="567"/>
        <w:jc w:val="both"/>
        <w:rPr>
          <w:sz w:val="26"/>
          <w:szCs w:val="26"/>
        </w:rPr>
      </w:pPr>
      <w:r>
        <w:rPr>
          <w:sz w:val="26"/>
          <w:szCs w:val="26"/>
        </w:rPr>
        <w:t>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w:t>
      </w:r>
      <w:r>
        <w:rPr>
          <w:sz w:val="26"/>
          <w:szCs w:val="26"/>
        </w:rPr>
        <w:t>сооружений водопроводно-канализационного хозяйствавтыс</w:t>
      </w:r>
      <w:r w:rsidRPr="00C427FC">
        <w:rPr>
          <w:sz w:val="26"/>
          <w:szCs w:val="26"/>
        </w:rPr>
        <w:t>. руб.</w:t>
      </w:r>
      <w:r>
        <w:rPr>
          <w:sz w:val="26"/>
          <w:szCs w:val="26"/>
        </w:rPr>
        <w:t xml:space="preserve"> принимаются по укрупненным ценам строительства </w:t>
      </w:r>
      <w:r w:rsidR="00C82ADF" w:rsidRPr="00746CEB">
        <w:rPr>
          <w:sz w:val="26"/>
          <w:szCs w:val="26"/>
        </w:rPr>
        <w:t>НЦС 81-02-19-20</w:t>
      </w:r>
      <w:r w:rsidR="00C82ADF">
        <w:rPr>
          <w:sz w:val="26"/>
          <w:szCs w:val="26"/>
        </w:rPr>
        <w:t>2</w:t>
      </w:r>
      <w:r w:rsidR="00C82ADF" w:rsidRPr="00746CEB">
        <w:rPr>
          <w:sz w:val="26"/>
          <w:szCs w:val="26"/>
        </w:rPr>
        <w:t>1</w:t>
      </w:r>
      <w:r w:rsidR="00C82ADF">
        <w:rPr>
          <w:sz w:val="26"/>
          <w:szCs w:val="26"/>
        </w:rPr>
        <w:t xml:space="preserve">. </w:t>
      </w:r>
      <w:r>
        <w:rPr>
          <w:sz w:val="26"/>
          <w:szCs w:val="26"/>
        </w:rPr>
        <w:t xml:space="preserve">Удельные затраты на строительство сетей водопровода в тыс. руб./км принимаются по укрупненным ценам строительства </w:t>
      </w:r>
      <w:r w:rsidR="00C82ADF" w:rsidRPr="00D21962">
        <w:rPr>
          <w:sz w:val="26"/>
          <w:szCs w:val="26"/>
        </w:rPr>
        <w:t>НЦС 81-02-1</w:t>
      </w:r>
      <w:r w:rsidR="00C82ADF">
        <w:rPr>
          <w:sz w:val="26"/>
          <w:szCs w:val="26"/>
        </w:rPr>
        <w:t>4</w:t>
      </w:r>
      <w:r w:rsidR="00C82ADF" w:rsidRPr="00D21962">
        <w:rPr>
          <w:sz w:val="26"/>
          <w:szCs w:val="26"/>
        </w:rPr>
        <w:t>-20</w:t>
      </w:r>
      <w:r w:rsidR="00C82ADF">
        <w:rPr>
          <w:sz w:val="26"/>
          <w:szCs w:val="26"/>
        </w:rPr>
        <w:t>21</w:t>
      </w:r>
    </w:p>
    <w:p w:rsidR="00C82ADF" w:rsidRDefault="00C82ADF" w:rsidP="00C82ADF">
      <w:pPr>
        <w:pStyle w:val="a7"/>
        <w:suppressAutoHyphens/>
        <w:ind w:left="0" w:firstLine="567"/>
        <w:jc w:val="both"/>
        <w:rPr>
          <w:sz w:val="26"/>
          <w:szCs w:val="26"/>
        </w:rPr>
      </w:pPr>
      <w:r>
        <w:rPr>
          <w:sz w:val="26"/>
          <w:szCs w:val="26"/>
        </w:rPr>
        <w:t xml:space="preserve">При расчете затрат на строительство водопроводных сетей с использованием НЦС на год актуализации схемы водоснабжения (на 2023 год) учитываются региональные коэффициенты, стесненные условия работы в пределах </w:t>
      </w:r>
      <w:r w:rsidR="00036EB5" w:rsidRPr="00B2210C">
        <w:rPr>
          <w:sz w:val="26"/>
          <w:szCs w:val="26"/>
        </w:rPr>
        <w:t>сельской</w:t>
      </w:r>
      <w:r>
        <w:rPr>
          <w:sz w:val="26"/>
          <w:szCs w:val="26"/>
        </w:rPr>
        <w:t xml:space="preserve"> застройки и дефляторы, устанавливаемые прогнозами Министерства экономического развития Российской Федерации.</w:t>
      </w:r>
    </w:p>
    <w:p w:rsidR="00FC4D99" w:rsidRPr="00FC4D99" w:rsidRDefault="00FC4D99" w:rsidP="00FC4D99">
      <w:pPr>
        <w:tabs>
          <w:tab w:val="left" w:pos="949"/>
          <w:tab w:val="left" w:pos="3624"/>
        </w:tabs>
        <w:ind w:firstLine="567"/>
        <w:jc w:val="both"/>
        <w:rPr>
          <w:sz w:val="26"/>
          <w:szCs w:val="26"/>
        </w:rPr>
      </w:pPr>
      <w:r>
        <w:rPr>
          <w:sz w:val="26"/>
          <w:szCs w:val="26"/>
        </w:rPr>
        <w:t>Затраты на ремонт, техническое перевооружение объектов водопроводно-канализационного хозяйства, в том числе сетей, определяются только по локальным сметам. Предварительная оценка этих затрат может быть произведена методом аналогов.</w:t>
      </w:r>
    </w:p>
    <w:p w:rsidR="00FC4D99" w:rsidRDefault="00FC4D99" w:rsidP="00D5082A">
      <w:pPr>
        <w:tabs>
          <w:tab w:val="left" w:pos="949"/>
          <w:tab w:val="left" w:pos="3624"/>
        </w:tabs>
        <w:ind w:firstLine="567"/>
        <w:jc w:val="both"/>
        <w:rPr>
          <w:sz w:val="26"/>
          <w:szCs w:val="26"/>
        </w:rPr>
      </w:pPr>
      <w:r>
        <w:rPr>
          <w:sz w:val="26"/>
          <w:szCs w:val="26"/>
        </w:rPr>
        <w:t>Источника</w:t>
      </w:r>
      <w:r w:rsidRPr="005D3649">
        <w:rPr>
          <w:sz w:val="26"/>
          <w:szCs w:val="26"/>
        </w:rPr>
        <w:t>м</w:t>
      </w:r>
      <w:r>
        <w:rPr>
          <w:sz w:val="26"/>
          <w:szCs w:val="26"/>
        </w:rPr>
        <w:t>и</w:t>
      </w:r>
      <w:r w:rsidRPr="005D3649">
        <w:rPr>
          <w:sz w:val="26"/>
          <w:szCs w:val="26"/>
        </w:rPr>
        <w:t xml:space="preserve"> финансирования объектов являются собственные </w:t>
      </w:r>
      <w:r>
        <w:rPr>
          <w:sz w:val="26"/>
          <w:szCs w:val="26"/>
        </w:rPr>
        <w:t xml:space="preserve">денежные </w:t>
      </w:r>
      <w:r w:rsidRPr="005D3649">
        <w:rPr>
          <w:sz w:val="26"/>
          <w:szCs w:val="26"/>
        </w:rPr>
        <w:t xml:space="preserve">средства </w:t>
      </w:r>
      <w:r w:rsidR="00B27A5E">
        <w:rPr>
          <w:sz w:val="26"/>
          <w:szCs w:val="26"/>
        </w:rPr>
        <w:t>эксплуатирующих организаций</w:t>
      </w:r>
      <w:r>
        <w:rPr>
          <w:sz w:val="26"/>
          <w:szCs w:val="26"/>
        </w:rPr>
        <w:t xml:space="preserve">, бюджет </w:t>
      </w:r>
      <w:r w:rsidR="00B27A5E">
        <w:rPr>
          <w:sz w:val="26"/>
          <w:szCs w:val="26"/>
        </w:rPr>
        <w:t>муниципального района</w:t>
      </w:r>
      <w:r>
        <w:rPr>
          <w:sz w:val="26"/>
          <w:szCs w:val="26"/>
        </w:rPr>
        <w:t xml:space="preserve">, </w:t>
      </w:r>
      <w:r w:rsidR="00B27A5E">
        <w:rPr>
          <w:sz w:val="26"/>
          <w:szCs w:val="26"/>
        </w:rPr>
        <w:t xml:space="preserve">а по наиболее крупным и затратным объектам - </w:t>
      </w:r>
      <w:r>
        <w:rPr>
          <w:sz w:val="26"/>
          <w:szCs w:val="26"/>
        </w:rPr>
        <w:t>бюджет Костромской области</w:t>
      </w:r>
      <w:r w:rsidR="00833849">
        <w:rPr>
          <w:sz w:val="26"/>
          <w:szCs w:val="26"/>
        </w:rPr>
        <w:t xml:space="preserve"> и федеральный бюджет в рамках федеральных целевых программ</w:t>
      </w:r>
      <w:r w:rsidR="00D5082A">
        <w:rPr>
          <w:sz w:val="26"/>
          <w:szCs w:val="26"/>
        </w:rPr>
        <w:t>.</w:t>
      </w:r>
    </w:p>
    <w:p w:rsidR="00D5082A" w:rsidRDefault="000519DE" w:rsidP="00B70508">
      <w:pPr>
        <w:tabs>
          <w:tab w:val="left" w:pos="949"/>
          <w:tab w:val="left" w:pos="3624"/>
        </w:tabs>
        <w:spacing w:after="120"/>
        <w:ind w:firstLine="567"/>
        <w:jc w:val="both"/>
        <w:rPr>
          <w:sz w:val="26"/>
          <w:szCs w:val="26"/>
        </w:rPr>
      </w:pPr>
      <w:r>
        <w:rPr>
          <w:sz w:val="26"/>
          <w:szCs w:val="26"/>
        </w:rPr>
        <w:t>Следует п</w:t>
      </w:r>
      <w:r w:rsidR="00D5082A" w:rsidRPr="008114FC">
        <w:rPr>
          <w:sz w:val="26"/>
          <w:szCs w:val="26"/>
        </w:rPr>
        <w:t>редусматрива</w:t>
      </w:r>
      <w:r>
        <w:rPr>
          <w:sz w:val="26"/>
          <w:szCs w:val="26"/>
        </w:rPr>
        <w:t>ть</w:t>
      </w:r>
      <w:r w:rsidR="00D5082A" w:rsidRPr="008114FC">
        <w:rPr>
          <w:sz w:val="26"/>
          <w:szCs w:val="26"/>
        </w:rPr>
        <w:t xml:space="preserve"> замен</w:t>
      </w:r>
      <w:r>
        <w:rPr>
          <w:sz w:val="26"/>
          <w:szCs w:val="26"/>
        </w:rPr>
        <w:t>у</w:t>
      </w:r>
      <w:r w:rsidR="00D5082A" w:rsidRPr="008114FC">
        <w:rPr>
          <w:sz w:val="26"/>
          <w:szCs w:val="26"/>
        </w:rPr>
        <w:t xml:space="preserve"> старых стальных и чугунных водоводов</w:t>
      </w:r>
      <w:r w:rsidR="00D5082A">
        <w:rPr>
          <w:sz w:val="26"/>
          <w:szCs w:val="26"/>
        </w:rPr>
        <w:t xml:space="preserve">, имеющих практически полный физический износ, </w:t>
      </w:r>
      <w:r w:rsidR="00D5082A" w:rsidRPr="008114FC">
        <w:rPr>
          <w:sz w:val="26"/>
          <w:szCs w:val="26"/>
        </w:rPr>
        <w:t>в объеме 10% ежегодно</w:t>
      </w:r>
      <w:r w:rsidR="00851716">
        <w:rPr>
          <w:sz w:val="26"/>
          <w:szCs w:val="26"/>
        </w:rPr>
        <w:t>.</w:t>
      </w:r>
    </w:p>
    <w:p w:rsidR="00851716" w:rsidRPr="00851716" w:rsidRDefault="00851716" w:rsidP="00851716">
      <w:pPr>
        <w:pStyle w:val="a7"/>
        <w:ind w:left="284"/>
        <w:jc w:val="both"/>
        <w:rPr>
          <w:rFonts w:eastAsia="Calibri"/>
          <w:sz w:val="26"/>
          <w:szCs w:val="26"/>
        </w:rPr>
      </w:pPr>
      <w:r w:rsidRPr="00851716">
        <w:rPr>
          <w:rFonts w:eastAsia="Calibri"/>
          <w:sz w:val="26"/>
          <w:szCs w:val="26"/>
        </w:rPr>
        <w:t>Планируется заме</w:t>
      </w:r>
      <w:r>
        <w:rPr>
          <w:rFonts w:eastAsia="Calibri"/>
          <w:sz w:val="26"/>
          <w:szCs w:val="26"/>
        </w:rPr>
        <w:t xml:space="preserve">на </w:t>
      </w:r>
      <w:r w:rsidR="000519DE">
        <w:rPr>
          <w:rFonts w:eastAsia="Calibri"/>
          <w:sz w:val="26"/>
          <w:szCs w:val="26"/>
        </w:rPr>
        <w:t xml:space="preserve">наиболее изношенных участков </w:t>
      </w:r>
      <w:r>
        <w:rPr>
          <w:rFonts w:eastAsia="Calibri"/>
          <w:sz w:val="26"/>
          <w:szCs w:val="26"/>
        </w:rPr>
        <w:t xml:space="preserve">водопроводных сетей </w:t>
      </w:r>
      <w:r w:rsidR="000519DE">
        <w:rPr>
          <w:rFonts w:eastAsia="Calibri"/>
          <w:sz w:val="26"/>
          <w:szCs w:val="26"/>
        </w:rPr>
        <w:t xml:space="preserve">суммарной протяженностью </w:t>
      </w:r>
      <w:r>
        <w:rPr>
          <w:rFonts w:eastAsia="Calibri"/>
          <w:sz w:val="26"/>
          <w:szCs w:val="26"/>
        </w:rPr>
        <w:t>6,5</w:t>
      </w:r>
      <w:r w:rsidR="007049A8">
        <w:rPr>
          <w:rFonts w:eastAsia="Calibri"/>
          <w:sz w:val="26"/>
          <w:szCs w:val="26"/>
        </w:rPr>
        <w:t>8</w:t>
      </w:r>
      <w:r>
        <w:rPr>
          <w:rFonts w:eastAsia="Calibri"/>
          <w:sz w:val="26"/>
          <w:szCs w:val="26"/>
        </w:rPr>
        <w:t xml:space="preserve"> км</w:t>
      </w:r>
      <w:r w:rsidR="007049A8">
        <w:rPr>
          <w:rFonts w:eastAsia="Calibri"/>
          <w:sz w:val="26"/>
          <w:szCs w:val="26"/>
        </w:rPr>
        <w:t xml:space="preserve"> диаметром Дн110 мм в течение 4-х лет (2023 – 2026 годы)</w:t>
      </w:r>
      <w:r w:rsidRPr="00851716">
        <w:rPr>
          <w:rFonts w:eastAsia="Calibri"/>
          <w:sz w:val="26"/>
          <w:szCs w:val="26"/>
        </w:rPr>
        <w:t>, в том числе:</w:t>
      </w:r>
    </w:p>
    <w:p w:rsidR="00851716" w:rsidRPr="00851716" w:rsidRDefault="00851716" w:rsidP="00851716">
      <w:pPr>
        <w:ind w:left="284"/>
        <w:jc w:val="both"/>
        <w:rPr>
          <w:rFonts w:eastAsia="Calibri"/>
          <w:sz w:val="26"/>
          <w:szCs w:val="26"/>
        </w:rPr>
      </w:pPr>
      <w:r w:rsidRPr="00851716">
        <w:rPr>
          <w:rFonts w:eastAsia="Calibri"/>
          <w:sz w:val="26"/>
          <w:szCs w:val="26"/>
        </w:rPr>
        <w:t>д.Соловатово-0,8 км.</w:t>
      </w:r>
    </w:p>
    <w:p w:rsidR="00851716" w:rsidRPr="00851716" w:rsidRDefault="00851716" w:rsidP="00851716">
      <w:pPr>
        <w:ind w:left="284"/>
        <w:jc w:val="both"/>
        <w:rPr>
          <w:rFonts w:eastAsia="Calibri"/>
          <w:sz w:val="26"/>
          <w:szCs w:val="26"/>
        </w:rPr>
      </w:pPr>
      <w:r w:rsidRPr="00851716">
        <w:rPr>
          <w:rFonts w:eastAsia="Calibri"/>
          <w:sz w:val="26"/>
          <w:szCs w:val="26"/>
        </w:rPr>
        <w:t>д.Шемятино-1,0 км.</w:t>
      </w:r>
    </w:p>
    <w:p w:rsidR="00851716" w:rsidRPr="00851716" w:rsidRDefault="00851716" w:rsidP="00851716">
      <w:pPr>
        <w:ind w:left="284"/>
        <w:jc w:val="both"/>
        <w:rPr>
          <w:rFonts w:eastAsia="Calibri"/>
          <w:sz w:val="26"/>
          <w:szCs w:val="26"/>
        </w:rPr>
      </w:pPr>
      <w:r w:rsidRPr="00851716">
        <w:rPr>
          <w:rFonts w:eastAsia="Calibri"/>
          <w:sz w:val="26"/>
          <w:szCs w:val="26"/>
        </w:rPr>
        <w:lastRenderedPageBreak/>
        <w:t>д.Лопаты-0,</w:t>
      </w:r>
      <w:r w:rsidR="007049A8">
        <w:rPr>
          <w:rFonts w:eastAsia="Calibri"/>
          <w:sz w:val="26"/>
          <w:szCs w:val="26"/>
        </w:rPr>
        <w:t>03</w:t>
      </w:r>
      <w:r w:rsidRPr="00851716">
        <w:rPr>
          <w:rFonts w:eastAsia="Calibri"/>
          <w:sz w:val="26"/>
          <w:szCs w:val="26"/>
        </w:rPr>
        <w:t xml:space="preserve"> км.</w:t>
      </w:r>
    </w:p>
    <w:p w:rsidR="00851716" w:rsidRPr="00851716" w:rsidRDefault="00851716" w:rsidP="00851716">
      <w:pPr>
        <w:ind w:left="284"/>
        <w:jc w:val="both"/>
        <w:rPr>
          <w:rFonts w:eastAsia="Calibri"/>
          <w:sz w:val="26"/>
          <w:szCs w:val="26"/>
        </w:rPr>
      </w:pPr>
      <w:r w:rsidRPr="00851716">
        <w:rPr>
          <w:rFonts w:eastAsia="Calibri"/>
          <w:sz w:val="26"/>
          <w:szCs w:val="26"/>
        </w:rPr>
        <w:t>д.Якимово-1,5 км.</w:t>
      </w:r>
    </w:p>
    <w:p w:rsidR="00851716" w:rsidRPr="00851716" w:rsidRDefault="00851716" w:rsidP="00851716">
      <w:pPr>
        <w:ind w:left="284"/>
        <w:jc w:val="both"/>
        <w:rPr>
          <w:rFonts w:eastAsia="Calibri"/>
          <w:sz w:val="26"/>
          <w:szCs w:val="26"/>
        </w:rPr>
      </w:pPr>
      <w:r w:rsidRPr="00851716">
        <w:rPr>
          <w:rFonts w:eastAsia="Calibri"/>
          <w:sz w:val="26"/>
          <w:szCs w:val="26"/>
        </w:rPr>
        <w:t>д.Марковица-0,6 км.</w:t>
      </w:r>
    </w:p>
    <w:p w:rsidR="00851716" w:rsidRPr="00704E04" w:rsidRDefault="00851716" w:rsidP="00851716">
      <w:pPr>
        <w:ind w:left="284"/>
        <w:jc w:val="both"/>
        <w:rPr>
          <w:rFonts w:eastAsia="Calibri"/>
        </w:rPr>
      </w:pPr>
      <w:r w:rsidRPr="00851716">
        <w:rPr>
          <w:rFonts w:eastAsia="Calibri"/>
          <w:sz w:val="26"/>
          <w:szCs w:val="26"/>
        </w:rPr>
        <w:t>с.Нежитино-2,65 км</w:t>
      </w:r>
      <w:r w:rsidRPr="00704E04">
        <w:rPr>
          <w:rFonts w:eastAsia="Calibri"/>
        </w:rPr>
        <w:t>.</w:t>
      </w:r>
    </w:p>
    <w:p w:rsidR="000519DE" w:rsidRDefault="000519DE" w:rsidP="0052164D">
      <w:pPr>
        <w:tabs>
          <w:tab w:val="left" w:pos="0"/>
          <w:tab w:val="left" w:pos="3624"/>
        </w:tabs>
        <w:spacing w:before="120" w:after="120"/>
        <w:ind w:firstLine="709"/>
        <w:jc w:val="both"/>
        <w:rPr>
          <w:sz w:val="26"/>
          <w:szCs w:val="26"/>
        </w:rPr>
      </w:pPr>
      <w:r>
        <w:rPr>
          <w:sz w:val="26"/>
          <w:szCs w:val="26"/>
        </w:rPr>
        <w:t>В наиболее крупных населенных пунктах с централизованным водоснабжением следует установить станции водоочистки производительностью 20</w:t>
      </w:r>
      <w:r w:rsidR="0052164D">
        <w:rPr>
          <w:sz w:val="26"/>
          <w:szCs w:val="26"/>
        </w:rPr>
        <w:t>-</w:t>
      </w:r>
      <w:r>
        <w:rPr>
          <w:sz w:val="26"/>
          <w:szCs w:val="26"/>
        </w:rPr>
        <w:t>30 м</w:t>
      </w:r>
      <w:r w:rsidRPr="000519DE">
        <w:rPr>
          <w:sz w:val="26"/>
          <w:szCs w:val="26"/>
          <w:vertAlign w:val="superscript"/>
        </w:rPr>
        <w:t>3</w:t>
      </w:r>
      <w:r w:rsidR="0052164D">
        <w:rPr>
          <w:sz w:val="26"/>
          <w:szCs w:val="26"/>
        </w:rPr>
        <w:t>/сут</w:t>
      </w:r>
      <w:r>
        <w:rPr>
          <w:sz w:val="26"/>
          <w:szCs w:val="26"/>
        </w:rPr>
        <w:t xml:space="preserve"> с резервуарами чистой воды емкостью 5 – 10 м</w:t>
      </w:r>
      <w:r w:rsidRPr="000519DE">
        <w:rPr>
          <w:sz w:val="26"/>
          <w:szCs w:val="26"/>
          <w:vertAlign w:val="superscript"/>
        </w:rPr>
        <w:t>3</w:t>
      </w:r>
      <w:r>
        <w:rPr>
          <w:sz w:val="26"/>
          <w:szCs w:val="26"/>
        </w:rPr>
        <w:t>.</w:t>
      </w:r>
    </w:p>
    <w:p w:rsidR="00465F4C" w:rsidRDefault="00465F4C" w:rsidP="00465F4C">
      <w:pPr>
        <w:tabs>
          <w:tab w:val="left" w:pos="0"/>
          <w:tab w:val="left" w:pos="3624"/>
        </w:tabs>
        <w:spacing w:after="120"/>
        <w:jc w:val="center"/>
        <w:rPr>
          <w:sz w:val="26"/>
          <w:szCs w:val="26"/>
        </w:rPr>
      </w:pPr>
      <w:r w:rsidRPr="008114FC">
        <w:rPr>
          <w:sz w:val="26"/>
          <w:szCs w:val="26"/>
        </w:rPr>
        <w:t>Таблица 2.5.</w:t>
      </w:r>
      <w:r>
        <w:rPr>
          <w:sz w:val="26"/>
          <w:szCs w:val="26"/>
        </w:rPr>
        <w:t>2</w:t>
      </w:r>
      <w:r w:rsidRPr="008114FC">
        <w:rPr>
          <w:sz w:val="26"/>
          <w:szCs w:val="26"/>
        </w:rPr>
        <w:t>.</w:t>
      </w:r>
      <w:r>
        <w:rPr>
          <w:sz w:val="26"/>
          <w:szCs w:val="26"/>
        </w:rPr>
        <w:t>1</w:t>
      </w:r>
      <w:r w:rsidRPr="008114FC">
        <w:rPr>
          <w:sz w:val="26"/>
          <w:szCs w:val="26"/>
        </w:rPr>
        <w:t>.</w:t>
      </w:r>
      <w:r>
        <w:rPr>
          <w:sz w:val="26"/>
          <w:szCs w:val="26"/>
        </w:rPr>
        <w:t xml:space="preserve"> Расчет затрат на строительство ВОС и замену трубопроводов </w:t>
      </w:r>
    </w:p>
    <w:tbl>
      <w:tblPr>
        <w:tblW w:w="10258" w:type="dxa"/>
        <w:tblInd w:w="-5" w:type="dxa"/>
        <w:tblCellMar>
          <w:left w:w="57" w:type="dxa"/>
          <w:right w:w="57" w:type="dxa"/>
        </w:tblCellMar>
        <w:tblLook w:val="04A0"/>
      </w:tblPr>
      <w:tblGrid>
        <w:gridCol w:w="1668"/>
        <w:gridCol w:w="3089"/>
        <w:gridCol w:w="1857"/>
        <w:gridCol w:w="931"/>
        <w:gridCol w:w="1317"/>
        <w:gridCol w:w="1396"/>
      </w:tblGrid>
      <w:tr w:rsidR="00465F4C" w:rsidTr="00075F18">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Населенный пункт</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Наименование объекта строительства, работ</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Производитель-ность, емкость, протяженность</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НЦС</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Стоимость работ, тыс. руб.</w:t>
            </w:r>
          </w:p>
        </w:tc>
        <w:tc>
          <w:tcPr>
            <w:tcW w:w="1407" w:type="dxa"/>
            <w:tcBorders>
              <w:top w:val="single" w:sz="4" w:space="0" w:color="auto"/>
              <w:left w:val="nil"/>
              <w:bottom w:val="nil"/>
              <w:right w:val="single" w:sz="4" w:space="0" w:color="auto"/>
            </w:tcBorders>
            <w:shd w:val="clear" w:color="auto" w:fill="auto"/>
            <w:vAlign w:val="center"/>
            <w:hideMark/>
          </w:tcPr>
          <w:p w:rsidR="00465F4C" w:rsidRDefault="00465F4C" w:rsidP="00075F18">
            <w:pPr>
              <w:jc w:val="center"/>
              <w:rPr>
                <w:color w:val="000000"/>
              </w:rPr>
            </w:pPr>
            <w:r>
              <w:rPr>
                <w:color w:val="000000"/>
              </w:rPr>
              <w:t>Период строитель-ства</w:t>
            </w:r>
          </w:p>
        </w:tc>
      </w:tr>
      <w:tr w:rsidR="00D16C26" w:rsidTr="00075F18">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rPr>
                <w:color w:val="000000"/>
              </w:rPr>
            </w:pPr>
            <w:r>
              <w:rPr>
                <w:color w:val="000000"/>
              </w:rPr>
              <w:t>Горчуха,</w:t>
            </w:r>
          </w:p>
          <w:p w:rsidR="00B2210C" w:rsidRDefault="00D16C26" w:rsidP="00D16C26">
            <w:pPr>
              <w:rPr>
                <w:color w:val="000000"/>
              </w:rPr>
            </w:pPr>
            <w:r>
              <w:rPr>
                <w:color w:val="000000"/>
              </w:rPr>
              <w:t>Нежитино,</w:t>
            </w:r>
          </w:p>
          <w:p w:rsidR="00D16C26" w:rsidRDefault="00D16C26" w:rsidP="00D16C26">
            <w:pPr>
              <w:rPr>
                <w:color w:val="000000"/>
              </w:rPr>
            </w:pPr>
            <w:r>
              <w:rPr>
                <w:color w:val="000000"/>
              </w:rPr>
              <w:t>Н.</w:t>
            </w:r>
            <w:r w:rsidR="00712D73">
              <w:rPr>
                <w:color w:val="000000"/>
              </w:rPr>
              <w:t>-</w:t>
            </w:r>
            <w:r>
              <w:rPr>
                <w:color w:val="000000"/>
              </w:rPr>
              <w:t>Макарово</w:t>
            </w: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75</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20,318</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1425,3</w:t>
            </w:r>
          </w:p>
        </w:tc>
        <w:tc>
          <w:tcPr>
            <w:tcW w:w="1407" w:type="dxa"/>
            <w:vMerge w:val="restart"/>
            <w:tcBorders>
              <w:top w:val="single" w:sz="4" w:space="0" w:color="auto"/>
              <w:left w:val="nil"/>
              <w:right w:val="single" w:sz="4" w:space="0" w:color="auto"/>
            </w:tcBorders>
            <w:shd w:val="clear" w:color="auto" w:fill="auto"/>
            <w:vAlign w:val="center"/>
            <w:hideMark/>
          </w:tcPr>
          <w:p w:rsidR="00D16C26" w:rsidRDefault="00D16C26" w:rsidP="00D16C26">
            <w:pPr>
              <w:jc w:val="center"/>
              <w:rPr>
                <w:color w:val="000000"/>
              </w:rPr>
            </w:pPr>
            <w:r>
              <w:rPr>
                <w:color w:val="000000"/>
              </w:rPr>
              <w:t>2024 г.</w:t>
            </w: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15</w:t>
            </w:r>
          </w:p>
        </w:tc>
        <w:tc>
          <w:tcPr>
            <w:tcW w:w="931"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48,192</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676,2</w:t>
            </w:r>
          </w:p>
        </w:tc>
        <w:tc>
          <w:tcPr>
            <w:tcW w:w="1407" w:type="dxa"/>
            <w:vMerge/>
            <w:tcBorders>
              <w:left w:val="nil"/>
              <w:right w:val="single" w:sz="4" w:space="0" w:color="auto"/>
            </w:tcBorders>
            <w:shd w:val="clear" w:color="auto" w:fill="auto"/>
            <w:vAlign w:val="center"/>
          </w:tcPr>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водоводы Дн 110 мм, км</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3458,51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339,4</w:t>
            </w:r>
          </w:p>
        </w:tc>
        <w:tc>
          <w:tcPr>
            <w:tcW w:w="1407" w:type="dxa"/>
            <w:vMerge/>
            <w:tcBorders>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за 1 станцию</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bottom"/>
          </w:tcPr>
          <w:p w:rsidR="00D16C26" w:rsidRDefault="00D16C26" w:rsidP="00D16C26">
            <w:pPr>
              <w:jc w:val="center"/>
              <w:rPr>
                <w:color w:val="000000"/>
              </w:rPr>
            </w:pPr>
          </w:p>
        </w:tc>
        <w:tc>
          <w:tcPr>
            <w:tcW w:w="1323" w:type="dxa"/>
            <w:tcBorders>
              <w:top w:val="nil"/>
              <w:left w:val="nil"/>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2440,9</w:t>
            </w:r>
          </w:p>
        </w:tc>
        <w:tc>
          <w:tcPr>
            <w:tcW w:w="1407"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tcPr>
          <w:p w:rsidR="00D16C26" w:rsidRDefault="00D16C26" w:rsidP="00D16C26">
            <w:pPr>
              <w:rPr>
                <w:color w:val="000000"/>
              </w:rPr>
            </w:pPr>
            <w:r>
              <w:rPr>
                <w:color w:val="000000"/>
              </w:rPr>
              <w:t>Ефино, Соловатово, Стариково, Шемятино, Юркино, Якимово</w:t>
            </w: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50</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20,361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952,2</w:t>
            </w:r>
          </w:p>
        </w:tc>
        <w:tc>
          <w:tcPr>
            <w:tcW w:w="1407" w:type="dxa"/>
            <w:vMerge w:val="restart"/>
            <w:tcBorders>
              <w:top w:val="nil"/>
              <w:left w:val="nil"/>
              <w:right w:val="single" w:sz="4" w:space="0" w:color="auto"/>
            </w:tcBorders>
            <w:shd w:val="clear" w:color="auto" w:fill="auto"/>
            <w:vAlign w:val="center"/>
            <w:hideMark/>
          </w:tcPr>
          <w:p w:rsidR="00D16C26" w:rsidRDefault="00D16C26" w:rsidP="00D16C26">
            <w:pPr>
              <w:jc w:val="center"/>
              <w:rPr>
                <w:color w:val="000000"/>
              </w:rPr>
            </w:pPr>
            <w:r>
              <w:rPr>
                <w:color w:val="000000"/>
              </w:rPr>
              <w:t>2024 г.</w:t>
            </w:r>
          </w:p>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10</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49,568</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463,6</w:t>
            </w:r>
          </w:p>
        </w:tc>
        <w:tc>
          <w:tcPr>
            <w:tcW w:w="1407" w:type="dxa"/>
            <w:vMerge/>
            <w:tcBorders>
              <w:left w:val="nil"/>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водоводы Дн 110 мм, км</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3458,51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339,4</w:t>
            </w:r>
          </w:p>
        </w:tc>
        <w:tc>
          <w:tcPr>
            <w:tcW w:w="1407" w:type="dxa"/>
            <w:vMerge/>
            <w:tcBorders>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за 1 станцию</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 </w:t>
            </w:r>
          </w:p>
        </w:tc>
        <w:tc>
          <w:tcPr>
            <w:tcW w:w="931" w:type="dxa"/>
            <w:tcBorders>
              <w:top w:val="nil"/>
              <w:left w:val="nil"/>
              <w:bottom w:val="single" w:sz="4" w:space="0" w:color="auto"/>
              <w:right w:val="single" w:sz="4" w:space="0" w:color="auto"/>
            </w:tcBorders>
            <w:shd w:val="clear" w:color="auto" w:fill="auto"/>
            <w:noWrap/>
            <w:vAlign w:val="bottom"/>
          </w:tcPr>
          <w:p w:rsidR="00D16C26" w:rsidRPr="00950B2B" w:rsidRDefault="00D16C26" w:rsidP="00D16C26">
            <w:pPr>
              <w:jc w:val="center"/>
              <w:rPr>
                <w:b/>
                <w:color w:val="000000"/>
              </w:rPr>
            </w:pPr>
          </w:p>
        </w:tc>
        <w:tc>
          <w:tcPr>
            <w:tcW w:w="1323" w:type="dxa"/>
            <w:tcBorders>
              <w:top w:val="nil"/>
              <w:left w:val="nil"/>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1755,3</w:t>
            </w:r>
          </w:p>
        </w:tc>
        <w:tc>
          <w:tcPr>
            <w:tcW w:w="1407"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950B2B" w:rsidP="00D16C26">
            <w:pPr>
              <w:rPr>
                <w:color w:val="000000"/>
              </w:rPr>
            </w:pPr>
            <w:r>
              <w:rPr>
                <w:color w:val="000000"/>
              </w:rPr>
              <w:t>СП Макарьевс</w:t>
            </w:r>
            <w:r w:rsidR="00036EB5">
              <w:rPr>
                <w:color w:val="000000"/>
              </w:rPr>
              <w:t>к</w:t>
            </w:r>
            <w:r>
              <w:rPr>
                <w:color w:val="000000"/>
              </w:rPr>
              <w:t>ого МР</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xml:space="preserve">перекладка водоводов Дн110-по годам действия схемы ВС </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6C26" w:rsidRDefault="00D16C26" w:rsidP="00D16C26">
            <w:pPr>
              <w:jc w:val="center"/>
              <w:rPr>
                <w:color w:val="000000"/>
              </w:rPr>
            </w:pP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2023 - 2026</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5317,1</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2023</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5582,9</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2024</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5862,1</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2025</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6155,2</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2026</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перекладка водоводов</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6,58</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22917,2</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rPr>
                <w:color w:val="000000"/>
              </w:rPr>
            </w:pPr>
            <w:r>
              <w:rPr>
                <w:color w:val="000000"/>
              </w:rPr>
              <w:t> </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D16C26" w:rsidRPr="00712D73" w:rsidRDefault="00D16C26" w:rsidP="00D16C26">
            <w:pPr>
              <w:jc w:val="center"/>
              <w:rPr>
                <w:b/>
                <w:color w:val="000000"/>
              </w:rPr>
            </w:pPr>
            <w:r w:rsidRPr="00712D73">
              <w:rPr>
                <w:b/>
                <w:color w:val="000000"/>
              </w:rPr>
              <w:t>всего затрат</w:t>
            </w:r>
          </w:p>
        </w:tc>
        <w:tc>
          <w:tcPr>
            <w:tcW w:w="1857" w:type="dxa"/>
            <w:tcBorders>
              <w:top w:val="single" w:sz="4" w:space="0" w:color="auto"/>
              <w:left w:val="nil"/>
              <w:bottom w:val="single" w:sz="4" w:space="0" w:color="auto"/>
              <w:right w:val="single" w:sz="4" w:space="0" w:color="auto"/>
            </w:tcBorders>
            <w:shd w:val="clear" w:color="auto" w:fill="auto"/>
            <w:noWrap/>
            <w:vAlign w:val="center"/>
            <w:hideMark/>
          </w:tcPr>
          <w:p w:rsidR="00D16C26" w:rsidRPr="00712D73" w:rsidRDefault="00D16C26" w:rsidP="00D16C26">
            <w:pPr>
              <w:jc w:val="center"/>
              <w:rPr>
                <w:b/>
                <w:color w:val="000000"/>
              </w:rPr>
            </w:pPr>
            <w:r w:rsidRPr="00712D73">
              <w:rPr>
                <w:b/>
                <w:color w:val="000000"/>
              </w:rPr>
              <w:t> </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D16C26" w:rsidRPr="00712D73" w:rsidRDefault="00D16C26" w:rsidP="00D16C26">
            <w:pPr>
              <w:jc w:val="center"/>
              <w:rPr>
                <w:b/>
                <w:color w:val="000000"/>
              </w:rPr>
            </w:pPr>
          </w:p>
        </w:tc>
        <w:tc>
          <w:tcPr>
            <w:tcW w:w="1323" w:type="dxa"/>
            <w:tcBorders>
              <w:top w:val="single" w:sz="4" w:space="0" w:color="auto"/>
              <w:left w:val="nil"/>
              <w:bottom w:val="single" w:sz="4" w:space="0" w:color="auto"/>
              <w:right w:val="single" w:sz="4" w:space="0" w:color="auto"/>
            </w:tcBorders>
            <w:shd w:val="clear" w:color="auto" w:fill="auto"/>
            <w:vAlign w:val="center"/>
          </w:tcPr>
          <w:p w:rsidR="00D16C26" w:rsidRPr="00712D73" w:rsidRDefault="00D16C26" w:rsidP="00D16C26">
            <w:pPr>
              <w:jc w:val="center"/>
              <w:rPr>
                <w:b/>
                <w:color w:val="000000"/>
              </w:rPr>
            </w:pPr>
            <w:r w:rsidRPr="00712D73">
              <w:rPr>
                <w:b/>
                <w:color w:val="000000"/>
              </w:rPr>
              <w:t>39016,2</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bl>
    <w:p w:rsidR="00311A80" w:rsidRDefault="00FC4D99" w:rsidP="00FC4D99">
      <w:pPr>
        <w:spacing w:before="120"/>
        <w:ind w:firstLine="567"/>
        <w:jc w:val="both"/>
        <w:rPr>
          <w:sz w:val="26"/>
          <w:szCs w:val="26"/>
        </w:rPr>
      </w:pPr>
      <w:r>
        <w:rPr>
          <w:color w:val="000000"/>
          <w:sz w:val="26"/>
          <w:szCs w:val="26"/>
        </w:rPr>
        <w:t xml:space="preserve">В соответствии с </w:t>
      </w:r>
      <w:r>
        <w:rPr>
          <w:bCs/>
          <w:color w:val="000000"/>
          <w:sz w:val="26"/>
          <w:szCs w:val="26"/>
        </w:rPr>
        <w:t>СП 31.13330.12 (</w:t>
      </w:r>
      <w:r w:rsidRPr="00A35B2E">
        <w:rPr>
          <w:bCs/>
          <w:color w:val="000000"/>
          <w:sz w:val="26"/>
          <w:szCs w:val="26"/>
        </w:rPr>
        <w:t>СНиП 2.04.02-84</w:t>
      </w:r>
      <w:r>
        <w:rPr>
          <w:bCs/>
          <w:color w:val="000000"/>
          <w:sz w:val="26"/>
          <w:szCs w:val="26"/>
        </w:rPr>
        <w:t>. В</w:t>
      </w:r>
      <w:r w:rsidRPr="00A35B2E">
        <w:rPr>
          <w:bCs/>
          <w:color w:val="000000"/>
          <w:sz w:val="26"/>
          <w:szCs w:val="26"/>
        </w:rPr>
        <w:t>одоснабжение</w:t>
      </w:r>
      <w:r>
        <w:rPr>
          <w:bCs/>
          <w:color w:val="000000"/>
          <w:sz w:val="26"/>
          <w:szCs w:val="26"/>
        </w:rPr>
        <w:t>.Н</w:t>
      </w:r>
      <w:r w:rsidRPr="00A35B2E">
        <w:rPr>
          <w:bCs/>
          <w:color w:val="000000"/>
          <w:sz w:val="26"/>
          <w:szCs w:val="26"/>
        </w:rPr>
        <w:t>аружные сети и сооружения</w:t>
      </w:r>
      <w:r>
        <w:rPr>
          <w:bCs/>
          <w:color w:val="000000"/>
          <w:sz w:val="26"/>
          <w:szCs w:val="26"/>
        </w:rPr>
        <w:t>)</w:t>
      </w:r>
      <w:r>
        <w:rPr>
          <w:color w:val="000000"/>
          <w:sz w:val="26"/>
          <w:szCs w:val="26"/>
        </w:rPr>
        <w:t xml:space="preserve">при строительстве и (или) </w:t>
      </w:r>
      <w:r w:rsidRPr="00A35B2E">
        <w:rPr>
          <w:color w:val="000000"/>
          <w:sz w:val="26"/>
          <w:szCs w:val="26"/>
        </w:rPr>
        <w:t>модернизации объектов централизованной системы водоснабжения необходимо учитывать, чтоцентрализованные системы водоснабжения проектируются лишь для перспективных населенных пунктов и объектов сельскохозяйственного производства</w:t>
      </w:r>
      <w:r w:rsidR="001B207F" w:rsidRPr="007A2706">
        <w:rPr>
          <w:color w:val="000000"/>
          <w:sz w:val="26"/>
          <w:szCs w:val="26"/>
        </w:rPr>
        <w:t>.</w:t>
      </w:r>
    </w:p>
    <w:p w:rsidR="00311A80" w:rsidRPr="00A35B2E" w:rsidRDefault="00311A80" w:rsidP="002B3137">
      <w:pPr>
        <w:ind w:firstLine="567"/>
        <w:jc w:val="both"/>
        <w:rPr>
          <w:sz w:val="26"/>
          <w:szCs w:val="26"/>
        </w:rPr>
      </w:pPr>
      <w:r>
        <w:rPr>
          <w:sz w:val="26"/>
          <w:szCs w:val="26"/>
        </w:rPr>
        <w:t xml:space="preserve">Оптимизация </w:t>
      </w:r>
      <w:r w:rsidRPr="00A35B2E">
        <w:rPr>
          <w:sz w:val="26"/>
          <w:szCs w:val="26"/>
        </w:rPr>
        <w:t>систем</w:t>
      </w:r>
      <w:r>
        <w:rPr>
          <w:sz w:val="26"/>
          <w:szCs w:val="26"/>
        </w:rPr>
        <w:t>ы</w:t>
      </w:r>
      <w:r w:rsidRPr="00A35B2E">
        <w:rPr>
          <w:sz w:val="26"/>
          <w:szCs w:val="26"/>
        </w:rPr>
        <w:t xml:space="preserve"> обогрева </w:t>
      </w:r>
      <w:r>
        <w:rPr>
          <w:sz w:val="26"/>
          <w:szCs w:val="26"/>
        </w:rPr>
        <w:t xml:space="preserve">трубопроводов в павильонах </w:t>
      </w:r>
      <w:r w:rsidRPr="00A35B2E">
        <w:rPr>
          <w:sz w:val="26"/>
          <w:szCs w:val="26"/>
        </w:rPr>
        <w:t>скважин</w:t>
      </w:r>
      <w:r w:rsidR="002B3137">
        <w:rPr>
          <w:sz w:val="26"/>
          <w:szCs w:val="26"/>
        </w:rPr>
        <w:t>.</w:t>
      </w:r>
      <w:r w:rsidR="00680421">
        <w:rPr>
          <w:sz w:val="26"/>
          <w:szCs w:val="26"/>
        </w:rPr>
        <w:t>Более экономичными по сравнению с электрообогревателями воздуха в павильонах скважин являются</w:t>
      </w:r>
      <w:r w:rsidRPr="00A35B2E">
        <w:rPr>
          <w:sz w:val="26"/>
          <w:szCs w:val="26"/>
        </w:rPr>
        <w:t xml:space="preserve"> ленточные нагревательные элементы</w:t>
      </w:r>
      <w:r w:rsidR="00892CA7">
        <w:rPr>
          <w:sz w:val="26"/>
          <w:szCs w:val="26"/>
        </w:rPr>
        <w:t>типа</w:t>
      </w:r>
      <w:r w:rsidR="00892CA7" w:rsidRPr="00A35B2E">
        <w:rPr>
          <w:sz w:val="26"/>
          <w:szCs w:val="26"/>
        </w:rPr>
        <w:t xml:space="preserve"> «ЭНГЛ-1»</w:t>
      </w:r>
      <w:r w:rsidR="00892CA7">
        <w:rPr>
          <w:sz w:val="26"/>
          <w:szCs w:val="26"/>
        </w:rPr>
        <w:t xml:space="preserve">, которыми </w:t>
      </w:r>
      <w:r w:rsidRPr="00A35B2E">
        <w:rPr>
          <w:sz w:val="26"/>
          <w:szCs w:val="26"/>
        </w:rPr>
        <w:t xml:space="preserve"> обматыва</w:t>
      </w:r>
      <w:r w:rsidR="00892CA7">
        <w:rPr>
          <w:sz w:val="26"/>
          <w:szCs w:val="26"/>
        </w:rPr>
        <w:t>ют</w:t>
      </w:r>
      <w:r w:rsidRPr="00A35B2E">
        <w:rPr>
          <w:sz w:val="26"/>
          <w:szCs w:val="26"/>
        </w:rPr>
        <w:t xml:space="preserve"> оголовок и отходящ</w:t>
      </w:r>
      <w:r>
        <w:rPr>
          <w:sz w:val="26"/>
          <w:szCs w:val="26"/>
        </w:rPr>
        <w:t>ие</w:t>
      </w:r>
      <w:r w:rsidRPr="00A35B2E">
        <w:rPr>
          <w:sz w:val="26"/>
          <w:szCs w:val="26"/>
        </w:rPr>
        <w:t xml:space="preserve"> труб</w:t>
      </w:r>
      <w:r>
        <w:rPr>
          <w:sz w:val="26"/>
          <w:szCs w:val="26"/>
        </w:rPr>
        <w:t>ы.</w:t>
      </w:r>
      <w:r w:rsidRPr="00A35B2E">
        <w:rPr>
          <w:sz w:val="26"/>
          <w:szCs w:val="26"/>
        </w:rPr>
        <w:t xml:space="preserve"> После </w:t>
      </w:r>
      <w:r w:rsidR="00892CA7">
        <w:rPr>
          <w:sz w:val="26"/>
          <w:szCs w:val="26"/>
        </w:rPr>
        <w:t>чего</w:t>
      </w:r>
      <w:r w:rsidRPr="00A35B2E">
        <w:rPr>
          <w:sz w:val="26"/>
          <w:szCs w:val="26"/>
        </w:rPr>
        <w:t xml:space="preserve"> данную систему необходимо </w:t>
      </w:r>
      <w:r>
        <w:rPr>
          <w:sz w:val="26"/>
          <w:szCs w:val="26"/>
        </w:rPr>
        <w:t>укрыть</w:t>
      </w:r>
      <w:r w:rsidRPr="00A35B2E">
        <w:rPr>
          <w:sz w:val="26"/>
          <w:szCs w:val="26"/>
        </w:rPr>
        <w:t xml:space="preserve"> трубной </w:t>
      </w:r>
      <w:r>
        <w:rPr>
          <w:sz w:val="26"/>
          <w:szCs w:val="26"/>
        </w:rPr>
        <w:t>тепло</w:t>
      </w:r>
      <w:r w:rsidRPr="00A35B2E">
        <w:rPr>
          <w:sz w:val="26"/>
          <w:szCs w:val="26"/>
        </w:rPr>
        <w:t xml:space="preserve">изоляцией. В качестве трубной изоляции рекомендуется </w:t>
      </w:r>
      <w:r>
        <w:rPr>
          <w:sz w:val="26"/>
          <w:szCs w:val="26"/>
        </w:rPr>
        <w:t>фольгированный пенофол</w:t>
      </w:r>
      <w:r w:rsidR="00892CA7">
        <w:rPr>
          <w:sz w:val="26"/>
          <w:szCs w:val="26"/>
        </w:rPr>
        <w:t xml:space="preserve">толщиной </w:t>
      </w:r>
      <w:r>
        <w:rPr>
          <w:sz w:val="26"/>
          <w:szCs w:val="26"/>
        </w:rPr>
        <w:t>10 мм или минераловатн</w:t>
      </w:r>
      <w:r w:rsidR="00892CA7">
        <w:rPr>
          <w:sz w:val="26"/>
          <w:szCs w:val="26"/>
        </w:rPr>
        <w:t>ые</w:t>
      </w:r>
      <w:r>
        <w:rPr>
          <w:sz w:val="26"/>
          <w:szCs w:val="26"/>
        </w:rPr>
        <w:t xml:space="preserve"> плит</w:t>
      </w:r>
      <w:r w:rsidR="00892CA7">
        <w:rPr>
          <w:sz w:val="26"/>
          <w:szCs w:val="26"/>
        </w:rPr>
        <w:t>ы</w:t>
      </w:r>
      <w:r w:rsidRPr="00A35B2E">
        <w:rPr>
          <w:sz w:val="26"/>
          <w:szCs w:val="26"/>
        </w:rPr>
        <w:t xml:space="preserve">. </w:t>
      </w:r>
    </w:p>
    <w:p w:rsidR="00311A80" w:rsidRDefault="00311A80" w:rsidP="00311A80">
      <w:pPr>
        <w:ind w:firstLine="709"/>
        <w:jc w:val="both"/>
        <w:rPr>
          <w:sz w:val="26"/>
          <w:szCs w:val="26"/>
        </w:rPr>
      </w:pPr>
      <w:r w:rsidRPr="00A35B2E">
        <w:rPr>
          <w:sz w:val="26"/>
          <w:szCs w:val="26"/>
        </w:rPr>
        <w:t xml:space="preserve">ЭНГЛ-1 эксплуатируются только с терморегуляторами. При установке ЭНГЛ-1 необходимо с помощью терморегулятора выставлять температуру нагрева, не превышающую допустимую температуру трубной термоизоляции. </w:t>
      </w:r>
      <w:r>
        <w:rPr>
          <w:sz w:val="26"/>
          <w:szCs w:val="26"/>
        </w:rPr>
        <w:t xml:space="preserve">Затраты на установку одной системы </w:t>
      </w:r>
      <w:r w:rsidRPr="00A35B2E">
        <w:rPr>
          <w:sz w:val="26"/>
          <w:szCs w:val="26"/>
        </w:rPr>
        <w:t>ЭНГЛ-1 с терморегуляторами</w:t>
      </w:r>
      <w:r>
        <w:rPr>
          <w:sz w:val="26"/>
          <w:szCs w:val="26"/>
        </w:rPr>
        <w:t xml:space="preserve"> оцениваются в </w:t>
      </w:r>
      <w:r w:rsidR="00C82ADF">
        <w:rPr>
          <w:sz w:val="26"/>
          <w:szCs w:val="26"/>
        </w:rPr>
        <w:t>4</w:t>
      </w:r>
      <w:r>
        <w:rPr>
          <w:sz w:val="26"/>
          <w:szCs w:val="26"/>
        </w:rPr>
        <w:t xml:space="preserve"> тыс. руб. Для эксплуатирующ</w:t>
      </w:r>
      <w:r w:rsidR="005B796B">
        <w:rPr>
          <w:sz w:val="26"/>
          <w:szCs w:val="26"/>
        </w:rPr>
        <w:t>ей</w:t>
      </w:r>
      <w:r>
        <w:rPr>
          <w:sz w:val="26"/>
          <w:szCs w:val="26"/>
        </w:rPr>
        <w:t xml:space="preserve"> организаци</w:t>
      </w:r>
      <w:r w:rsidR="005B796B">
        <w:rPr>
          <w:sz w:val="26"/>
          <w:szCs w:val="26"/>
        </w:rPr>
        <w:t>и</w:t>
      </w:r>
      <w:r>
        <w:rPr>
          <w:sz w:val="26"/>
          <w:szCs w:val="26"/>
        </w:rPr>
        <w:t xml:space="preserve"> суммарные затраты на внедрение данного мероприятия составят: </w:t>
      </w:r>
      <w:r w:rsidR="005B796B">
        <w:rPr>
          <w:sz w:val="26"/>
          <w:szCs w:val="26"/>
        </w:rPr>
        <w:t>МП «</w:t>
      </w:r>
      <w:r w:rsidR="00D72C4C">
        <w:rPr>
          <w:sz w:val="26"/>
          <w:szCs w:val="26"/>
        </w:rPr>
        <w:t>Сервисбыт</w:t>
      </w:r>
      <w:r w:rsidR="005B796B">
        <w:rPr>
          <w:sz w:val="26"/>
          <w:szCs w:val="26"/>
        </w:rPr>
        <w:t xml:space="preserve">» </w:t>
      </w:r>
      <w:r w:rsidR="00D72C4C">
        <w:rPr>
          <w:sz w:val="26"/>
          <w:szCs w:val="26"/>
        </w:rPr>
        <w:t>2</w:t>
      </w:r>
      <w:r w:rsidR="00FB50C2">
        <w:rPr>
          <w:sz w:val="26"/>
          <w:szCs w:val="26"/>
        </w:rPr>
        <w:t>0</w:t>
      </w:r>
      <w:r>
        <w:rPr>
          <w:sz w:val="26"/>
          <w:szCs w:val="26"/>
        </w:rPr>
        <w:t>*</w:t>
      </w:r>
      <w:r w:rsidR="00C82ADF">
        <w:rPr>
          <w:sz w:val="26"/>
          <w:szCs w:val="26"/>
        </w:rPr>
        <w:t>4</w:t>
      </w:r>
      <w:r>
        <w:rPr>
          <w:sz w:val="26"/>
          <w:szCs w:val="26"/>
        </w:rPr>
        <w:t xml:space="preserve"> = </w:t>
      </w:r>
      <w:r w:rsidR="00FB50C2">
        <w:rPr>
          <w:sz w:val="26"/>
          <w:szCs w:val="26"/>
        </w:rPr>
        <w:t>80</w:t>
      </w:r>
      <w:r w:rsidR="00C82ADF">
        <w:rPr>
          <w:sz w:val="26"/>
          <w:szCs w:val="26"/>
        </w:rPr>
        <w:t>,0</w:t>
      </w:r>
      <w:r>
        <w:rPr>
          <w:sz w:val="26"/>
          <w:szCs w:val="26"/>
        </w:rPr>
        <w:t xml:space="preserve"> тыс. руб.</w:t>
      </w:r>
    </w:p>
    <w:p w:rsidR="00697E64" w:rsidRDefault="00697E64" w:rsidP="00697E64">
      <w:pPr>
        <w:ind w:firstLine="709"/>
        <w:jc w:val="both"/>
        <w:rPr>
          <w:sz w:val="26"/>
          <w:szCs w:val="26"/>
        </w:rPr>
      </w:pPr>
      <w:r>
        <w:rPr>
          <w:sz w:val="26"/>
          <w:szCs w:val="26"/>
        </w:rPr>
        <w:lastRenderedPageBreak/>
        <w:t>Рекомендуемый срок внедрения мероприятия: 202</w:t>
      </w:r>
      <w:r w:rsidR="00DC5FB9">
        <w:rPr>
          <w:sz w:val="26"/>
          <w:szCs w:val="26"/>
        </w:rPr>
        <w:t>2 – 2023</w:t>
      </w:r>
      <w:r>
        <w:rPr>
          <w:sz w:val="26"/>
          <w:szCs w:val="26"/>
        </w:rPr>
        <w:t xml:space="preserve"> годы</w:t>
      </w:r>
    </w:p>
    <w:p w:rsidR="00697E64" w:rsidRDefault="00311A80" w:rsidP="00697E64">
      <w:pPr>
        <w:ind w:firstLine="709"/>
        <w:jc w:val="both"/>
        <w:rPr>
          <w:sz w:val="26"/>
          <w:szCs w:val="26"/>
        </w:rPr>
      </w:pPr>
      <w:r>
        <w:rPr>
          <w:sz w:val="26"/>
          <w:szCs w:val="26"/>
        </w:rPr>
        <w:t>У</w:t>
      </w:r>
      <w:r w:rsidR="00524057" w:rsidRPr="00A35B2E">
        <w:rPr>
          <w:sz w:val="26"/>
          <w:szCs w:val="26"/>
        </w:rPr>
        <w:t>чет поднятой воды, путем установки счетчиков на скважинах</w:t>
      </w:r>
      <w:r w:rsidR="00697E64" w:rsidRPr="00A35B2E">
        <w:rPr>
          <w:sz w:val="26"/>
          <w:szCs w:val="26"/>
        </w:rPr>
        <w:t>приборов учета расхода воды</w:t>
      </w:r>
      <w:r w:rsidR="00697E64">
        <w:rPr>
          <w:sz w:val="26"/>
          <w:szCs w:val="26"/>
        </w:rPr>
        <w:t>.Стоимость установки одного</w:t>
      </w:r>
      <w:r w:rsidR="00697E64" w:rsidRPr="00A35B2E">
        <w:rPr>
          <w:sz w:val="26"/>
          <w:szCs w:val="26"/>
        </w:rPr>
        <w:t xml:space="preserve"> прибор</w:t>
      </w:r>
      <w:r w:rsidR="00697E64">
        <w:rPr>
          <w:sz w:val="26"/>
          <w:szCs w:val="26"/>
        </w:rPr>
        <w:t>а учета (счетчика холодной воды диаметром 32</w:t>
      </w:r>
      <w:r w:rsidR="00D8770E">
        <w:rPr>
          <w:sz w:val="26"/>
          <w:szCs w:val="26"/>
        </w:rPr>
        <w:t>-</w:t>
      </w:r>
      <w:r w:rsidR="00697E64">
        <w:rPr>
          <w:sz w:val="26"/>
          <w:szCs w:val="26"/>
        </w:rPr>
        <w:t xml:space="preserve">40 мм)составляет </w:t>
      </w:r>
      <w:r w:rsidR="0021206F">
        <w:rPr>
          <w:sz w:val="26"/>
          <w:szCs w:val="26"/>
        </w:rPr>
        <w:t>9</w:t>
      </w:r>
      <w:r w:rsidR="00697E64" w:rsidRPr="00A35B2E">
        <w:rPr>
          <w:sz w:val="26"/>
          <w:szCs w:val="26"/>
        </w:rPr>
        <w:t>00</w:t>
      </w:r>
      <w:r w:rsidR="00697E64">
        <w:rPr>
          <w:sz w:val="26"/>
          <w:szCs w:val="26"/>
        </w:rPr>
        <w:t xml:space="preserve">0 </w:t>
      </w:r>
      <w:r w:rsidR="00697E64" w:rsidRPr="00A35B2E">
        <w:rPr>
          <w:sz w:val="26"/>
          <w:szCs w:val="26"/>
        </w:rPr>
        <w:t>р</w:t>
      </w:r>
      <w:r w:rsidR="00697E64">
        <w:rPr>
          <w:sz w:val="26"/>
          <w:szCs w:val="26"/>
        </w:rPr>
        <w:t>уб</w:t>
      </w:r>
      <w:r w:rsidR="00524057" w:rsidRPr="00A35B2E">
        <w:rPr>
          <w:sz w:val="26"/>
          <w:szCs w:val="26"/>
        </w:rPr>
        <w:t>.</w:t>
      </w:r>
      <w:r w:rsidR="00697E64">
        <w:rPr>
          <w:sz w:val="26"/>
          <w:szCs w:val="26"/>
        </w:rPr>
        <w:t xml:space="preserve"> Для эксплуатирующ</w:t>
      </w:r>
      <w:r w:rsidR="005B796B">
        <w:rPr>
          <w:sz w:val="26"/>
          <w:szCs w:val="26"/>
        </w:rPr>
        <w:t>ей</w:t>
      </w:r>
      <w:r w:rsidR="00697E64">
        <w:rPr>
          <w:sz w:val="26"/>
          <w:szCs w:val="26"/>
        </w:rPr>
        <w:t xml:space="preserve"> организаци</w:t>
      </w:r>
      <w:r w:rsidR="005B796B">
        <w:rPr>
          <w:sz w:val="26"/>
          <w:szCs w:val="26"/>
        </w:rPr>
        <w:t>и</w:t>
      </w:r>
      <w:r w:rsidR="00697E64">
        <w:rPr>
          <w:sz w:val="26"/>
          <w:szCs w:val="26"/>
        </w:rPr>
        <w:t xml:space="preserve"> суммарные затраты на установку водосчетчиков на скважинах составят: </w:t>
      </w:r>
    </w:p>
    <w:p w:rsidR="00697E64" w:rsidRDefault="005B796B" w:rsidP="00697E64">
      <w:pPr>
        <w:ind w:firstLine="709"/>
        <w:jc w:val="both"/>
        <w:rPr>
          <w:sz w:val="26"/>
          <w:szCs w:val="26"/>
        </w:rPr>
      </w:pPr>
      <w:r>
        <w:rPr>
          <w:sz w:val="26"/>
          <w:szCs w:val="26"/>
        </w:rPr>
        <w:t>МП «</w:t>
      </w:r>
      <w:r w:rsidR="00D72C4C">
        <w:rPr>
          <w:sz w:val="26"/>
          <w:szCs w:val="26"/>
        </w:rPr>
        <w:t>Сервисбыт</w:t>
      </w:r>
      <w:r>
        <w:rPr>
          <w:sz w:val="26"/>
          <w:szCs w:val="26"/>
        </w:rPr>
        <w:t xml:space="preserve">»  </w:t>
      </w:r>
      <w:r w:rsidR="00D72C4C">
        <w:rPr>
          <w:sz w:val="26"/>
          <w:szCs w:val="26"/>
        </w:rPr>
        <w:t>2</w:t>
      </w:r>
      <w:r w:rsidR="00FB50C2">
        <w:rPr>
          <w:sz w:val="26"/>
          <w:szCs w:val="26"/>
        </w:rPr>
        <w:t>0</w:t>
      </w:r>
      <w:r w:rsidR="00697E64">
        <w:rPr>
          <w:sz w:val="26"/>
          <w:szCs w:val="26"/>
        </w:rPr>
        <w:t>*</w:t>
      </w:r>
      <w:r w:rsidR="0021206F">
        <w:rPr>
          <w:sz w:val="26"/>
          <w:szCs w:val="26"/>
        </w:rPr>
        <w:t>9</w:t>
      </w:r>
      <w:r w:rsidR="00697E64">
        <w:rPr>
          <w:sz w:val="26"/>
          <w:szCs w:val="26"/>
        </w:rPr>
        <w:t xml:space="preserve"> = </w:t>
      </w:r>
      <w:r w:rsidR="00FB50C2">
        <w:rPr>
          <w:sz w:val="26"/>
          <w:szCs w:val="26"/>
        </w:rPr>
        <w:t>180</w:t>
      </w:r>
      <w:r>
        <w:rPr>
          <w:sz w:val="26"/>
          <w:szCs w:val="26"/>
        </w:rPr>
        <w:t>,0</w:t>
      </w:r>
      <w:r w:rsidR="00697E64">
        <w:rPr>
          <w:sz w:val="26"/>
          <w:szCs w:val="26"/>
        </w:rPr>
        <w:t xml:space="preserve"> тыс. руб.</w:t>
      </w:r>
    </w:p>
    <w:p w:rsidR="00354DBE" w:rsidRPr="00A35B2E" w:rsidRDefault="00697E64" w:rsidP="005B796B">
      <w:pPr>
        <w:pStyle w:val="ae"/>
        <w:spacing w:before="0" w:beforeAutospacing="0" w:after="0" w:afterAutospacing="0"/>
        <w:jc w:val="both"/>
        <w:rPr>
          <w:color w:val="000000"/>
          <w:sz w:val="26"/>
          <w:szCs w:val="26"/>
          <w:bdr w:val="none" w:sz="0" w:space="0" w:color="auto" w:frame="1"/>
        </w:rPr>
      </w:pPr>
      <w:r>
        <w:rPr>
          <w:sz w:val="26"/>
          <w:szCs w:val="26"/>
        </w:rPr>
        <w:t>Рекомендуемый срок внедрения мероприятия: 202</w:t>
      </w:r>
      <w:r w:rsidR="00DC5FB9">
        <w:rPr>
          <w:sz w:val="26"/>
          <w:szCs w:val="26"/>
        </w:rPr>
        <w:t>2</w:t>
      </w:r>
      <w:r>
        <w:rPr>
          <w:sz w:val="26"/>
          <w:szCs w:val="26"/>
        </w:rPr>
        <w:t xml:space="preserve"> – 202</w:t>
      </w:r>
      <w:r w:rsidR="00DC5FB9">
        <w:rPr>
          <w:sz w:val="26"/>
          <w:szCs w:val="26"/>
        </w:rPr>
        <w:t>3</w:t>
      </w:r>
      <w:r>
        <w:rPr>
          <w:sz w:val="26"/>
          <w:szCs w:val="26"/>
        </w:rPr>
        <w:t xml:space="preserve"> годы</w:t>
      </w:r>
    </w:p>
    <w:p w:rsidR="00D8770E" w:rsidRDefault="00AF19F8"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Н</w:t>
      </w:r>
      <w:r w:rsidR="00704BE1">
        <w:rPr>
          <w:rFonts w:eastAsia="TimesNewRomanPS-BoldMT"/>
          <w:bCs/>
          <w:color w:val="000000"/>
          <w:sz w:val="26"/>
          <w:szCs w:val="26"/>
        </w:rPr>
        <w:t>оминальная производительность большей части скважинных насосов больше дебета скважин. При постоянной работе насосов это приведет к «сухому ходу» насосов и выходу их из строя. Регулирование работы скважинных насосов в настоящее время производится или с помощью механических реле давле</w:t>
      </w:r>
      <w:r w:rsidR="00D8770E">
        <w:rPr>
          <w:rFonts w:eastAsia="TimesNewRomanPS-BoldMT"/>
          <w:bCs/>
          <w:color w:val="000000"/>
          <w:sz w:val="26"/>
          <w:szCs w:val="26"/>
        </w:rPr>
        <w:t>ния или с помощью реле времени.</w:t>
      </w:r>
    </w:p>
    <w:p w:rsidR="00D8770E" w:rsidRDefault="00704BE1"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 xml:space="preserve">Эти способы автоматизации не являются эффективными, не обеспечивают постоянного давления воды, создают частые включения-отключения насосов, допускают переливы баков водонапорных башен. </w:t>
      </w:r>
    </w:p>
    <w:p w:rsidR="005470DA" w:rsidRDefault="00C67779"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Наиболее эффективным способом автоматизации работы скважинных насосов является установка регуляторов давления на базе ЧРП.</w:t>
      </w:r>
    </w:p>
    <w:p w:rsidR="005470DA" w:rsidRPr="004903F0" w:rsidRDefault="005470DA" w:rsidP="005470DA">
      <w:pPr>
        <w:shd w:val="clear" w:color="auto" w:fill="FFFFFF"/>
        <w:spacing w:line="315" w:lineRule="atLeast"/>
        <w:ind w:firstLine="709"/>
        <w:jc w:val="both"/>
        <w:rPr>
          <w:sz w:val="26"/>
          <w:szCs w:val="26"/>
        </w:rPr>
      </w:pPr>
      <w:r w:rsidRPr="004903F0">
        <w:rPr>
          <w:sz w:val="26"/>
          <w:szCs w:val="26"/>
        </w:rPr>
        <w:t>Практика показывает, что применение частотных преобразователей на насосных станциях позволяет:</w:t>
      </w:r>
    </w:p>
    <w:p w:rsidR="005470DA" w:rsidRPr="004903F0" w:rsidRDefault="005470DA" w:rsidP="005470DA">
      <w:pPr>
        <w:numPr>
          <w:ilvl w:val="0"/>
          <w:numId w:val="5"/>
        </w:numPr>
        <w:shd w:val="clear" w:color="auto" w:fill="FFFFFF"/>
        <w:spacing w:line="315" w:lineRule="atLeast"/>
        <w:ind w:left="384"/>
        <w:jc w:val="both"/>
        <w:rPr>
          <w:sz w:val="26"/>
          <w:szCs w:val="26"/>
        </w:rPr>
      </w:pPr>
      <w:r w:rsidRPr="004903F0">
        <w:rPr>
          <w:sz w:val="26"/>
          <w:szCs w:val="26"/>
        </w:rPr>
        <w:t>экономить электроэнергию (при существенных изменениях расхода), регулируя мощность </w:t>
      </w:r>
      <w:hyperlink r:id="rId29" w:tooltip="Электрический привод" w:history="1">
        <w:r w:rsidRPr="004903F0">
          <w:rPr>
            <w:sz w:val="26"/>
            <w:szCs w:val="26"/>
          </w:rPr>
          <w:t>электропривода</w:t>
        </w:r>
      </w:hyperlink>
      <w:r w:rsidRPr="004903F0">
        <w:rPr>
          <w:sz w:val="26"/>
          <w:szCs w:val="26"/>
        </w:rPr>
        <w:t> в зависимости от реального водопотребления (эффект экономии 20-50 %);</w:t>
      </w:r>
    </w:p>
    <w:p w:rsidR="005470DA" w:rsidRPr="004903F0" w:rsidRDefault="005470DA" w:rsidP="005470DA">
      <w:pPr>
        <w:numPr>
          <w:ilvl w:val="0"/>
          <w:numId w:val="5"/>
        </w:numPr>
        <w:shd w:val="clear" w:color="auto" w:fill="FFFFFF"/>
        <w:spacing w:before="100" w:beforeAutospacing="1" w:after="24" w:line="315" w:lineRule="atLeast"/>
        <w:ind w:left="384"/>
        <w:jc w:val="both"/>
        <w:rPr>
          <w:sz w:val="26"/>
          <w:szCs w:val="26"/>
        </w:rPr>
      </w:pPr>
      <w:r w:rsidRPr="004903F0">
        <w:rPr>
          <w:sz w:val="26"/>
          <w:szCs w:val="26"/>
        </w:rPr>
        <w:t>снизить расход воды, за счёт сокращения утечек при превышении давления в магистрали, когда расход водопотребления в действительности мал (в среднем на 5 %);</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уменьшить расходы (основной экономический эффект) на аварийные ремонты оборудования (всей инфраструктуры подачи воды</w:t>
      </w:r>
      <w:r>
        <w:rPr>
          <w:sz w:val="26"/>
          <w:szCs w:val="26"/>
        </w:rPr>
        <w:t>)</w:t>
      </w:r>
      <w:r w:rsidRPr="004903F0">
        <w:rPr>
          <w:sz w:val="26"/>
          <w:szCs w:val="26"/>
        </w:rPr>
        <w:t xml:space="preserve"> за счет резкого уменьшения числа аварийных ситуаций, вызванных в частности </w:t>
      </w:r>
      <w:hyperlink r:id="rId30" w:tooltip="Гидравлический удар" w:history="1">
        <w:r w:rsidRPr="004903F0">
          <w:rPr>
            <w:sz w:val="26"/>
            <w:szCs w:val="26"/>
          </w:rPr>
          <w:t>гидравлическим ударом</w:t>
        </w:r>
      </w:hyperlink>
      <w:r w:rsidRPr="004903F0">
        <w:rPr>
          <w:sz w:val="26"/>
          <w:szCs w:val="26"/>
        </w:rPr>
        <w:t>, который нередко происходит в случае использования нерегулируемого электропривода (доказано, что ресурс службы оборудования повышается минимум в 1,5 раза);</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отказаться от использования водонапорных башен</w:t>
      </w:r>
      <w:r>
        <w:rPr>
          <w:sz w:val="26"/>
          <w:szCs w:val="26"/>
        </w:rPr>
        <w:t>.</w:t>
      </w:r>
    </w:p>
    <w:p w:rsidR="00CD07B6" w:rsidRDefault="0021206F" w:rsidP="008C21FD">
      <w:pPr>
        <w:shd w:val="clear" w:color="auto" w:fill="FFFFFF"/>
        <w:spacing w:before="120" w:line="315" w:lineRule="atLeast"/>
        <w:ind w:firstLine="386"/>
        <w:jc w:val="both"/>
        <w:rPr>
          <w:sz w:val="26"/>
          <w:szCs w:val="26"/>
        </w:rPr>
      </w:pPr>
      <w:r>
        <w:rPr>
          <w:sz w:val="26"/>
          <w:szCs w:val="26"/>
        </w:rPr>
        <w:t xml:space="preserve">Затраты на автоматизацию систем водоснабжения путем установки на скважинные насосы частотных регуляторов давления по сметам специализированной организации </w:t>
      </w:r>
      <w:r w:rsidRPr="00FB2F7F">
        <w:rPr>
          <w:sz w:val="26"/>
          <w:szCs w:val="26"/>
        </w:rPr>
        <w:t>ООО «Энергоэффект плюс»</w:t>
      </w:r>
      <w:r>
        <w:rPr>
          <w:sz w:val="26"/>
          <w:szCs w:val="26"/>
        </w:rPr>
        <w:t xml:space="preserve"> оцениваются в размере 130 тыс. руб. за 1 систему. </w:t>
      </w:r>
      <w:r w:rsidR="00C67779">
        <w:rPr>
          <w:sz w:val="26"/>
          <w:szCs w:val="26"/>
        </w:rPr>
        <w:t xml:space="preserve">На </w:t>
      </w:r>
      <w:r w:rsidR="003D60C5">
        <w:rPr>
          <w:sz w:val="26"/>
          <w:szCs w:val="26"/>
        </w:rPr>
        <w:t>2</w:t>
      </w:r>
      <w:r w:rsidR="00FB50C2">
        <w:rPr>
          <w:sz w:val="26"/>
          <w:szCs w:val="26"/>
        </w:rPr>
        <w:t>0</w:t>
      </w:r>
      <w:r w:rsidR="00C67779">
        <w:rPr>
          <w:sz w:val="26"/>
          <w:szCs w:val="26"/>
        </w:rPr>
        <w:t xml:space="preserve"> скважин потребуется затрат </w:t>
      </w:r>
      <w:r>
        <w:rPr>
          <w:sz w:val="26"/>
          <w:szCs w:val="26"/>
        </w:rPr>
        <w:t>130</w:t>
      </w:r>
      <w:r w:rsidR="00C67779">
        <w:rPr>
          <w:sz w:val="26"/>
          <w:szCs w:val="26"/>
        </w:rPr>
        <w:t>*</w:t>
      </w:r>
      <w:r w:rsidR="003D60C5">
        <w:rPr>
          <w:sz w:val="26"/>
          <w:szCs w:val="26"/>
        </w:rPr>
        <w:t>2</w:t>
      </w:r>
      <w:r w:rsidR="00FB50C2">
        <w:rPr>
          <w:sz w:val="26"/>
          <w:szCs w:val="26"/>
        </w:rPr>
        <w:t>0</w:t>
      </w:r>
      <w:r w:rsidR="00C67779">
        <w:rPr>
          <w:sz w:val="26"/>
          <w:szCs w:val="26"/>
        </w:rPr>
        <w:t xml:space="preserve"> = </w:t>
      </w:r>
      <w:r>
        <w:rPr>
          <w:sz w:val="26"/>
          <w:szCs w:val="26"/>
        </w:rPr>
        <w:t>2</w:t>
      </w:r>
      <w:r w:rsidR="00FB50C2">
        <w:rPr>
          <w:sz w:val="26"/>
          <w:szCs w:val="26"/>
        </w:rPr>
        <w:t>60</w:t>
      </w:r>
      <w:r>
        <w:rPr>
          <w:sz w:val="26"/>
          <w:szCs w:val="26"/>
        </w:rPr>
        <w:t>0</w:t>
      </w:r>
      <w:r w:rsidR="005B796B">
        <w:rPr>
          <w:sz w:val="26"/>
          <w:szCs w:val="26"/>
        </w:rPr>
        <w:t>,0 тыс. руб.</w:t>
      </w:r>
    </w:p>
    <w:p w:rsidR="006F49B8" w:rsidRDefault="006F49B8" w:rsidP="00DC5FB9">
      <w:pPr>
        <w:pStyle w:val="a7"/>
        <w:suppressAutoHyphens/>
        <w:spacing w:before="120" w:after="120"/>
        <w:ind w:left="0"/>
        <w:contextualSpacing w:val="0"/>
        <w:jc w:val="center"/>
        <w:rPr>
          <w:sz w:val="26"/>
          <w:szCs w:val="26"/>
        </w:rPr>
      </w:pPr>
      <w:r w:rsidRPr="008114FC">
        <w:rPr>
          <w:sz w:val="26"/>
          <w:szCs w:val="26"/>
        </w:rPr>
        <w:t>Таблица 2.5.</w:t>
      </w:r>
      <w:r>
        <w:rPr>
          <w:sz w:val="26"/>
          <w:szCs w:val="26"/>
        </w:rPr>
        <w:t>2</w:t>
      </w:r>
      <w:r w:rsidRPr="008114FC">
        <w:rPr>
          <w:sz w:val="26"/>
          <w:szCs w:val="26"/>
        </w:rPr>
        <w:t>.</w:t>
      </w:r>
      <w:r w:rsidR="00075F18">
        <w:rPr>
          <w:sz w:val="26"/>
          <w:szCs w:val="26"/>
        </w:rPr>
        <w:t>2</w:t>
      </w:r>
      <w:r w:rsidRPr="008114FC">
        <w:rPr>
          <w:sz w:val="26"/>
          <w:szCs w:val="26"/>
        </w:rPr>
        <w:t>.</w:t>
      </w:r>
      <w:r>
        <w:rPr>
          <w:sz w:val="26"/>
          <w:szCs w:val="26"/>
        </w:rPr>
        <w:t xml:space="preserve"> Реестр мероприятий схемы водоснабжения</w:t>
      </w:r>
    </w:p>
    <w:tbl>
      <w:tblPr>
        <w:tblStyle w:val="a9"/>
        <w:tblW w:w="0" w:type="auto"/>
        <w:tblCellMar>
          <w:left w:w="28" w:type="dxa"/>
          <w:right w:w="28" w:type="dxa"/>
        </w:tblCellMar>
        <w:tblLook w:val="04A0"/>
      </w:tblPr>
      <w:tblGrid>
        <w:gridCol w:w="556"/>
        <w:gridCol w:w="3987"/>
        <w:gridCol w:w="1875"/>
        <w:gridCol w:w="1977"/>
        <w:gridCol w:w="1866"/>
      </w:tblGrid>
      <w:tr w:rsidR="006F49B8" w:rsidTr="008C21FD">
        <w:tc>
          <w:tcPr>
            <w:tcW w:w="556" w:type="dxa"/>
          </w:tcPr>
          <w:p w:rsidR="006F49B8" w:rsidRPr="005B3197" w:rsidRDefault="006F49B8" w:rsidP="008D74EB">
            <w:pPr>
              <w:pStyle w:val="a7"/>
              <w:suppressAutoHyphens/>
              <w:ind w:left="0"/>
              <w:jc w:val="center"/>
            </w:pPr>
            <w:r w:rsidRPr="005B3197">
              <w:t>№ п/п</w:t>
            </w:r>
          </w:p>
        </w:tc>
        <w:tc>
          <w:tcPr>
            <w:tcW w:w="3987" w:type="dxa"/>
          </w:tcPr>
          <w:p w:rsidR="006F49B8" w:rsidRPr="005B3197" w:rsidRDefault="006F49B8" w:rsidP="008D74EB">
            <w:pPr>
              <w:pStyle w:val="a7"/>
              <w:suppressAutoHyphens/>
              <w:ind w:left="0"/>
              <w:jc w:val="center"/>
            </w:pPr>
            <w:r w:rsidRPr="005B3197">
              <w:t>Наименование мероприятий, работ</w:t>
            </w:r>
          </w:p>
        </w:tc>
        <w:tc>
          <w:tcPr>
            <w:tcW w:w="1875" w:type="dxa"/>
          </w:tcPr>
          <w:p w:rsidR="006F49B8" w:rsidRPr="005B3197" w:rsidRDefault="006F49B8" w:rsidP="008D74EB">
            <w:pPr>
              <w:pStyle w:val="a7"/>
              <w:suppressAutoHyphens/>
              <w:ind w:left="0"/>
              <w:jc w:val="center"/>
            </w:pPr>
            <w:r w:rsidRPr="005B3197">
              <w:t>Стоимость работ, тыс. руб.</w:t>
            </w:r>
          </w:p>
        </w:tc>
        <w:tc>
          <w:tcPr>
            <w:tcW w:w="1977" w:type="dxa"/>
          </w:tcPr>
          <w:p w:rsidR="006F49B8" w:rsidRPr="005B3197" w:rsidRDefault="006F49B8" w:rsidP="00680421">
            <w:pPr>
              <w:pStyle w:val="a7"/>
              <w:suppressAutoHyphens/>
              <w:ind w:left="0"/>
              <w:jc w:val="center"/>
            </w:pPr>
            <w:r w:rsidRPr="005B3197">
              <w:t xml:space="preserve">Рекомендуемый </w:t>
            </w:r>
            <w:r w:rsidR="00680421">
              <w:t>год</w:t>
            </w:r>
            <w:r w:rsidRPr="005B3197">
              <w:t xml:space="preserve"> внедрения</w:t>
            </w:r>
          </w:p>
        </w:tc>
        <w:tc>
          <w:tcPr>
            <w:tcW w:w="1866" w:type="dxa"/>
          </w:tcPr>
          <w:p w:rsidR="006F49B8" w:rsidRPr="005B3197" w:rsidRDefault="006F49B8" w:rsidP="008D74EB">
            <w:pPr>
              <w:pStyle w:val="a7"/>
              <w:suppressAutoHyphens/>
              <w:ind w:left="0"/>
              <w:jc w:val="center"/>
            </w:pPr>
            <w:r w:rsidRPr="005B3197">
              <w:t>Источник финансирования</w:t>
            </w:r>
          </w:p>
        </w:tc>
      </w:tr>
      <w:tr w:rsidR="006B6B03" w:rsidTr="00712D73">
        <w:tc>
          <w:tcPr>
            <w:tcW w:w="556" w:type="dxa"/>
          </w:tcPr>
          <w:p w:rsidR="006B6B03" w:rsidRPr="00680421" w:rsidRDefault="006B6B03" w:rsidP="008D74EB">
            <w:pPr>
              <w:pStyle w:val="a7"/>
              <w:suppressAutoHyphens/>
              <w:ind w:left="0"/>
              <w:jc w:val="center"/>
            </w:pPr>
            <w:r>
              <w:t>1</w:t>
            </w:r>
          </w:p>
        </w:tc>
        <w:tc>
          <w:tcPr>
            <w:tcW w:w="3987" w:type="dxa"/>
          </w:tcPr>
          <w:p w:rsidR="006B6B03" w:rsidRPr="00680421" w:rsidRDefault="006B6B03" w:rsidP="008D74EB">
            <w:pPr>
              <w:pStyle w:val="a7"/>
              <w:suppressAutoHyphens/>
              <w:ind w:left="0"/>
            </w:pPr>
            <w:r w:rsidRPr="00680421">
              <w:t>Замена ветхих участков водопровода</w:t>
            </w:r>
          </w:p>
        </w:tc>
        <w:tc>
          <w:tcPr>
            <w:tcW w:w="1875" w:type="dxa"/>
          </w:tcPr>
          <w:p w:rsidR="006B6B03" w:rsidRPr="00680421" w:rsidRDefault="006B6B03" w:rsidP="008D74EB">
            <w:pPr>
              <w:pStyle w:val="a7"/>
              <w:suppressAutoHyphens/>
              <w:ind w:left="0"/>
              <w:jc w:val="center"/>
            </w:pPr>
            <w:r>
              <w:rPr>
                <w:color w:val="000000"/>
              </w:rPr>
              <w:t>22917,2</w:t>
            </w:r>
          </w:p>
        </w:tc>
        <w:tc>
          <w:tcPr>
            <w:tcW w:w="1977" w:type="dxa"/>
            <w:vAlign w:val="center"/>
          </w:tcPr>
          <w:p w:rsidR="006B6B03" w:rsidRPr="00680421" w:rsidRDefault="006B6B03" w:rsidP="00712D73">
            <w:pPr>
              <w:pStyle w:val="a7"/>
              <w:suppressAutoHyphens/>
              <w:ind w:left="0"/>
              <w:jc w:val="center"/>
            </w:pPr>
            <w:r w:rsidRPr="00680421">
              <w:t>ежегодно по 10%</w:t>
            </w:r>
          </w:p>
        </w:tc>
        <w:tc>
          <w:tcPr>
            <w:tcW w:w="1866" w:type="dxa"/>
            <w:vMerge w:val="restart"/>
          </w:tcPr>
          <w:p w:rsidR="006B6B03" w:rsidRPr="00B2210C" w:rsidRDefault="00B07D49" w:rsidP="00172D09">
            <w:pPr>
              <w:pStyle w:val="a7"/>
              <w:suppressAutoHyphens/>
              <w:ind w:left="0"/>
              <w:jc w:val="center"/>
            </w:pPr>
            <w:r>
              <w:t>собственные средства</w:t>
            </w:r>
          </w:p>
        </w:tc>
      </w:tr>
      <w:tr w:rsidR="006B6B03" w:rsidTr="00D8770E">
        <w:tc>
          <w:tcPr>
            <w:tcW w:w="556" w:type="dxa"/>
            <w:vAlign w:val="center"/>
          </w:tcPr>
          <w:p w:rsidR="006B6B03" w:rsidRPr="00680421" w:rsidRDefault="006B6B03" w:rsidP="00D8770E">
            <w:pPr>
              <w:pStyle w:val="a7"/>
              <w:suppressAutoHyphens/>
              <w:ind w:left="0"/>
              <w:jc w:val="center"/>
            </w:pPr>
            <w:r>
              <w:t>2</w:t>
            </w:r>
          </w:p>
        </w:tc>
        <w:tc>
          <w:tcPr>
            <w:tcW w:w="3987" w:type="dxa"/>
            <w:vAlign w:val="center"/>
          </w:tcPr>
          <w:p w:rsidR="006B6B03" w:rsidRPr="00680421" w:rsidRDefault="006B6B03" w:rsidP="00D8770E">
            <w:pPr>
              <w:pStyle w:val="a7"/>
              <w:suppressAutoHyphens/>
              <w:ind w:left="0"/>
            </w:pPr>
            <w:r>
              <w:t>Строительство станций водоочистки</w:t>
            </w:r>
          </w:p>
        </w:tc>
        <w:tc>
          <w:tcPr>
            <w:tcW w:w="1875" w:type="dxa"/>
            <w:vAlign w:val="center"/>
          </w:tcPr>
          <w:p w:rsidR="006B6B03" w:rsidRDefault="006B6B03" w:rsidP="00D8770E">
            <w:pPr>
              <w:pStyle w:val="a7"/>
              <w:suppressAutoHyphens/>
              <w:ind w:left="0"/>
              <w:jc w:val="center"/>
              <w:rPr>
                <w:color w:val="000000"/>
              </w:rPr>
            </w:pPr>
            <w:r>
              <w:rPr>
                <w:color w:val="000000"/>
              </w:rPr>
              <w:t>17854,2</w:t>
            </w:r>
          </w:p>
        </w:tc>
        <w:tc>
          <w:tcPr>
            <w:tcW w:w="1977" w:type="dxa"/>
            <w:vAlign w:val="center"/>
          </w:tcPr>
          <w:p w:rsidR="006B6B03" w:rsidRPr="00680421" w:rsidRDefault="006B6B03" w:rsidP="00712D73">
            <w:pPr>
              <w:pStyle w:val="a7"/>
              <w:suppressAutoHyphens/>
              <w:ind w:left="0"/>
              <w:jc w:val="center"/>
            </w:pPr>
            <w:r>
              <w:t>2022 - 2024</w:t>
            </w:r>
          </w:p>
        </w:tc>
        <w:tc>
          <w:tcPr>
            <w:tcW w:w="1866" w:type="dxa"/>
            <w:vMerge/>
          </w:tcPr>
          <w:p w:rsidR="006B6B03" w:rsidRDefault="006B6B03" w:rsidP="00712D73">
            <w:pPr>
              <w:pStyle w:val="a7"/>
              <w:suppressAutoHyphens/>
              <w:ind w:left="0"/>
              <w:jc w:val="center"/>
            </w:pPr>
          </w:p>
        </w:tc>
      </w:tr>
      <w:tr w:rsidR="00712D73" w:rsidTr="00D8770E">
        <w:tc>
          <w:tcPr>
            <w:tcW w:w="556" w:type="dxa"/>
            <w:vAlign w:val="center"/>
          </w:tcPr>
          <w:p w:rsidR="00712D73" w:rsidRPr="00680421" w:rsidRDefault="00712D73" w:rsidP="00D8770E">
            <w:pPr>
              <w:pStyle w:val="a7"/>
              <w:suppressAutoHyphens/>
              <w:ind w:left="0"/>
              <w:jc w:val="center"/>
            </w:pPr>
            <w:r>
              <w:t>3</w:t>
            </w:r>
          </w:p>
        </w:tc>
        <w:tc>
          <w:tcPr>
            <w:tcW w:w="3987" w:type="dxa"/>
          </w:tcPr>
          <w:p w:rsidR="00712D73" w:rsidRPr="00680421" w:rsidRDefault="00712D73" w:rsidP="00712D73">
            <w:pPr>
              <w:pStyle w:val="a7"/>
              <w:suppressAutoHyphens/>
              <w:ind w:left="0"/>
            </w:pPr>
            <w:r w:rsidRPr="00680421">
              <w:t>Установка ленточных нагревателей в павильонах скважин</w:t>
            </w:r>
          </w:p>
        </w:tc>
        <w:tc>
          <w:tcPr>
            <w:tcW w:w="1875" w:type="dxa"/>
            <w:vAlign w:val="center"/>
          </w:tcPr>
          <w:p w:rsidR="00712D73" w:rsidRPr="00680421" w:rsidRDefault="00FB50C2" w:rsidP="00D8770E">
            <w:pPr>
              <w:pStyle w:val="a7"/>
              <w:suppressAutoHyphens/>
              <w:ind w:left="0"/>
              <w:jc w:val="center"/>
            </w:pPr>
            <w:r>
              <w:t>80</w:t>
            </w:r>
            <w:r w:rsidR="00712D73">
              <w:t>,0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D8770E">
        <w:tc>
          <w:tcPr>
            <w:tcW w:w="556" w:type="dxa"/>
            <w:vAlign w:val="center"/>
          </w:tcPr>
          <w:p w:rsidR="00712D73" w:rsidRPr="00680421" w:rsidRDefault="00712D73" w:rsidP="00D8770E">
            <w:pPr>
              <w:pStyle w:val="a7"/>
              <w:suppressAutoHyphens/>
              <w:ind w:left="0"/>
              <w:jc w:val="center"/>
            </w:pPr>
            <w:r>
              <w:t>4</w:t>
            </w:r>
          </w:p>
        </w:tc>
        <w:tc>
          <w:tcPr>
            <w:tcW w:w="3987" w:type="dxa"/>
          </w:tcPr>
          <w:p w:rsidR="00712D73" w:rsidRPr="00680421" w:rsidRDefault="00712D73" w:rsidP="00712D73">
            <w:pPr>
              <w:pStyle w:val="a7"/>
              <w:suppressAutoHyphens/>
              <w:ind w:left="0"/>
            </w:pPr>
            <w:r w:rsidRPr="00680421">
              <w:t>Установка водосчетчиков на скважинах</w:t>
            </w:r>
          </w:p>
        </w:tc>
        <w:tc>
          <w:tcPr>
            <w:tcW w:w="1875" w:type="dxa"/>
            <w:vAlign w:val="center"/>
          </w:tcPr>
          <w:p w:rsidR="00712D73" w:rsidRPr="00680421" w:rsidRDefault="00FB50C2" w:rsidP="00D8770E">
            <w:pPr>
              <w:pStyle w:val="a7"/>
              <w:suppressAutoHyphens/>
              <w:ind w:left="0"/>
              <w:jc w:val="center"/>
            </w:pPr>
            <w:r>
              <w:t>180</w:t>
            </w:r>
            <w:r w:rsidR="00712D73">
              <w:t>,0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D8770E">
        <w:tc>
          <w:tcPr>
            <w:tcW w:w="556" w:type="dxa"/>
            <w:vAlign w:val="center"/>
          </w:tcPr>
          <w:p w:rsidR="00712D73" w:rsidRPr="00680421" w:rsidRDefault="00D8770E" w:rsidP="00D8770E">
            <w:pPr>
              <w:pStyle w:val="a7"/>
              <w:suppressAutoHyphens/>
              <w:ind w:left="0"/>
              <w:jc w:val="center"/>
            </w:pPr>
            <w:r>
              <w:t>5</w:t>
            </w:r>
          </w:p>
        </w:tc>
        <w:tc>
          <w:tcPr>
            <w:tcW w:w="3987" w:type="dxa"/>
            <w:vAlign w:val="center"/>
          </w:tcPr>
          <w:p w:rsidR="00712D73" w:rsidRPr="00680421" w:rsidRDefault="00712D73" w:rsidP="00D8770E">
            <w:pPr>
              <w:pStyle w:val="a7"/>
              <w:suppressAutoHyphens/>
              <w:ind w:left="0"/>
            </w:pPr>
            <w:r w:rsidRPr="00680421">
              <w:t>Установка ЧРП на скважинах</w:t>
            </w:r>
          </w:p>
        </w:tc>
        <w:tc>
          <w:tcPr>
            <w:tcW w:w="1875" w:type="dxa"/>
            <w:vAlign w:val="center"/>
          </w:tcPr>
          <w:p w:rsidR="00712D73" w:rsidRPr="00680421" w:rsidRDefault="00712D73" w:rsidP="00FB50C2">
            <w:pPr>
              <w:pStyle w:val="a7"/>
              <w:suppressAutoHyphens/>
              <w:ind w:left="0"/>
              <w:jc w:val="center"/>
            </w:pPr>
            <w:r>
              <w:t>2</w:t>
            </w:r>
            <w:r w:rsidR="00FB50C2">
              <w:t>60</w:t>
            </w:r>
            <w:r>
              <w:t>0,0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AE0FDC">
        <w:trPr>
          <w:trHeight w:val="241"/>
        </w:trPr>
        <w:tc>
          <w:tcPr>
            <w:tcW w:w="556" w:type="dxa"/>
          </w:tcPr>
          <w:p w:rsidR="00712D73" w:rsidRPr="005B3197" w:rsidRDefault="00712D73" w:rsidP="00712D73">
            <w:pPr>
              <w:pStyle w:val="a7"/>
              <w:suppressAutoHyphens/>
              <w:ind w:left="0"/>
              <w:jc w:val="center"/>
            </w:pPr>
          </w:p>
        </w:tc>
        <w:tc>
          <w:tcPr>
            <w:tcW w:w="3987" w:type="dxa"/>
          </w:tcPr>
          <w:p w:rsidR="00712D73" w:rsidRPr="005B3197" w:rsidRDefault="00712D73" w:rsidP="00712D73">
            <w:pPr>
              <w:pStyle w:val="a7"/>
              <w:suppressAutoHyphens/>
              <w:ind w:left="0"/>
            </w:pPr>
            <w:r>
              <w:t xml:space="preserve">Всего </w:t>
            </w:r>
          </w:p>
        </w:tc>
        <w:tc>
          <w:tcPr>
            <w:tcW w:w="1875" w:type="dxa"/>
            <w:vAlign w:val="center"/>
          </w:tcPr>
          <w:p w:rsidR="00712D73" w:rsidRDefault="00F940AC" w:rsidP="00FB50C2">
            <w:pPr>
              <w:jc w:val="center"/>
              <w:rPr>
                <w:b/>
                <w:bCs/>
                <w:color w:val="000000"/>
              </w:rPr>
            </w:pPr>
            <w:r>
              <w:rPr>
                <w:b/>
                <w:bCs/>
                <w:color w:val="000000"/>
              </w:rPr>
              <w:fldChar w:fldCharType="begin"/>
            </w:r>
            <w:r w:rsidR="00712D73">
              <w:rPr>
                <w:b/>
                <w:bCs/>
                <w:color w:val="000000"/>
              </w:rPr>
              <w:instrText xml:space="preserve"> =SUM(ABOVE) </w:instrText>
            </w:r>
            <w:r>
              <w:rPr>
                <w:b/>
                <w:bCs/>
                <w:color w:val="000000"/>
              </w:rPr>
              <w:fldChar w:fldCharType="separate"/>
            </w:r>
            <w:r w:rsidR="00712D73">
              <w:rPr>
                <w:b/>
                <w:bCs/>
                <w:noProof/>
                <w:color w:val="000000"/>
              </w:rPr>
              <w:t>4</w:t>
            </w:r>
            <w:r w:rsidR="00FB50C2">
              <w:rPr>
                <w:b/>
                <w:bCs/>
                <w:noProof/>
                <w:color w:val="000000"/>
              </w:rPr>
              <w:t>3</w:t>
            </w:r>
            <w:r w:rsidR="00712D73">
              <w:rPr>
                <w:b/>
                <w:bCs/>
                <w:noProof/>
                <w:color w:val="000000"/>
              </w:rPr>
              <w:t>6</w:t>
            </w:r>
            <w:r w:rsidR="00FB50C2">
              <w:rPr>
                <w:b/>
                <w:bCs/>
                <w:noProof/>
                <w:color w:val="000000"/>
              </w:rPr>
              <w:t>31</w:t>
            </w:r>
            <w:r w:rsidR="00712D73">
              <w:rPr>
                <w:b/>
                <w:bCs/>
                <w:noProof/>
                <w:color w:val="000000"/>
              </w:rPr>
              <w:t>,4</w:t>
            </w:r>
            <w:r>
              <w:rPr>
                <w:b/>
                <w:bCs/>
                <w:color w:val="000000"/>
              </w:rPr>
              <w:fldChar w:fldCharType="end"/>
            </w:r>
          </w:p>
        </w:tc>
        <w:tc>
          <w:tcPr>
            <w:tcW w:w="1977" w:type="dxa"/>
          </w:tcPr>
          <w:p w:rsidR="00712D73" w:rsidRPr="005B3197" w:rsidRDefault="00712D73" w:rsidP="00712D73">
            <w:pPr>
              <w:pStyle w:val="a7"/>
              <w:suppressAutoHyphens/>
              <w:ind w:left="0"/>
              <w:jc w:val="center"/>
            </w:pPr>
          </w:p>
        </w:tc>
        <w:tc>
          <w:tcPr>
            <w:tcW w:w="1866" w:type="dxa"/>
          </w:tcPr>
          <w:p w:rsidR="00712D73" w:rsidRPr="005B3197" w:rsidRDefault="00712D73" w:rsidP="00712D73">
            <w:pPr>
              <w:pStyle w:val="a7"/>
              <w:suppressAutoHyphens/>
              <w:ind w:left="0"/>
              <w:jc w:val="center"/>
            </w:pPr>
          </w:p>
        </w:tc>
      </w:tr>
    </w:tbl>
    <w:p w:rsidR="00172D09" w:rsidRDefault="00172D09"/>
    <w:p w:rsidR="00B2210C" w:rsidRDefault="00B2210C" w:rsidP="00EC2F19">
      <w:pPr>
        <w:spacing w:after="120"/>
        <w:jc w:val="center"/>
        <w:rPr>
          <w:sz w:val="26"/>
          <w:szCs w:val="26"/>
        </w:rPr>
      </w:pPr>
    </w:p>
    <w:p w:rsidR="000C498D" w:rsidRPr="000C498D" w:rsidRDefault="00EC2F19" w:rsidP="00EC2F19">
      <w:pPr>
        <w:spacing w:after="120"/>
        <w:jc w:val="center"/>
        <w:rPr>
          <w:sz w:val="26"/>
          <w:szCs w:val="26"/>
        </w:rPr>
      </w:pPr>
      <w:r>
        <w:rPr>
          <w:sz w:val="26"/>
          <w:szCs w:val="26"/>
        </w:rPr>
        <w:lastRenderedPageBreak/>
        <w:t xml:space="preserve">Таблица 2.5.2.3. </w:t>
      </w:r>
      <w:r w:rsidR="00103970">
        <w:rPr>
          <w:sz w:val="26"/>
          <w:szCs w:val="26"/>
        </w:rPr>
        <w:t>Фактические работы</w:t>
      </w:r>
      <w:r w:rsidR="000C498D" w:rsidRPr="000C498D">
        <w:rPr>
          <w:sz w:val="26"/>
          <w:szCs w:val="26"/>
        </w:rPr>
        <w:t>, выполненные в 2020 году</w:t>
      </w:r>
      <w:r w:rsidR="00103970">
        <w:rPr>
          <w:sz w:val="26"/>
          <w:szCs w:val="26"/>
        </w:rPr>
        <w:t xml:space="preserve"> силами МП «Сервисбыт» и сельскими поселениями</w:t>
      </w:r>
    </w:p>
    <w:tbl>
      <w:tblPr>
        <w:tblW w:w="10071" w:type="dxa"/>
        <w:tblLayout w:type="fixed"/>
        <w:tblCellMar>
          <w:left w:w="55" w:type="dxa"/>
          <w:right w:w="55" w:type="dxa"/>
        </w:tblCellMar>
        <w:tblLook w:val="0000"/>
      </w:tblPr>
      <w:tblGrid>
        <w:gridCol w:w="2745"/>
        <w:gridCol w:w="1366"/>
        <w:gridCol w:w="1453"/>
        <w:gridCol w:w="2658"/>
        <w:gridCol w:w="1849"/>
      </w:tblGrid>
      <w:tr w:rsidR="000C498D" w:rsidRPr="00103970" w:rsidTr="00067E0E">
        <w:trPr>
          <w:cantSplit/>
          <w:trHeight w:val="20"/>
        </w:trPr>
        <w:tc>
          <w:tcPr>
            <w:tcW w:w="2745" w:type="dxa"/>
            <w:vMerge w:val="restart"/>
            <w:tcBorders>
              <w:top w:val="single" w:sz="1" w:space="0" w:color="000000"/>
              <w:left w:val="single" w:sz="1" w:space="0" w:color="000000"/>
              <w:bottom w:val="single" w:sz="1" w:space="0" w:color="000000"/>
            </w:tcBorders>
            <w:shd w:val="clear" w:color="auto" w:fill="auto"/>
          </w:tcPr>
          <w:p w:rsidR="000C498D" w:rsidRPr="00103970" w:rsidRDefault="00103970" w:rsidP="006A3A44">
            <w:pPr>
              <w:pStyle w:val="aff"/>
              <w:jc w:val="center"/>
              <w:rPr>
                <w:sz w:val="22"/>
                <w:szCs w:val="22"/>
              </w:rPr>
            </w:pPr>
            <w:r w:rsidRPr="00103970">
              <w:rPr>
                <w:sz w:val="22"/>
                <w:szCs w:val="22"/>
              </w:rPr>
              <w:t>Виды работ</w:t>
            </w:r>
          </w:p>
        </w:tc>
        <w:tc>
          <w:tcPr>
            <w:tcW w:w="2819" w:type="dxa"/>
            <w:gridSpan w:val="2"/>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Объем финансирования</w:t>
            </w:r>
          </w:p>
        </w:tc>
        <w:tc>
          <w:tcPr>
            <w:tcW w:w="2658" w:type="dxa"/>
            <w:vMerge w:val="restart"/>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Объем выполнения в натуральном выражении (км, куб.м., ед. и др.)</w:t>
            </w:r>
          </w:p>
        </w:tc>
        <w:tc>
          <w:tcPr>
            <w:tcW w:w="1849" w:type="dxa"/>
            <w:vMerge w:val="restart"/>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Примечание (источники финансирования)</w:t>
            </w:r>
          </w:p>
        </w:tc>
      </w:tr>
      <w:tr w:rsidR="000C498D" w:rsidRPr="00103970" w:rsidTr="00067E0E">
        <w:trPr>
          <w:cantSplit/>
          <w:trHeight w:val="20"/>
        </w:trPr>
        <w:tc>
          <w:tcPr>
            <w:tcW w:w="2745" w:type="dxa"/>
            <w:vMerge/>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snapToGrid w:val="0"/>
              <w:jc w:val="both"/>
              <w:rPr>
                <w:sz w:val="22"/>
                <w:szCs w:val="22"/>
              </w:rPr>
            </w:pPr>
          </w:p>
        </w:tc>
        <w:tc>
          <w:tcPr>
            <w:tcW w:w="1366" w:type="dxa"/>
            <w:tcBorders>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Местный бюджет</w:t>
            </w:r>
          </w:p>
        </w:tc>
        <w:tc>
          <w:tcPr>
            <w:tcW w:w="1453" w:type="dxa"/>
            <w:tcBorders>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Внебюджетные источники</w:t>
            </w:r>
          </w:p>
        </w:tc>
        <w:tc>
          <w:tcPr>
            <w:tcW w:w="2658" w:type="dxa"/>
            <w:vMerge/>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snapToGrid w:val="0"/>
              <w:jc w:val="both"/>
              <w:rPr>
                <w:sz w:val="22"/>
                <w:szCs w:val="22"/>
              </w:rPr>
            </w:pPr>
          </w:p>
        </w:tc>
        <w:tc>
          <w:tcPr>
            <w:tcW w:w="1849" w:type="dxa"/>
            <w:vMerge/>
            <w:tcBorders>
              <w:top w:val="single" w:sz="1" w:space="0" w:color="000000"/>
              <w:left w:val="single" w:sz="1" w:space="0" w:color="000000"/>
              <w:bottom w:val="single" w:sz="4" w:space="0" w:color="auto"/>
              <w:right w:val="single" w:sz="1" w:space="0" w:color="000000"/>
            </w:tcBorders>
            <w:shd w:val="clear" w:color="auto" w:fill="auto"/>
          </w:tcPr>
          <w:p w:rsidR="000C498D" w:rsidRPr="00103970" w:rsidRDefault="000C498D" w:rsidP="006A3A44">
            <w:pPr>
              <w:pStyle w:val="aff"/>
              <w:snapToGrid w:val="0"/>
              <w:jc w:val="both"/>
              <w:rPr>
                <w:sz w:val="22"/>
                <w:szCs w:val="22"/>
              </w:rPr>
            </w:pPr>
          </w:p>
        </w:tc>
      </w:tr>
      <w:tr w:rsidR="000C498D" w:rsidRPr="00103970" w:rsidTr="00067E0E">
        <w:trPr>
          <w:cantSplit/>
          <w:trHeight w:val="20"/>
        </w:trPr>
        <w:tc>
          <w:tcPr>
            <w:tcW w:w="10071" w:type="dxa"/>
            <w:gridSpan w:val="5"/>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6A3A44">
            <w:pPr>
              <w:pStyle w:val="aff"/>
              <w:snapToGrid w:val="0"/>
              <w:jc w:val="center"/>
              <w:rPr>
                <w:sz w:val="22"/>
                <w:szCs w:val="22"/>
              </w:rPr>
            </w:pPr>
            <w:r w:rsidRPr="00103970">
              <w:rPr>
                <w:sz w:val="22"/>
                <w:szCs w:val="22"/>
                <w:lang w:val="en-US"/>
              </w:rPr>
              <w:t>I</w:t>
            </w:r>
            <w:r w:rsidRPr="00103970">
              <w:rPr>
                <w:sz w:val="22"/>
                <w:szCs w:val="22"/>
              </w:rPr>
              <w:t xml:space="preserve"> квартал 2020 г.</w:t>
            </w:r>
          </w:p>
        </w:tc>
      </w:tr>
      <w:tr w:rsidR="000C498D"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0C498D" w:rsidRPr="00103970" w:rsidRDefault="000C498D" w:rsidP="006A3A44">
            <w:pPr>
              <w:pStyle w:val="aff"/>
              <w:jc w:val="center"/>
              <w:rPr>
                <w:sz w:val="22"/>
                <w:szCs w:val="22"/>
              </w:rPr>
            </w:pPr>
            <w:r w:rsidRPr="00103970">
              <w:rPr>
                <w:sz w:val="22"/>
                <w:szCs w:val="22"/>
              </w:rPr>
              <w:t>Нежитинское</w:t>
            </w:r>
            <w:r w:rsidR="006A3A44">
              <w:rPr>
                <w:sz w:val="22"/>
                <w:szCs w:val="22"/>
              </w:rPr>
              <w:t>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Ремонт порыва на </w:t>
            </w:r>
          </w:p>
          <w:p w:rsidR="006A3A44" w:rsidRPr="00103970" w:rsidRDefault="006A3A44" w:rsidP="006A3A44">
            <w:pPr>
              <w:rPr>
                <w:rFonts w:eastAsia="Calibri"/>
                <w:sz w:val="22"/>
                <w:szCs w:val="22"/>
              </w:rPr>
            </w:pPr>
            <w:r w:rsidRPr="00103970">
              <w:rPr>
                <w:rFonts w:eastAsia="Calibri"/>
                <w:sz w:val="22"/>
                <w:szCs w:val="22"/>
              </w:rPr>
              <w:t>ул. Центральная, д.71</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6A3A44" w:rsidRPr="00103970" w:rsidRDefault="006A3A44" w:rsidP="003F0689">
            <w:pPr>
              <w:pStyle w:val="aff"/>
              <w:jc w:val="center"/>
              <w:rPr>
                <w:sz w:val="22"/>
                <w:szCs w:val="22"/>
              </w:rPr>
            </w:pPr>
            <w:r w:rsidRPr="003F0689">
              <w:rPr>
                <w:sz w:val="22"/>
                <w:szCs w:val="22"/>
              </w:rPr>
              <w:t>Н-Макаровское</w:t>
            </w:r>
            <w:r w:rsidR="003F0689">
              <w:rPr>
                <w:sz w:val="22"/>
                <w:szCs w:val="22"/>
              </w:rPr>
              <w:t>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водопроводного колодца с Н.-Макарово</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колодец</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6A3A44" w:rsidRPr="00103970" w:rsidRDefault="006A3A44" w:rsidP="003F0689">
            <w:pPr>
              <w:pStyle w:val="aff"/>
              <w:jc w:val="center"/>
              <w:rPr>
                <w:sz w:val="22"/>
                <w:szCs w:val="22"/>
              </w:rPr>
            </w:pPr>
            <w:r w:rsidRPr="00103970">
              <w:rPr>
                <w:sz w:val="22"/>
                <w:szCs w:val="22"/>
              </w:rPr>
              <w:t>У</w:t>
            </w:r>
            <w:r w:rsidR="003F0689">
              <w:rPr>
                <w:sz w:val="22"/>
                <w:szCs w:val="22"/>
              </w:rPr>
              <w:t>сть</w:t>
            </w:r>
            <w:r w:rsidRPr="00103970">
              <w:rPr>
                <w:sz w:val="22"/>
                <w:szCs w:val="22"/>
              </w:rPr>
              <w:t>-Нейское</w:t>
            </w:r>
            <w:r w:rsidR="003F0689">
              <w:rPr>
                <w:sz w:val="22"/>
                <w:szCs w:val="22"/>
              </w:rPr>
              <w:t>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погружного насоса п. Лопаты</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067E0E"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r>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067E0E"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2 порыва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r>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замена труб на скважине</w:t>
            </w:r>
          </w:p>
          <w:p w:rsidR="006A3A44" w:rsidRPr="00103970" w:rsidRDefault="006A3A44" w:rsidP="006A3A44">
            <w:pPr>
              <w:rPr>
                <w:rFonts w:eastAsia="Calibri"/>
                <w:sz w:val="22"/>
                <w:szCs w:val="22"/>
              </w:rPr>
            </w:pPr>
            <w:r w:rsidRPr="00103970">
              <w:rPr>
                <w:rFonts w:eastAsia="Calibri"/>
                <w:sz w:val="22"/>
                <w:szCs w:val="22"/>
              </w:rPr>
              <w:t xml:space="preserve">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4,0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Соловатово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2 насоса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замена насоса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сварочные работы на башне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ремонтные работы башни д. Шемятино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sidRPr="00103970">
              <w:rPr>
                <w:rFonts w:eastAsia="Calibri"/>
                <w:sz w:val="22"/>
                <w:szCs w:val="22"/>
              </w:rPr>
              <w:t>100,0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средства местного бюджета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2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F940AC" w:rsidP="006A3A44">
            <w:pPr>
              <w:pStyle w:val="aff"/>
              <w:jc w:val="center"/>
              <w:rPr>
                <w:sz w:val="22"/>
                <w:szCs w:val="22"/>
              </w:rPr>
            </w:pPr>
            <w:r>
              <w:rPr>
                <w:sz w:val="22"/>
                <w:szCs w:val="22"/>
              </w:rPr>
              <w:fldChar w:fldCharType="begin"/>
            </w:r>
            <w:r w:rsidR="006A3A44">
              <w:rPr>
                <w:sz w:val="22"/>
                <w:szCs w:val="22"/>
              </w:rPr>
              <w:instrText xml:space="preserve"> =SUM(ABOVE) </w:instrText>
            </w:r>
            <w:r>
              <w:rPr>
                <w:sz w:val="22"/>
                <w:szCs w:val="22"/>
              </w:rPr>
              <w:fldChar w:fldCharType="separate"/>
            </w:r>
            <w:r w:rsidR="006A3A44">
              <w:rPr>
                <w:noProof/>
                <w:sz w:val="22"/>
                <w:szCs w:val="22"/>
              </w:rPr>
              <w:t>100</w:t>
            </w:r>
            <w:r>
              <w:rPr>
                <w:sz w:val="22"/>
                <w:szCs w:val="22"/>
              </w:rPr>
              <w:fldChar w:fldCharType="end"/>
            </w:r>
            <w:r w:rsidR="00036EB5">
              <w:rPr>
                <w:sz w:val="22"/>
                <w:szCs w:val="22"/>
              </w:rPr>
              <w:t>,0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F940AC" w:rsidP="006A3A44">
            <w:pPr>
              <w:jc w:val="center"/>
              <w:rPr>
                <w:rFonts w:eastAsia="Calibri"/>
                <w:sz w:val="22"/>
                <w:szCs w:val="22"/>
              </w:rPr>
            </w:pPr>
            <w:r>
              <w:rPr>
                <w:rFonts w:eastAsia="Calibri"/>
                <w:sz w:val="22"/>
                <w:szCs w:val="22"/>
              </w:rPr>
              <w:fldChar w:fldCharType="begin"/>
            </w:r>
            <w:r w:rsidR="006A3A44">
              <w:rPr>
                <w:rFonts w:eastAsia="Calibri"/>
                <w:sz w:val="22"/>
                <w:szCs w:val="22"/>
              </w:rPr>
              <w:instrText xml:space="preserve"> =SUM(ABOVE) </w:instrText>
            </w:r>
            <w:r>
              <w:rPr>
                <w:rFonts w:eastAsia="Calibri"/>
                <w:sz w:val="22"/>
                <w:szCs w:val="22"/>
              </w:rPr>
              <w:fldChar w:fldCharType="separate"/>
            </w:r>
            <w:r w:rsidR="006A3A44">
              <w:rPr>
                <w:rFonts w:eastAsia="Calibri"/>
                <w:noProof/>
                <w:sz w:val="22"/>
                <w:szCs w:val="22"/>
              </w:rPr>
              <w:t>63</w:t>
            </w:r>
            <w:r>
              <w:rPr>
                <w:rFonts w:eastAsia="Calibri"/>
                <w:sz w:val="22"/>
                <w:szCs w:val="22"/>
              </w:rPr>
              <w:fldChar w:fldCharType="end"/>
            </w:r>
            <w:r w:rsidR="00036EB5">
              <w:rPr>
                <w:rFonts w:eastAsia="Calibri"/>
                <w:sz w:val="22"/>
                <w:szCs w:val="22"/>
              </w:rPr>
              <w:t>,0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колонки в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8,1</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колонка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 на линии центрального водопровода в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34,0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Устранение порыва  у здания котельной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здания насосной, замена электрокабеля, утепление д. М</w:t>
            </w:r>
            <w:r w:rsidR="00625B1B">
              <w:rPr>
                <w:rFonts w:eastAsia="Calibri"/>
                <w:sz w:val="22"/>
                <w:szCs w:val="22"/>
              </w:rPr>
              <w:t>а</w:t>
            </w:r>
            <w:r w:rsidRPr="00103970">
              <w:rPr>
                <w:rFonts w:eastAsia="Calibri"/>
                <w:sz w:val="22"/>
                <w:szCs w:val="22"/>
              </w:rPr>
              <w:t>рковица</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 xml:space="preserve">Ремонт здания, работы по утеплению- насосной </w:t>
            </w:r>
          </w:p>
          <w:p w:rsidR="006A3A44" w:rsidRPr="00103970" w:rsidRDefault="006A3A44" w:rsidP="006A3A44">
            <w:pPr>
              <w:rPr>
                <w:rFonts w:eastAsia="Calibri"/>
                <w:sz w:val="22"/>
                <w:szCs w:val="22"/>
              </w:rPr>
            </w:pPr>
            <w:r w:rsidRPr="00103970">
              <w:rPr>
                <w:rFonts w:eastAsia="Calibri"/>
                <w:sz w:val="22"/>
                <w:szCs w:val="22"/>
              </w:rPr>
              <w:t>д. Нежитино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2,43</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Сварочные работы на водонапорной башне</w:t>
            </w:r>
          </w:p>
          <w:p w:rsidR="006A3A44" w:rsidRPr="00103970" w:rsidRDefault="006A3A44" w:rsidP="006A3A44">
            <w:pPr>
              <w:rPr>
                <w:rFonts w:eastAsia="Calibri"/>
                <w:sz w:val="22"/>
                <w:szCs w:val="22"/>
              </w:rPr>
            </w:pPr>
            <w:r w:rsidRPr="00103970">
              <w:rPr>
                <w:rFonts w:eastAsia="Calibri"/>
                <w:sz w:val="22"/>
                <w:szCs w:val="22"/>
              </w:rPr>
              <w:t xml:space="preserve">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Ремонт колонки в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колонка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625B1B">
        <w:trPr>
          <w:cantSplit/>
          <w:trHeight w:val="20"/>
        </w:trPr>
        <w:tc>
          <w:tcPr>
            <w:tcW w:w="2745" w:type="dxa"/>
            <w:tcBorders>
              <w:top w:val="single" w:sz="4" w:space="0" w:color="auto"/>
              <w:left w:val="single" w:sz="1" w:space="0" w:color="000000"/>
              <w:bottom w:val="single" w:sz="4" w:space="0" w:color="auto"/>
            </w:tcBorders>
            <w:shd w:val="clear" w:color="auto" w:fill="auto"/>
            <w:vAlign w:val="center"/>
          </w:tcPr>
          <w:p w:rsidR="006A3A44" w:rsidRPr="00103970" w:rsidRDefault="006A3A44" w:rsidP="00625B1B">
            <w:pPr>
              <w:jc w:val="center"/>
              <w:rPr>
                <w:rFonts w:eastAsia="Calibri"/>
                <w:sz w:val="22"/>
                <w:szCs w:val="22"/>
              </w:rPr>
            </w:pPr>
            <w:r w:rsidRPr="00103970">
              <w:rPr>
                <w:rFonts w:eastAsia="Calibri"/>
                <w:sz w:val="22"/>
                <w:szCs w:val="22"/>
              </w:rPr>
              <w:t>Итого за 3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25B1B" w:rsidRDefault="00625B1B" w:rsidP="006A3A44">
            <w:pPr>
              <w:jc w:val="center"/>
              <w:rPr>
                <w:rFonts w:eastAsia="Calibri"/>
                <w:sz w:val="22"/>
                <w:szCs w:val="22"/>
              </w:rPr>
            </w:pPr>
          </w:p>
          <w:p w:rsidR="006A3A44" w:rsidRPr="00103970" w:rsidRDefault="006A3A44" w:rsidP="006A3A44">
            <w:pPr>
              <w:jc w:val="center"/>
              <w:rPr>
                <w:rFonts w:eastAsia="Calibri"/>
                <w:sz w:val="22"/>
                <w:szCs w:val="22"/>
              </w:rPr>
            </w:pPr>
            <w:r w:rsidRPr="00103970">
              <w:rPr>
                <w:rFonts w:eastAsia="Calibri"/>
                <w:sz w:val="22"/>
                <w:szCs w:val="22"/>
              </w:rPr>
              <w:t>84,03</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lastRenderedPageBreak/>
              <w:t>III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водопровода</w:t>
            </w:r>
          </w:p>
          <w:p w:rsidR="006A3A44" w:rsidRPr="00103970" w:rsidRDefault="006A3A44" w:rsidP="006A3A44">
            <w:pPr>
              <w:rPr>
                <w:rFonts w:eastAsia="Calibri"/>
                <w:sz w:val="22"/>
                <w:szCs w:val="22"/>
              </w:rPr>
            </w:pPr>
            <w:r w:rsidRPr="00103970">
              <w:rPr>
                <w:rFonts w:eastAsia="Calibri"/>
                <w:sz w:val="22"/>
                <w:szCs w:val="22"/>
              </w:rPr>
              <w:t xml:space="preserve"> с. Нежитино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8,5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Юркино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Лопаты</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Устранение порыва </w:t>
            </w:r>
          </w:p>
          <w:p w:rsidR="006A3A44" w:rsidRPr="00103970" w:rsidRDefault="006A3A44" w:rsidP="006A3A44">
            <w:pPr>
              <w:rPr>
                <w:rFonts w:eastAsia="Calibri"/>
                <w:sz w:val="22"/>
                <w:szCs w:val="22"/>
              </w:rPr>
            </w:pPr>
            <w:r w:rsidRPr="00103970">
              <w:rPr>
                <w:rFonts w:eastAsia="Calibri"/>
                <w:sz w:val="22"/>
                <w:szCs w:val="22"/>
              </w:rPr>
              <w:t>д. Федоровское</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3F0689">
            <w:pPr>
              <w:rPr>
                <w:rFonts w:eastAsia="Calibri"/>
                <w:sz w:val="22"/>
                <w:szCs w:val="22"/>
              </w:rPr>
            </w:pPr>
            <w:r w:rsidRPr="00103970">
              <w:rPr>
                <w:rFonts w:eastAsia="Calibri"/>
                <w:sz w:val="22"/>
                <w:szCs w:val="22"/>
              </w:rPr>
              <w:t xml:space="preserve"> д. У</w:t>
            </w:r>
            <w:r w:rsidR="003F0689">
              <w:rPr>
                <w:rFonts w:eastAsia="Calibri"/>
                <w:sz w:val="22"/>
                <w:szCs w:val="22"/>
              </w:rPr>
              <w:t>сть-</w:t>
            </w:r>
            <w:r w:rsidRPr="00103970">
              <w:rPr>
                <w:rFonts w:eastAsia="Calibri"/>
                <w:sz w:val="22"/>
                <w:szCs w:val="22"/>
              </w:rPr>
              <w:t>Нея</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 xml:space="preserve">Устранение порыва </w:t>
            </w:r>
          </w:p>
          <w:p w:rsidR="006A3A44" w:rsidRPr="00103970" w:rsidRDefault="006A3A44" w:rsidP="006A3A44">
            <w:pPr>
              <w:rPr>
                <w:rFonts w:eastAsia="Calibri"/>
                <w:sz w:val="22"/>
                <w:szCs w:val="22"/>
              </w:rPr>
            </w:pPr>
            <w:r w:rsidRPr="00103970">
              <w:rPr>
                <w:rFonts w:eastAsia="Calibri"/>
                <w:sz w:val="22"/>
                <w:szCs w:val="22"/>
              </w:rPr>
              <w:t>д.Торино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16,4</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колонки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шт.</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водонапорной башни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4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119,4</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bl>
    <w:p w:rsidR="000C498D" w:rsidRDefault="000C498D"/>
    <w:p w:rsidR="000C498D" w:rsidRPr="000C498D" w:rsidRDefault="00EC2F19">
      <w:pPr>
        <w:rPr>
          <w:sz w:val="26"/>
          <w:szCs w:val="26"/>
        </w:rPr>
      </w:pPr>
      <w:r>
        <w:rPr>
          <w:sz w:val="26"/>
          <w:szCs w:val="26"/>
        </w:rPr>
        <w:t xml:space="preserve">Таблица 2.5.2.3. </w:t>
      </w:r>
      <w:r w:rsidR="000A18BB">
        <w:rPr>
          <w:sz w:val="26"/>
          <w:szCs w:val="26"/>
        </w:rPr>
        <w:t xml:space="preserve">Фактические </w:t>
      </w:r>
      <w:r w:rsidR="00103970">
        <w:rPr>
          <w:sz w:val="26"/>
          <w:szCs w:val="26"/>
        </w:rPr>
        <w:t xml:space="preserve"> рабо</w:t>
      </w:r>
      <w:r w:rsidR="00DC5FB9">
        <w:rPr>
          <w:sz w:val="26"/>
          <w:szCs w:val="26"/>
        </w:rPr>
        <w:t>т</w:t>
      </w:r>
      <w:r w:rsidR="000A18BB">
        <w:rPr>
          <w:sz w:val="26"/>
          <w:szCs w:val="26"/>
        </w:rPr>
        <w:t>ы</w:t>
      </w:r>
      <w:r w:rsidR="000C498D" w:rsidRPr="000C498D">
        <w:rPr>
          <w:sz w:val="26"/>
          <w:szCs w:val="26"/>
        </w:rPr>
        <w:t>, выполненные в 2021 году</w:t>
      </w:r>
      <w:r w:rsidR="00851716">
        <w:rPr>
          <w:sz w:val="26"/>
          <w:szCs w:val="26"/>
        </w:rPr>
        <w:t xml:space="preserve">силами </w:t>
      </w:r>
      <w:r w:rsidR="00103970">
        <w:rPr>
          <w:sz w:val="26"/>
          <w:szCs w:val="26"/>
        </w:rPr>
        <w:t>МП «Сервисбыт»</w:t>
      </w:r>
      <w:r w:rsidR="000C498D" w:rsidRPr="000C498D">
        <w:rPr>
          <w:sz w:val="26"/>
          <w:szCs w:val="26"/>
        </w:rPr>
        <w:t>.</w:t>
      </w:r>
    </w:p>
    <w:p w:rsidR="000C498D" w:rsidRDefault="000C498D"/>
    <w:tbl>
      <w:tblPr>
        <w:tblW w:w="10077" w:type="dxa"/>
        <w:tblInd w:w="55" w:type="dxa"/>
        <w:tblLayout w:type="fixed"/>
        <w:tblCellMar>
          <w:left w:w="55" w:type="dxa"/>
          <w:right w:w="55" w:type="dxa"/>
        </w:tblCellMar>
        <w:tblLook w:val="0000"/>
      </w:tblPr>
      <w:tblGrid>
        <w:gridCol w:w="2694"/>
        <w:gridCol w:w="51"/>
        <w:gridCol w:w="1366"/>
        <w:gridCol w:w="1453"/>
        <w:gridCol w:w="1945"/>
        <w:gridCol w:w="571"/>
        <w:gridCol w:w="1984"/>
        <w:gridCol w:w="13"/>
      </w:tblGrid>
      <w:tr w:rsidR="000C498D" w:rsidRPr="00103970" w:rsidTr="00067E0E">
        <w:trPr>
          <w:gridAfter w:val="1"/>
          <w:wAfter w:w="13" w:type="dxa"/>
        </w:trPr>
        <w:tc>
          <w:tcPr>
            <w:tcW w:w="2694" w:type="dxa"/>
            <w:vMerge w:val="restart"/>
            <w:tcBorders>
              <w:top w:val="single" w:sz="1" w:space="0" w:color="000000"/>
              <w:left w:val="single" w:sz="1" w:space="0" w:color="000000"/>
              <w:bottom w:val="single" w:sz="1" w:space="0" w:color="000000"/>
            </w:tcBorders>
            <w:shd w:val="clear" w:color="auto" w:fill="auto"/>
          </w:tcPr>
          <w:p w:rsidR="000C498D" w:rsidRPr="00103970" w:rsidRDefault="00103970" w:rsidP="00103970">
            <w:pPr>
              <w:pStyle w:val="aff"/>
              <w:jc w:val="center"/>
              <w:rPr>
                <w:sz w:val="22"/>
                <w:szCs w:val="22"/>
              </w:rPr>
            </w:pPr>
            <w:r>
              <w:rPr>
                <w:sz w:val="22"/>
                <w:szCs w:val="22"/>
              </w:rPr>
              <w:t>Виды работ</w:t>
            </w:r>
          </w:p>
        </w:tc>
        <w:tc>
          <w:tcPr>
            <w:tcW w:w="2870" w:type="dxa"/>
            <w:gridSpan w:val="3"/>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Объем финансирования</w:t>
            </w:r>
          </w:p>
        </w:tc>
        <w:tc>
          <w:tcPr>
            <w:tcW w:w="2516" w:type="dxa"/>
            <w:gridSpan w:val="2"/>
            <w:vMerge w:val="restart"/>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Объем выполнения в натуральном выражении (км, куб.м., ед. и др.)</w:t>
            </w:r>
          </w:p>
        </w:tc>
        <w:tc>
          <w:tcPr>
            <w:tcW w:w="1984" w:type="dxa"/>
            <w:vMerge w:val="restart"/>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Примечание (источники финансирования)</w:t>
            </w:r>
          </w:p>
        </w:tc>
      </w:tr>
      <w:tr w:rsidR="000C498D" w:rsidRPr="00103970" w:rsidTr="00067E0E">
        <w:trPr>
          <w:gridAfter w:val="1"/>
          <w:wAfter w:w="13" w:type="dxa"/>
        </w:trPr>
        <w:tc>
          <w:tcPr>
            <w:tcW w:w="2694" w:type="dxa"/>
            <w:vMerge/>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snapToGrid w:val="0"/>
              <w:jc w:val="both"/>
              <w:rPr>
                <w:sz w:val="22"/>
                <w:szCs w:val="22"/>
              </w:rPr>
            </w:pPr>
          </w:p>
        </w:tc>
        <w:tc>
          <w:tcPr>
            <w:tcW w:w="1417" w:type="dxa"/>
            <w:gridSpan w:val="2"/>
            <w:tcBorders>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Местный бюджет</w:t>
            </w:r>
          </w:p>
        </w:tc>
        <w:tc>
          <w:tcPr>
            <w:tcW w:w="1453" w:type="dxa"/>
            <w:tcBorders>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Внебюджетные источники</w:t>
            </w:r>
          </w:p>
        </w:tc>
        <w:tc>
          <w:tcPr>
            <w:tcW w:w="2516" w:type="dxa"/>
            <w:gridSpan w:val="2"/>
            <w:vMerge/>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snapToGrid w:val="0"/>
              <w:jc w:val="both"/>
              <w:rPr>
                <w:sz w:val="22"/>
                <w:szCs w:val="22"/>
              </w:rPr>
            </w:pPr>
          </w:p>
        </w:tc>
        <w:tc>
          <w:tcPr>
            <w:tcW w:w="1984" w:type="dxa"/>
            <w:vMerge/>
            <w:tcBorders>
              <w:top w:val="single" w:sz="1" w:space="0" w:color="000000"/>
              <w:left w:val="single" w:sz="1" w:space="0" w:color="000000"/>
              <w:bottom w:val="single" w:sz="4" w:space="0" w:color="auto"/>
              <w:right w:val="single" w:sz="1" w:space="0" w:color="000000"/>
            </w:tcBorders>
            <w:shd w:val="clear" w:color="auto" w:fill="auto"/>
          </w:tcPr>
          <w:p w:rsidR="000C498D" w:rsidRPr="00103970" w:rsidRDefault="000C498D" w:rsidP="00103970">
            <w:pPr>
              <w:pStyle w:val="aff"/>
              <w:snapToGrid w:val="0"/>
              <w:jc w:val="both"/>
              <w:rPr>
                <w:sz w:val="22"/>
                <w:szCs w:val="22"/>
              </w:rPr>
            </w:pPr>
          </w:p>
        </w:tc>
      </w:tr>
      <w:tr w:rsidR="000C498D" w:rsidRPr="00103970" w:rsidTr="00067E0E">
        <w:tc>
          <w:tcPr>
            <w:tcW w:w="10077" w:type="dxa"/>
            <w:gridSpan w:val="8"/>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103970">
            <w:pPr>
              <w:pStyle w:val="aff"/>
              <w:snapToGrid w:val="0"/>
              <w:jc w:val="center"/>
              <w:rPr>
                <w:sz w:val="22"/>
                <w:szCs w:val="22"/>
              </w:rPr>
            </w:pPr>
            <w:r w:rsidRPr="00103970">
              <w:rPr>
                <w:sz w:val="22"/>
                <w:szCs w:val="22"/>
                <w:lang w:val="en-US"/>
              </w:rPr>
              <w:t>I</w:t>
            </w:r>
            <w:r w:rsidRPr="00103970">
              <w:rPr>
                <w:sz w:val="22"/>
                <w:szCs w:val="22"/>
              </w:rPr>
              <w:t xml:space="preserve"> квартал 2021 г.</w:t>
            </w:r>
          </w:p>
        </w:tc>
      </w:tr>
      <w:tr w:rsidR="000C498D"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C498D" w:rsidRPr="00103970" w:rsidRDefault="000C498D" w:rsidP="00103970">
            <w:pPr>
              <w:rPr>
                <w:rFonts w:eastAsia="Calibri"/>
                <w:sz w:val="22"/>
                <w:szCs w:val="22"/>
              </w:rPr>
            </w:pPr>
            <w:r w:rsidRPr="00103970">
              <w:rPr>
                <w:rFonts w:eastAsia="Calibri"/>
                <w:sz w:val="22"/>
                <w:szCs w:val="22"/>
              </w:rPr>
              <w:t>Замена насоса д.Стариково</w:t>
            </w:r>
          </w:p>
        </w:tc>
        <w:tc>
          <w:tcPr>
            <w:tcW w:w="1366" w:type="dxa"/>
            <w:tcBorders>
              <w:top w:val="single" w:sz="4" w:space="0" w:color="auto"/>
              <w:left w:val="single" w:sz="1" w:space="0" w:color="000000"/>
              <w:bottom w:val="single" w:sz="4" w:space="0" w:color="auto"/>
            </w:tcBorders>
            <w:shd w:val="clear" w:color="auto" w:fill="auto"/>
          </w:tcPr>
          <w:p w:rsidR="000C498D" w:rsidRPr="00103970" w:rsidRDefault="000C498D" w:rsidP="00103970">
            <w:pPr>
              <w:pStyle w:val="aff"/>
              <w:jc w:val="center"/>
              <w:rPr>
                <w:sz w:val="22"/>
                <w:szCs w:val="22"/>
              </w:rPr>
            </w:pPr>
            <w:r w:rsidRPr="00103970">
              <w:rPr>
                <w:sz w:val="22"/>
                <w:szCs w:val="22"/>
              </w:rPr>
              <w:t>85,0</w:t>
            </w:r>
          </w:p>
        </w:tc>
        <w:tc>
          <w:tcPr>
            <w:tcW w:w="1453" w:type="dxa"/>
            <w:tcBorders>
              <w:top w:val="single" w:sz="4" w:space="0" w:color="auto"/>
              <w:left w:val="single" w:sz="1" w:space="0" w:color="000000"/>
              <w:bottom w:val="single" w:sz="4" w:space="0" w:color="auto"/>
            </w:tcBorders>
            <w:shd w:val="clear" w:color="auto" w:fill="auto"/>
          </w:tcPr>
          <w:p w:rsidR="000C498D" w:rsidRPr="00103970" w:rsidRDefault="000C498D" w:rsidP="00103970">
            <w:pPr>
              <w:jc w:val="center"/>
              <w:rPr>
                <w:rFonts w:eastAsia="Calibri"/>
                <w:sz w:val="22"/>
                <w:szCs w:val="22"/>
              </w:rPr>
            </w:pPr>
            <w:r w:rsidRPr="00103970">
              <w:rPr>
                <w:rFonts w:eastAsia="Calibri"/>
                <w:sz w:val="22"/>
                <w:szCs w:val="22"/>
              </w:rPr>
              <w:t>-</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C498D" w:rsidRPr="00103970" w:rsidRDefault="000C498D" w:rsidP="00103970">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498D" w:rsidRPr="00103970" w:rsidRDefault="000C498D" w:rsidP="00EC2F19">
            <w:pPr>
              <w:pStyle w:val="aff"/>
              <w:jc w:val="center"/>
              <w:rPr>
                <w:sz w:val="22"/>
                <w:szCs w:val="22"/>
              </w:rPr>
            </w:pPr>
            <w:r w:rsidRPr="00103970">
              <w:rPr>
                <w:sz w:val="22"/>
                <w:szCs w:val="22"/>
              </w:rPr>
              <w:t>средства местного бюджета</w:t>
            </w:r>
          </w:p>
        </w:tc>
      </w:tr>
      <w:tr w:rsidR="00EC2F19"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EC2F19" w:rsidRPr="00103970" w:rsidRDefault="00EC2F19" w:rsidP="00EC2F19">
            <w:pPr>
              <w:rPr>
                <w:rFonts w:eastAsia="Calibri"/>
                <w:sz w:val="22"/>
                <w:szCs w:val="22"/>
              </w:rPr>
            </w:pPr>
            <w:r w:rsidRPr="00103970">
              <w:rPr>
                <w:rFonts w:eastAsia="Calibri"/>
                <w:sz w:val="22"/>
                <w:szCs w:val="22"/>
              </w:rPr>
              <w:t>Ремонт водонапорной башни д. Якимово</w:t>
            </w:r>
          </w:p>
        </w:tc>
        <w:tc>
          <w:tcPr>
            <w:tcW w:w="1366" w:type="dxa"/>
            <w:tcBorders>
              <w:top w:val="single" w:sz="4" w:space="0" w:color="auto"/>
              <w:left w:val="single" w:sz="1" w:space="0" w:color="000000"/>
              <w:bottom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EC2F19" w:rsidRPr="00103970" w:rsidRDefault="00EC2F19" w:rsidP="00EC2F19">
            <w:pPr>
              <w:jc w:val="center"/>
              <w:rPr>
                <w:rFonts w:eastAsia="Calibri"/>
                <w:sz w:val="22"/>
                <w:szCs w:val="22"/>
              </w:rPr>
            </w:pPr>
            <w:r w:rsidRPr="00103970">
              <w:rPr>
                <w:rFonts w:eastAsia="Calibri"/>
                <w:sz w:val="22"/>
                <w:szCs w:val="22"/>
              </w:rPr>
              <w:t>23,0</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2F19" w:rsidRDefault="00EC2F19" w:rsidP="00EC2F19">
            <w:pPr>
              <w:jc w:val="center"/>
            </w:pPr>
            <w:r w:rsidRPr="000A2517">
              <w:rPr>
                <w:sz w:val="22"/>
                <w:szCs w:val="22"/>
              </w:rPr>
              <w:t>собственные ср-ва</w:t>
            </w:r>
          </w:p>
        </w:tc>
      </w:tr>
      <w:tr w:rsidR="00EC2F19"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EC2F19" w:rsidRPr="00103970" w:rsidRDefault="00EC2F19" w:rsidP="00EC2F19">
            <w:pPr>
              <w:rPr>
                <w:rFonts w:eastAsia="Calibri"/>
                <w:sz w:val="22"/>
                <w:szCs w:val="22"/>
              </w:rPr>
            </w:pPr>
            <w:r w:rsidRPr="00103970">
              <w:rPr>
                <w:rFonts w:eastAsia="Calibri"/>
                <w:sz w:val="22"/>
                <w:szCs w:val="22"/>
              </w:rPr>
              <w:t>Устранение порыва</w:t>
            </w:r>
          </w:p>
          <w:p w:rsidR="00EC2F19" w:rsidRPr="00103970" w:rsidRDefault="00EC2F19" w:rsidP="00EC2F19">
            <w:pPr>
              <w:rPr>
                <w:rFonts w:eastAsia="Calibri"/>
                <w:sz w:val="22"/>
                <w:szCs w:val="22"/>
              </w:rPr>
            </w:pPr>
            <w:r w:rsidRPr="00103970">
              <w:rPr>
                <w:rFonts w:eastAsia="Calibri"/>
                <w:sz w:val="22"/>
                <w:szCs w:val="22"/>
              </w:rPr>
              <w:t xml:space="preserve"> д. Шемятино</w:t>
            </w:r>
          </w:p>
        </w:tc>
        <w:tc>
          <w:tcPr>
            <w:tcW w:w="1366" w:type="dxa"/>
            <w:tcBorders>
              <w:top w:val="single" w:sz="4" w:space="0" w:color="auto"/>
              <w:left w:val="single" w:sz="1" w:space="0" w:color="000000"/>
              <w:bottom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EC2F19" w:rsidRPr="00103970" w:rsidRDefault="00EC2F19" w:rsidP="00EC2F19">
            <w:pPr>
              <w:jc w:val="center"/>
              <w:rPr>
                <w:rFonts w:eastAsia="Calibri"/>
                <w:sz w:val="22"/>
                <w:szCs w:val="22"/>
              </w:rPr>
            </w:pPr>
            <w:r w:rsidRPr="00103970">
              <w:rPr>
                <w:rFonts w:eastAsia="Calibri"/>
                <w:sz w:val="22"/>
                <w:szCs w:val="22"/>
              </w:rPr>
              <w:t>2,2</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1 колонка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2F19" w:rsidRDefault="00EC2F19" w:rsidP="00EC2F19">
            <w:pPr>
              <w:jc w:val="center"/>
            </w:pPr>
            <w:r w:rsidRPr="000A251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 в</w:t>
            </w:r>
          </w:p>
          <w:p w:rsidR="006A3A44" w:rsidRPr="00103970" w:rsidRDefault="006A3A44" w:rsidP="006A3A44">
            <w:pPr>
              <w:rPr>
                <w:rFonts w:eastAsia="Calibri"/>
                <w:sz w:val="22"/>
                <w:szCs w:val="22"/>
              </w:rPr>
            </w:pPr>
            <w:r w:rsidRPr="00103970">
              <w:rPr>
                <w:rFonts w:eastAsia="Calibri"/>
                <w:sz w:val="22"/>
                <w:szCs w:val="22"/>
              </w:rPr>
              <w:t xml:space="preserve">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13,1</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pPr>
              <w:jc w:val="center"/>
            </w:pPr>
            <w:r w:rsidRPr="000A251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85,0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38,3</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snapToGrid w:val="0"/>
              <w:jc w:val="center"/>
              <w:rPr>
                <w:sz w:val="22"/>
                <w:szCs w:val="22"/>
              </w:rPr>
            </w:pPr>
            <w:r w:rsidRPr="00103970">
              <w:rPr>
                <w:sz w:val="22"/>
                <w:szCs w:val="22"/>
                <w:lang w:val="en-US"/>
              </w:rPr>
              <w:t>II</w:t>
            </w:r>
            <w:r w:rsidRPr="00103970">
              <w:rPr>
                <w:sz w:val="22"/>
                <w:szCs w:val="22"/>
              </w:rPr>
              <w:t xml:space="preserve"> квартал 2021 г.</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tabs>
                <w:tab w:val="left" w:pos="0"/>
              </w:tabs>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tabs>
                <w:tab w:val="left" w:pos="0"/>
              </w:tabs>
              <w:jc w:val="both"/>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9,2</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с. Н.Макарово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1,7</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с. Соловатово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6,9</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25,0</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Замена насоса </w:t>
            </w:r>
          </w:p>
          <w:p w:rsidR="00067E0E" w:rsidRPr="00103970" w:rsidRDefault="00067E0E" w:rsidP="00067E0E">
            <w:pPr>
              <w:jc w:val="both"/>
              <w:rPr>
                <w:rFonts w:eastAsia="Calibri"/>
                <w:sz w:val="22"/>
                <w:szCs w:val="22"/>
              </w:rPr>
            </w:pPr>
            <w:r w:rsidRPr="00103970">
              <w:rPr>
                <w:rFonts w:eastAsia="Calibri"/>
                <w:sz w:val="22"/>
                <w:szCs w:val="22"/>
              </w:rPr>
              <w:t>д. Быстрово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Замена насоса </w:t>
            </w:r>
          </w:p>
          <w:p w:rsidR="00067E0E" w:rsidRPr="00103970" w:rsidRDefault="00067E0E" w:rsidP="00067E0E">
            <w:pPr>
              <w:jc w:val="both"/>
              <w:rPr>
                <w:rFonts w:eastAsia="Calibri"/>
                <w:sz w:val="22"/>
                <w:szCs w:val="22"/>
              </w:rPr>
            </w:pPr>
            <w:r w:rsidRPr="00103970">
              <w:rPr>
                <w:rFonts w:eastAsia="Calibri"/>
                <w:sz w:val="22"/>
                <w:szCs w:val="22"/>
              </w:rPr>
              <w:t>д. Шемятино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5,7</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13,8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12,45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Ремонт скважины </w:t>
            </w:r>
          </w:p>
          <w:p w:rsidR="00067E0E" w:rsidRPr="00103970" w:rsidRDefault="00067E0E" w:rsidP="00067E0E">
            <w:pPr>
              <w:jc w:val="both"/>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4,5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7,5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с. Красногорье</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Замена запорной арматуры д. Торино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задвижка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lastRenderedPageBreak/>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109,85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III</w:t>
            </w:r>
            <w:r w:rsidRPr="00103970">
              <w:rPr>
                <w:sz w:val="22"/>
                <w:szCs w:val="22"/>
              </w:rPr>
              <w:t xml:space="preserve"> квартал 2021 г.</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3F0689"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12,5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Устранение порыва</w:t>
            </w:r>
          </w:p>
          <w:p w:rsidR="00067E0E" w:rsidRPr="00103970" w:rsidRDefault="00067E0E" w:rsidP="00067E0E">
            <w:pPr>
              <w:rPr>
                <w:rFonts w:eastAsia="Calibri"/>
                <w:sz w:val="22"/>
                <w:szCs w:val="22"/>
              </w:rPr>
            </w:pPr>
            <w:r w:rsidRPr="00103970">
              <w:rPr>
                <w:rFonts w:eastAsia="Calibri"/>
                <w:sz w:val="22"/>
                <w:szCs w:val="22"/>
              </w:rPr>
              <w:t xml:space="preserve"> 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39,2</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скважины</w:t>
            </w:r>
          </w:p>
          <w:p w:rsidR="00067E0E" w:rsidRPr="00103970" w:rsidRDefault="00067E0E" w:rsidP="00067E0E">
            <w:pPr>
              <w:rPr>
                <w:rFonts w:eastAsia="Calibri"/>
                <w:sz w:val="22"/>
                <w:szCs w:val="22"/>
              </w:rPr>
            </w:pPr>
            <w:r w:rsidRPr="00103970">
              <w:rPr>
                <w:rFonts w:eastAsia="Calibri"/>
                <w:sz w:val="22"/>
                <w:szCs w:val="22"/>
              </w:rPr>
              <w:t xml:space="preserve"> д. Ефино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водонапорной башни 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2,3</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Соловатово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5,3</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56,5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3 порыва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водонапорной башни д. Якимово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8,7</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1571FE">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Ремонт скважины </w:t>
            </w:r>
          </w:p>
          <w:p w:rsidR="00067E0E" w:rsidRPr="00103970" w:rsidRDefault="00067E0E" w:rsidP="00067E0E">
            <w:pPr>
              <w:rPr>
                <w:rFonts w:eastAsia="Calibri"/>
                <w:sz w:val="22"/>
                <w:szCs w:val="22"/>
              </w:rPr>
            </w:pPr>
            <w:r w:rsidRPr="00103970">
              <w:rPr>
                <w:rFonts w:eastAsia="Calibri"/>
                <w:sz w:val="22"/>
                <w:szCs w:val="22"/>
              </w:rPr>
              <w:t>д. Половчиново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1,4</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1571FE">
              <w:rPr>
                <w:sz w:val="22"/>
                <w:szCs w:val="22"/>
              </w:rPr>
              <w:t>собственные ср-ва</w:t>
            </w:r>
          </w:p>
        </w:tc>
      </w:tr>
      <w:tr w:rsidR="006A3A44"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tabs>
                <w:tab w:val="left" w:pos="405"/>
                <w:tab w:val="center" w:pos="671"/>
              </w:tabs>
              <w:rPr>
                <w:rFonts w:eastAsia="Calibri"/>
                <w:sz w:val="22"/>
                <w:szCs w:val="22"/>
              </w:rPr>
            </w:pPr>
            <w:r w:rsidRPr="00103970">
              <w:rPr>
                <w:rFonts w:eastAsia="Calibri"/>
                <w:sz w:val="22"/>
                <w:szCs w:val="22"/>
              </w:rPr>
              <w:tab/>
            </w:r>
            <w:r w:rsidRPr="00103970">
              <w:rPr>
                <w:rFonts w:eastAsia="Calibri"/>
                <w:sz w:val="22"/>
                <w:szCs w:val="22"/>
              </w:rPr>
              <w:tab/>
              <w:t>138,5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rPr>
                <w:sz w:val="22"/>
                <w:szCs w:val="22"/>
              </w:rPr>
            </w:pP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IV</w:t>
            </w:r>
            <w:r w:rsidRPr="00103970">
              <w:rPr>
                <w:sz w:val="22"/>
                <w:szCs w:val="22"/>
              </w:rPr>
              <w:t xml:space="preserve"> квартал 2021 г.     Ремонтов не проводилось</w:t>
            </w:r>
          </w:p>
        </w:tc>
      </w:tr>
    </w:tbl>
    <w:p w:rsidR="000C498D" w:rsidRDefault="000C498D"/>
    <w:p w:rsidR="00CF1CB1" w:rsidRPr="00A35B2E" w:rsidRDefault="00354DBE" w:rsidP="00CF1CB1">
      <w:pPr>
        <w:spacing w:before="120" w:after="120"/>
        <w:jc w:val="both"/>
        <w:rPr>
          <w:sz w:val="26"/>
          <w:szCs w:val="26"/>
        </w:rPr>
      </w:pPr>
      <w:r w:rsidRPr="00A35B2E">
        <w:rPr>
          <w:b/>
          <w:bCs/>
          <w:sz w:val="26"/>
          <w:szCs w:val="26"/>
          <w:bdr w:val="none" w:sz="0" w:space="0" w:color="auto" w:frame="1"/>
        </w:rPr>
        <w:t>2.</w:t>
      </w:r>
      <w:r w:rsidR="00E10CD1">
        <w:rPr>
          <w:b/>
          <w:bCs/>
          <w:sz w:val="26"/>
          <w:szCs w:val="26"/>
          <w:bdr w:val="none" w:sz="0" w:space="0" w:color="auto" w:frame="1"/>
        </w:rPr>
        <w:t>5</w:t>
      </w:r>
      <w:r w:rsidRPr="00A35B2E">
        <w:rPr>
          <w:b/>
          <w:bCs/>
          <w:sz w:val="26"/>
          <w:szCs w:val="26"/>
          <w:bdr w:val="none" w:sz="0" w:space="0" w:color="auto" w:frame="1"/>
        </w:rPr>
        <w:t xml:space="preserve">.3 </w:t>
      </w:r>
      <w:r w:rsidR="00CF1CB1" w:rsidRPr="00A35B2E">
        <w:rPr>
          <w:b/>
          <w:bCs/>
          <w:sz w:val="26"/>
          <w:szCs w:val="26"/>
          <w:bdr w:val="none" w:sz="0" w:space="0" w:color="auto" w:frame="1"/>
        </w:rPr>
        <w:t>Экологические аспекты мероприятий по строительству, реконструкции и модернизации объектов централизованных систем водоснабжения</w:t>
      </w:r>
    </w:p>
    <w:p w:rsidR="00625B1B"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CF1CB1" w:rsidRPr="00A35B2E" w:rsidRDefault="00067E0E" w:rsidP="00CF1CB1">
      <w:pPr>
        <w:ind w:firstLine="709"/>
        <w:jc w:val="both"/>
        <w:rPr>
          <w:color w:val="000000"/>
          <w:sz w:val="26"/>
          <w:szCs w:val="26"/>
        </w:rPr>
      </w:pPr>
      <w:r>
        <w:rPr>
          <w:color w:val="000000"/>
          <w:sz w:val="26"/>
          <w:szCs w:val="26"/>
          <w:bdr w:val="none" w:sz="0" w:space="0" w:color="auto" w:frame="1"/>
        </w:rPr>
        <w:t>Все мероприятия по экологической безопасности при строительстве или реконструкции объектов должны определяться при проведении проектно-изыскательских работ.</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w:t>
      </w:r>
      <w:r w:rsidR="00174DDA" w:rsidRPr="00A35B2E">
        <w:rPr>
          <w:color w:val="000000"/>
          <w:sz w:val="26"/>
          <w:szCs w:val="26"/>
          <w:bdr w:val="none" w:sz="0" w:space="0" w:color="auto" w:frame="1"/>
        </w:rPr>
        <w:t xml:space="preserve">реды, предусмотренных проектами, </w:t>
      </w:r>
      <w:r w:rsidRPr="00A35B2E">
        <w:rPr>
          <w:color w:val="000000"/>
          <w:sz w:val="26"/>
          <w:szCs w:val="26"/>
          <w:bdr w:val="none" w:sz="0" w:space="0" w:color="auto" w:frame="1"/>
        </w:rPr>
        <w:t>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В соответствии со статьями 75-80 </w:t>
      </w:r>
      <w:r w:rsidR="00D10B1B">
        <w:rPr>
          <w:color w:val="000000"/>
          <w:sz w:val="26"/>
          <w:szCs w:val="26"/>
          <w:bdr w:val="none" w:sz="0" w:space="0" w:color="auto" w:frame="1"/>
        </w:rPr>
        <w:t xml:space="preserve">Федерального </w:t>
      </w:r>
      <w:r w:rsidRPr="00A35B2E">
        <w:rPr>
          <w:color w:val="000000"/>
          <w:sz w:val="26"/>
          <w:szCs w:val="26"/>
          <w:bdr w:val="none" w:sz="0" w:space="0" w:color="auto" w:frame="1"/>
        </w:rPr>
        <w:t xml:space="preserve">Закона «Об охране окружающей среды» за нарушение природоохранного законодательства, за причинение вреда окружающей среде и здоровью человека, должностные лица и предприятия несут дисциплинарную, </w:t>
      </w:r>
      <w:r w:rsidR="00D10B1B">
        <w:rPr>
          <w:color w:val="000000"/>
          <w:sz w:val="26"/>
          <w:szCs w:val="26"/>
          <w:bdr w:val="none" w:sz="0" w:space="0" w:color="auto" w:frame="1"/>
        </w:rPr>
        <w:t>административную либо уголовную</w:t>
      </w:r>
      <w:r w:rsidRPr="00A35B2E">
        <w:rPr>
          <w:color w:val="000000"/>
          <w:sz w:val="26"/>
          <w:szCs w:val="26"/>
          <w:bdr w:val="none" w:sz="0" w:space="0" w:color="auto" w:frame="1"/>
        </w:rPr>
        <w:t xml:space="preserve"> гражданско-правовую ответственность. При проведении строительных работ нарушением природоохранного законодательства следует считать:</w:t>
      </w:r>
    </w:p>
    <w:p w:rsidR="00CF1CB1" w:rsidRPr="00A35B2E" w:rsidRDefault="00CF1CB1" w:rsidP="00CF1CB1">
      <w:pPr>
        <w:jc w:val="both"/>
        <w:rPr>
          <w:color w:val="000000"/>
          <w:sz w:val="26"/>
          <w:szCs w:val="26"/>
        </w:rPr>
      </w:pPr>
      <w:r w:rsidRPr="00A35B2E">
        <w:rPr>
          <w:color w:val="000000"/>
          <w:sz w:val="26"/>
          <w:szCs w:val="26"/>
          <w:bdr w:val="none" w:sz="0" w:space="0" w:color="auto" w:frame="1"/>
        </w:rPr>
        <w:t> - нарушение экологических требовани</w:t>
      </w:r>
      <w:r w:rsidR="00D10B1B">
        <w:rPr>
          <w:color w:val="000000"/>
          <w:sz w:val="26"/>
          <w:szCs w:val="26"/>
          <w:bdr w:val="none" w:sz="0" w:space="0" w:color="auto" w:frame="1"/>
        </w:rPr>
        <w:t>й</w:t>
      </w:r>
      <w:r w:rsidR="006F75E2">
        <w:rPr>
          <w:color w:val="000000"/>
          <w:sz w:val="26"/>
          <w:szCs w:val="26"/>
          <w:bdr w:val="none" w:sz="0" w:space="0" w:color="auto" w:frame="1"/>
        </w:rPr>
        <w:t> </w:t>
      </w:r>
      <w:r w:rsidRPr="00A35B2E">
        <w:rPr>
          <w:color w:val="000000"/>
          <w:sz w:val="26"/>
          <w:szCs w:val="26"/>
          <w:bdr w:val="none" w:sz="0" w:space="0" w:color="auto" w:frame="1"/>
        </w:rPr>
        <w:t>при проектировании, строительстве, вводе в эксплуатацию и эксплуатацию комплекса сооружений;</w:t>
      </w:r>
    </w:p>
    <w:p w:rsidR="00CF1CB1" w:rsidRPr="00A35B2E" w:rsidRDefault="00CF1CB1" w:rsidP="00CF1CB1">
      <w:pPr>
        <w:jc w:val="both"/>
        <w:rPr>
          <w:color w:val="000000"/>
          <w:sz w:val="26"/>
          <w:szCs w:val="26"/>
        </w:rPr>
      </w:pPr>
      <w:r w:rsidRPr="00A35B2E">
        <w:rPr>
          <w:color w:val="000000"/>
          <w:sz w:val="26"/>
          <w:szCs w:val="26"/>
          <w:bdr w:val="none" w:sz="0" w:space="0" w:color="auto" w:frame="1"/>
        </w:rPr>
        <w:t>- порча, повреждение, уничтожени</w:t>
      </w:r>
      <w:r w:rsidR="00354DBE" w:rsidRPr="00A35B2E">
        <w:rPr>
          <w:color w:val="000000"/>
          <w:sz w:val="26"/>
          <w:szCs w:val="26"/>
          <w:bdr w:val="none" w:sz="0" w:space="0" w:color="auto" w:frame="1"/>
        </w:rPr>
        <w:t>е</w:t>
      </w:r>
      <w:r w:rsidRPr="00A35B2E">
        <w:rPr>
          <w:color w:val="000000"/>
          <w:sz w:val="26"/>
          <w:szCs w:val="26"/>
          <w:bdr w:val="none" w:sz="0" w:space="0" w:color="auto" w:frame="1"/>
        </w:rPr>
        <w:t xml:space="preserve"> природных объектов и естественных экологических систем;</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невыполнение обязательных мер по восстановлению нарушенной окружающей среды;</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неподчинение п</w:t>
      </w:r>
      <w:r w:rsidR="00354DBE" w:rsidRPr="00A35B2E">
        <w:rPr>
          <w:color w:val="000000"/>
          <w:sz w:val="26"/>
          <w:szCs w:val="26"/>
          <w:bdr w:val="none" w:sz="0" w:space="0" w:color="auto" w:frame="1"/>
        </w:rPr>
        <w:t>ре</w:t>
      </w:r>
      <w:r w:rsidRPr="00A35B2E">
        <w:rPr>
          <w:color w:val="000000"/>
          <w:sz w:val="26"/>
          <w:szCs w:val="26"/>
          <w:bdr w:val="none" w:sz="0" w:space="0" w:color="auto" w:frame="1"/>
        </w:rPr>
        <w:t>дписаниям органов, осуществляющих государственный экологический контроль;</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нарушение экологических требований по утилизации, складированию или захоронению производственных и бытовых отходов;</w:t>
      </w:r>
    </w:p>
    <w:p w:rsidR="00CF1CB1" w:rsidRPr="00A35B2E" w:rsidRDefault="00CF1CB1" w:rsidP="00CF1CB1">
      <w:pPr>
        <w:jc w:val="both"/>
        <w:rPr>
          <w:color w:val="000000"/>
          <w:sz w:val="26"/>
          <w:szCs w:val="26"/>
        </w:rPr>
      </w:pPr>
      <w:r w:rsidRPr="00A35B2E">
        <w:rPr>
          <w:color w:val="000000"/>
          <w:sz w:val="26"/>
          <w:szCs w:val="26"/>
          <w:bdr w:val="none" w:sz="0" w:space="0" w:color="auto" w:frame="1"/>
        </w:rPr>
        <w:lastRenderedPageBreak/>
        <w:t>- превышение установленных нормативов предельно-допустимых уровней биологического воздействия на окружающею среду;</w:t>
      </w:r>
    </w:p>
    <w:p w:rsidR="00CF1CB1" w:rsidRPr="00A35B2E" w:rsidRDefault="00CF1CB1" w:rsidP="00CF1CB1">
      <w:pPr>
        <w:jc w:val="both"/>
        <w:rPr>
          <w:color w:val="000000"/>
          <w:sz w:val="26"/>
          <w:szCs w:val="26"/>
        </w:rPr>
      </w:pPr>
      <w:r w:rsidRPr="00A35B2E">
        <w:rPr>
          <w:color w:val="000000"/>
          <w:sz w:val="26"/>
          <w:szCs w:val="26"/>
        </w:rPr>
        <w:t>-</w:t>
      </w:r>
      <w:r w:rsidRPr="00A35B2E">
        <w:rPr>
          <w:color w:val="000000"/>
          <w:sz w:val="26"/>
          <w:szCs w:val="26"/>
          <w:bdr w:val="none" w:sz="0" w:space="0" w:color="auto" w:frame="1"/>
        </w:rPr>
        <w:t> несвоевременная или искаженная информация, отказ от предоставления своевременной, полной и достоверной информации о состоянии окружающей среды;</w:t>
      </w:r>
    </w:p>
    <w:p w:rsidR="00CF1CB1" w:rsidRPr="00A35B2E" w:rsidRDefault="00CF1CB1" w:rsidP="00CF1CB1">
      <w:pPr>
        <w:jc w:val="both"/>
        <w:rPr>
          <w:color w:val="000000"/>
          <w:sz w:val="26"/>
          <w:szCs w:val="26"/>
          <w:bdr w:val="none" w:sz="0" w:space="0" w:color="auto" w:frame="1"/>
        </w:rPr>
      </w:pPr>
      <w:r w:rsidRPr="00A35B2E">
        <w:rPr>
          <w:color w:val="000000"/>
          <w:sz w:val="26"/>
          <w:szCs w:val="26"/>
          <w:bdr w:val="none" w:sz="0" w:space="0" w:color="auto" w:frame="1"/>
        </w:rPr>
        <w:t xml:space="preserve">- персональная ответственность за выполнение мероприятий связанных с загрязнением окружающей природной среды в период выполнения строительных работ, возлагается на руководителя строительства. </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До начала производства работ рабочие и инженерно-технические работники должны пройти инструктаж по соблюдению требований охраны окружающей среды при выполнении строительных работ.</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Санитарно-защитная полоса водоводов, прокладываемых по незастроенной территории, составляет 50 м, по застроенной территории 20 метров.</w:t>
      </w:r>
    </w:p>
    <w:p w:rsidR="00354DBE"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Реконструкция объектов системы водоснабжения окажет благоприятное воздействие на прилегающую территорию – снизит нагрузку на существующие водоводы (что в свою очередь снизит аварийность участков) и обеспечит бесперебойное снабжение сельск</w:t>
      </w:r>
      <w:r w:rsidR="00D10B1B">
        <w:rPr>
          <w:color w:val="000000"/>
          <w:sz w:val="26"/>
          <w:szCs w:val="26"/>
          <w:bdr w:val="none" w:sz="0" w:space="0" w:color="auto" w:frame="1"/>
        </w:rPr>
        <w:t>их</w:t>
      </w:r>
      <w:r w:rsidRPr="00A35B2E">
        <w:rPr>
          <w:color w:val="000000"/>
          <w:sz w:val="26"/>
          <w:szCs w:val="26"/>
          <w:bdr w:val="none" w:sz="0" w:space="0" w:color="auto" w:frame="1"/>
        </w:rPr>
        <w:t xml:space="preserve"> поселени</w:t>
      </w:r>
      <w:r w:rsidR="00D10B1B">
        <w:rPr>
          <w:color w:val="000000"/>
          <w:sz w:val="26"/>
          <w:szCs w:val="26"/>
          <w:bdr w:val="none" w:sz="0" w:space="0" w:color="auto" w:frame="1"/>
        </w:rPr>
        <w:t>й</w:t>
      </w:r>
      <w:r w:rsidRPr="00A35B2E">
        <w:rPr>
          <w:color w:val="000000"/>
          <w:sz w:val="26"/>
          <w:szCs w:val="26"/>
          <w:bdr w:val="none" w:sz="0" w:space="0" w:color="auto" w:frame="1"/>
        </w:rPr>
        <w:t xml:space="preserve"> питьевой водой.</w:t>
      </w:r>
    </w:p>
    <w:p w:rsidR="008C44FF" w:rsidRPr="00A35B2E" w:rsidRDefault="008C44FF" w:rsidP="00CF1CB1">
      <w:pPr>
        <w:ind w:firstLine="709"/>
        <w:jc w:val="both"/>
        <w:rPr>
          <w:color w:val="000000"/>
          <w:sz w:val="26"/>
          <w:szCs w:val="26"/>
          <w:bdr w:val="none" w:sz="0" w:space="0" w:color="auto" w:frame="1"/>
        </w:rPr>
      </w:pPr>
      <w:r>
        <w:rPr>
          <w:color w:val="000000"/>
          <w:sz w:val="26"/>
          <w:szCs w:val="26"/>
          <w:bdr w:val="none" w:sz="0" w:space="0" w:color="auto" w:frame="1"/>
        </w:rPr>
        <w:t>При р</w:t>
      </w:r>
      <w:r w:rsidRPr="00A35B2E">
        <w:rPr>
          <w:color w:val="000000"/>
          <w:sz w:val="26"/>
          <w:szCs w:val="26"/>
          <w:bdr w:val="none" w:sz="0" w:space="0" w:color="auto" w:frame="1"/>
        </w:rPr>
        <w:t>еконструкци</w:t>
      </w:r>
      <w:r>
        <w:rPr>
          <w:color w:val="000000"/>
          <w:sz w:val="26"/>
          <w:szCs w:val="26"/>
          <w:bdr w:val="none" w:sz="0" w:space="0" w:color="auto" w:frame="1"/>
        </w:rPr>
        <w:t>и</w:t>
      </w:r>
      <w:r w:rsidRPr="00A35B2E">
        <w:rPr>
          <w:color w:val="000000"/>
          <w:sz w:val="26"/>
          <w:szCs w:val="26"/>
          <w:bdr w:val="none" w:sz="0" w:space="0" w:color="auto" w:frame="1"/>
        </w:rPr>
        <w:t xml:space="preserve"> объектов системы водоснабжения </w:t>
      </w:r>
      <w:r>
        <w:rPr>
          <w:color w:val="000000"/>
          <w:sz w:val="26"/>
          <w:szCs w:val="26"/>
          <w:bdr w:val="none" w:sz="0" w:space="0" w:color="auto" w:frame="1"/>
        </w:rPr>
        <w:t>применяются с</w:t>
      </w:r>
      <w:r w:rsidRPr="00A35B2E">
        <w:rPr>
          <w:color w:val="000000"/>
          <w:sz w:val="26"/>
          <w:szCs w:val="26"/>
          <w:bdr w:val="none" w:sz="0" w:space="0" w:color="auto" w:frame="1"/>
        </w:rPr>
        <w:t>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Отходов, которые могли бы оказать негативное влияние на окружающую территорию, при эксплуатации не будет, а при проведении строительных работ </w:t>
      </w:r>
      <w:r w:rsidR="00D10B1B">
        <w:rPr>
          <w:color w:val="000000"/>
          <w:sz w:val="26"/>
          <w:szCs w:val="26"/>
          <w:bdr w:val="none" w:sz="0" w:space="0" w:color="auto" w:frame="1"/>
        </w:rPr>
        <w:t xml:space="preserve">они </w:t>
      </w:r>
      <w:r w:rsidRPr="00A35B2E">
        <w:rPr>
          <w:color w:val="000000"/>
          <w:sz w:val="26"/>
          <w:szCs w:val="26"/>
          <w:bdr w:val="none" w:sz="0" w:space="0" w:color="auto" w:frame="1"/>
        </w:rPr>
        <w:t>будут представлены о</w:t>
      </w:r>
      <w:r w:rsidR="00D10B1B">
        <w:rPr>
          <w:color w:val="000000"/>
          <w:sz w:val="26"/>
          <w:szCs w:val="26"/>
          <w:bdr w:val="none" w:sz="0" w:space="0" w:color="auto" w:frame="1"/>
        </w:rPr>
        <w:t>статками</w:t>
      </w:r>
      <w:r w:rsidR="00D10B1B" w:rsidRPr="00A35B2E">
        <w:rPr>
          <w:color w:val="000000"/>
          <w:sz w:val="26"/>
          <w:szCs w:val="26"/>
          <w:bdr w:val="none" w:sz="0" w:space="0" w:color="auto" w:frame="1"/>
        </w:rPr>
        <w:t>строительны</w:t>
      </w:r>
      <w:r w:rsidR="00D10B1B">
        <w:rPr>
          <w:color w:val="000000"/>
          <w:sz w:val="26"/>
          <w:szCs w:val="26"/>
          <w:bdr w:val="none" w:sz="0" w:space="0" w:color="auto" w:frame="1"/>
        </w:rPr>
        <w:t>х</w:t>
      </w:r>
      <w:r w:rsidR="00996ECE">
        <w:rPr>
          <w:color w:val="000000"/>
          <w:sz w:val="26"/>
          <w:szCs w:val="26"/>
          <w:bdr w:val="none" w:sz="0" w:space="0" w:color="auto" w:frame="1"/>
        </w:rPr>
        <w:t xml:space="preserve"> материалов</w:t>
      </w:r>
      <w:r w:rsidRPr="00A35B2E">
        <w:rPr>
          <w:color w:val="000000"/>
          <w:sz w:val="26"/>
          <w:szCs w:val="26"/>
          <w:bdr w:val="none" w:sz="0" w:space="0" w:color="auto" w:frame="1"/>
        </w:rPr>
        <w:t>, обрезками полиэтилена и металла, обтирочным материалом, мусором от бытового помещения строительной организации.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Для предотвращения загрязнения поверхности земли отходами в период строительства следует проводить их ежедневный сбор и вывоз на площадку для временного хранения и дальнейшей утилизации. Для сбора строительных и бытовых отходов строительная компания должна быть оснащена передвижным оборудованием и мусоросборниками. После окончания строительства подрядчик стройки должен очистить территорию от строительных и бытовых отходов.</w:t>
      </w:r>
    </w:p>
    <w:p w:rsidR="00CF1CB1"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Воздействие на атмосферный воздух в период строительства является временным. Загрязнение воздушного бассейна происходит в результате поступления в него выхлопных газов от автотранспорта при перевозке строительных материалов и рабочих, выбросы от сварочных работ. К загрязняющим веществам относятся: продукты неполного сгорания в двигателях автомашин, строительных машин и механизмов; аэрозоль при сварочных работах.</w:t>
      </w:r>
    </w:p>
    <w:p w:rsidR="008873A2" w:rsidRPr="00B30D09" w:rsidRDefault="008873A2" w:rsidP="00851716">
      <w:pPr>
        <w:suppressAutoHyphens/>
        <w:spacing w:before="120" w:after="120"/>
        <w:rPr>
          <w:b/>
          <w:sz w:val="28"/>
          <w:szCs w:val="28"/>
        </w:rPr>
      </w:pPr>
      <w:r>
        <w:rPr>
          <w:b/>
        </w:rPr>
        <w:t>2</w:t>
      </w:r>
      <w:r w:rsidRPr="00DF29D3">
        <w:rPr>
          <w:b/>
          <w:sz w:val="26"/>
          <w:szCs w:val="26"/>
        </w:rPr>
        <w:t>.5.4. Целевые показатели развития централизованных систем водоснабжения</w:t>
      </w:r>
    </w:p>
    <w:p w:rsidR="008873A2" w:rsidRPr="00675DD3" w:rsidRDefault="008873A2" w:rsidP="00851716">
      <w:pPr>
        <w:pStyle w:val="Default"/>
        <w:suppressAutoHyphens/>
        <w:spacing w:before="120" w:after="120"/>
        <w:jc w:val="both"/>
        <w:rPr>
          <w:sz w:val="26"/>
          <w:szCs w:val="26"/>
        </w:rPr>
      </w:pPr>
      <w:r>
        <w:rPr>
          <w:b/>
          <w:bCs/>
          <w:sz w:val="26"/>
          <w:szCs w:val="26"/>
        </w:rPr>
        <w:t xml:space="preserve">2.5.4.1 </w:t>
      </w:r>
      <w:r w:rsidRPr="00675DD3">
        <w:rPr>
          <w:b/>
          <w:bCs/>
          <w:sz w:val="26"/>
          <w:szCs w:val="26"/>
        </w:rPr>
        <w:t>Основные направления, принципы, задачи и целевые показатели развития централизованной системы водоснабжения</w:t>
      </w:r>
      <w:r w:rsidR="005B796B">
        <w:rPr>
          <w:b/>
          <w:bCs/>
          <w:sz w:val="26"/>
          <w:szCs w:val="26"/>
        </w:rPr>
        <w:t>Макарьевского</w:t>
      </w:r>
      <w:r>
        <w:rPr>
          <w:b/>
          <w:bCs/>
          <w:sz w:val="26"/>
          <w:szCs w:val="26"/>
        </w:rPr>
        <w:t xml:space="preserve"> муниципального района</w:t>
      </w:r>
    </w:p>
    <w:p w:rsidR="008873A2" w:rsidRPr="00675DD3" w:rsidRDefault="008873A2" w:rsidP="008873A2">
      <w:pPr>
        <w:pStyle w:val="Default"/>
        <w:suppressAutoHyphens/>
        <w:ind w:firstLine="709"/>
        <w:jc w:val="both"/>
        <w:rPr>
          <w:sz w:val="26"/>
          <w:szCs w:val="26"/>
        </w:rPr>
      </w:pPr>
      <w:r w:rsidRPr="00675DD3">
        <w:rPr>
          <w:sz w:val="26"/>
          <w:szCs w:val="26"/>
        </w:rPr>
        <w:t xml:space="preserve">Основные направления, принципы, задачи и целевые показатели развития централизованной системы водоснабжения </w:t>
      </w:r>
      <w:r w:rsidR="001B207F" w:rsidRPr="007A2706">
        <w:rPr>
          <w:rFonts w:eastAsia="TimesNewRomanPSMT"/>
          <w:sz w:val="26"/>
          <w:szCs w:val="26"/>
        </w:rPr>
        <w:t>сельских поселений</w:t>
      </w:r>
      <w:r w:rsidR="005B796B">
        <w:rPr>
          <w:sz w:val="26"/>
          <w:szCs w:val="26"/>
        </w:rPr>
        <w:t>Макарьевского</w:t>
      </w:r>
      <w:r>
        <w:rPr>
          <w:sz w:val="26"/>
          <w:szCs w:val="26"/>
        </w:rPr>
        <w:t>муниципального района</w:t>
      </w:r>
      <w:r w:rsidRPr="00675DD3">
        <w:rPr>
          <w:sz w:val="26"/>
          <w:szCs w:val="26"/>
        </w:rPr>
        <w:t>, направлен</w:t>
      </w:r>
      <w:r>
        <w:rPr>
          <w:sz w:val="26"/>
          <w:szCs w:val="26"/>
        </w:rPr>
        <w:t>ы</w:t>
      </w:r>
      <w:r w:rsidRPr="00675DD3">
        <w:rPr>
          <w:sz w:val="26"/>
          <w:szCs w:val="26"/>
        </w:rPr>
        <w:t xml:space="preserve"> на обеспечение охраны здоровья населения и улучшения качества жизни населения путем обеспечения бесперебойного и качественног</w:t>
      </w:r>
      <w:r>
        <w:rPr>
          <w:sz w:val="26"/>
          <w:szCs w:val="26"/>
        </w:rPr>
        <w:t>о водоснабжения</w:t>
      </w:r>
      <w:r w:rsidR="00DF29D3">
        <w:rPr>
          <w:sz w:val="26"/>
          <w:szCs w:val="26"/>
        </w:rPr>
        <w:t>, п</w:t>
      </w:r>
      <w:r w:rsidRPr="00675DD3">
        <w:rPr>
          <w:sz w:val="26"/>
          <w:szCs w:val="26"/>
        </w:rPr>
        <w:t>овышени</w:t>
      </w:r>
      <w:r w:rsidR="00625B1B">
        <w:rPr>
          <w:sz w:val="26"/>
          <w:szCs w:val="26"/>
        </w:rPr>
        <w:t>я</w:t>
      </w:r>
      <w:r w:rsidRPr="00675DD3">
        <w:rPr>
          <w:sz w:val="26"/>
          <w:szCs w:val="26"/>
        </w:rPr>
        <w:t xml:space="preserve"> энергетической эффективности путем экономного потребления воды; снижени</w:t>
      </w:r>
      <w:r w:rsidR="00625B1B">
        <w:rPr>
          <w:sz w:val="26"/>
          <w:szCs w:val="26"/>
        </w:rPr>
        <w:t>я</w:t>
      </w:r>
      <w:r w:rsidRPr="00675DD3">
        <w:rPr>
          <w:sz w:val="26"/>
          <w:szCs w:val="26"/>
        </w:rPr>
        <w:t xml:space="preserve"> негативного воздействия на водные объекты путем повышения качества очистки сточных вод; обеспечение доступности водоснабжения для абонентов за счет повышения эффективности деятельности водоснабжающ</w:t>
      </w:r>
      <w:r w:rsidR="005B796B">
        <w:rPr>
          <w:sz w:val="26"/>
          <w:szCs w:val="26"/>
        </w:rPr>
        <w:t>ей</w:t>
      </w:r>
      <w:r w:rsidRPr="00675DD3">
        <w:rPr>
          <w:sz w:val="26"/>
          <w:szCs w:val="26"/>
        </w:rPr>
        <w:t xml:space="preserve"> организаци</w:t>
      </w:r>
      <w:r w:rsidR="005B796B">
        <w:rPr>
          <w:sz w:val="26"/>
          <w:szCs w:val="26"/>
        </w:rPr>
        <w:t>и</w:t>
      </w:r>
      <w:r w:rsidRPr="00675DD3">
        <w:rPr>
          <w:sz w:val="26"/>
          <w:szCs w:val="26"/>
        </w:rPr>
        <w:t>, действующ</w:t>
      </w:r>
      <w:r w:rsidR="00994FFE">
        <w:rPr>
          <w:sz w:val="26"/>
          <w:szCs w:val="26"/>
        </w:rPr>
        <w:t>е</w:t>
      </w:r>
      <w:r w:rsidR="003D60C5">
        <w:rPr>
          <w:sz w:val="26"/>
          <w:szCs w:val="26"/>
        </w:rPr>
        <w:t>й на территории</w:t>
      </w:r>
      <w:r w:rsidR="00994FFE">
        <w:rPr>
          <w:sz w:val="26"/>
          <w:szCs w:val="26"/>
        </w:rPr>
        <w:t>Макарьев</w:t>
      </w:r>
      <w:r w:rsidR="003D60C5">
        <w:rPr>
          <w:sz w:val="26"/>
          <w:szCs w:val="26"/>
        </w:rPr>
        <w:t>ского муниципального района</w:t>
      </w:r>
      <w:r w:rsidRPr="00675DD3">
        <w:rPr>
          <w:sz w:val="26"/>
          <w:szCs w:val="26"/>
        </w:rPr>
        <w:t xml:space="preserve">; обеспечение развития централизованных систем холодного водоснабженияпутем развития эффективных форм управления этими системами. </w:t>
      </w:r>
    </w:p>
    <w:p w:rsidR="008873A2" w:rsidRPr="00675DD3" w:rsidRDefault="008873A2" w:rsidP="008873A2">
      <w:pPr>
        <w:pStyle w:val="Default"/>
        <w:suppressAutoHyphens/>
        <w:ind w:firstLine="709"/>
        <w:jc w:val="both"/>
        <w:rPr>
          <w:sz w:val="26"/>
          <w:szCs w:val="26"/>
        </w:rPr>
      </w:pPr>
      <w:r w:rsidRPr="00675DD3">
        <w:rPr>
          <w:sz w:val="26"/>
          <w:szCs w:val="26"/>
        </w:rPr>
        <w:lastRenderedPageBreak/>
        <w:t xml:space="preserve">Реализация мероприятий, предлагаемых в данной схеме водоснабжения, позволит обеспечить: </w:t>
      </w:r>
    </w:p>
    <w:p w:rsidR="008873A2" w:rsidRPr="00675DD3" w:rsidRDefault="008873A2" w:rsidP="008873A2">
      <w:pPr>
        <w:pStyle w:val="Default"/>
        <w:suppressAutoHyphens/>
        <w:spacing w:after="31"/>
        <w:jc w:val="both"/>
        <w:rPr>
          <w:sz w:val="26"/>
          <w:szCs w:val="26"/>
        </w:rPr>
      </w:pPr>
      <w:r w:rsidRPr="00675DD3">
        <w:rPr>
          <w:sz w:val="26"/>
          <w:szCs w:val="26"/>
        </w:rPr>
        <w:t xml:space="preserve">- бесперебойное снабжение </w:t>
      </w:r>
      <w:r w:rsidR="003D60C5">
        <w:rPr>
          <w:sz w:val="26"/>
          <w:szCs w:val="26"/>
        </w:rPr>
        <w:t>сельских поселений</w:t>
      </w:r>
      <w:r w:rsidR="00994FFE">
        <w:rPr>
          <w:sz w:val="26"/>
          <w:szCs w:val="26"/>
        </w:rPr>
        <w:t>Макарьев</w:t>
      </w:r>
      <w:r w:rsidR="003D60C5">
        <w:rPr>
          <w:sz w:val="26"/>
          <w:szCs w:val="26"/>
        </w:rPr>
        <w:t>ского муниципального района</w:t>
      </w:r>
      <w:r w:rsidRPr="00675DD3">
        <w:rPr>
          <w:sz w:val="26"/>
          <w:szCs w:val="26"/>
        </w:rPr>
        <w:t xml:space="preserve"> питьевой водой, отвечающей требованиям новых нормативов качества; </w:t>
      </w:r>
    </w:p>
    <w:p w:rsidR="008873A2" w:rsidRPr="00675DD3" w:rsidRDefault="008873A2" w:rsidP="008873A2">
      <w:pPr>
        <w:pStyle w:val="Default"/>
        <w:suppressAutoHyphens/>
        <w:spacing w:after="31"/>
        <w:jc w:val="both"/>
        <w:rPr>
          <w:sz w:val="26"/>
          <w:szCs w:val="26"/>
        </w:rPr>
      </w:pPr>
      <w:r w:rsidRPr="00675DD3">
        <w:rPr>
          <w:sz w:val="26"/>
          <w:szCs w:val="26"/>
        </w:rPr>
        <w:t xml:space="preserve">- повышение надежности работы систем водоснабжения и удовлетворение потребностей потребителей (по объему и качеству услуг); </w:t>
      </w:r>
    </w:p>
    <w:p w:rsidR="008873A2" w:rsidRPr="00675DD3" w:rsidRDefault="008873A2" w:rsidP="008873A2">
      <w:pPr>
        <w:pStyle w:val="Default"/>
        <w:suppressAutoHyphens/>
        <w:spacing w:after="31"/>
        <w:jc w:val="both"/>
        <w:rPr>
          <w:sz w:val="26"/>
          <w:szCs w:val="26"/>
        </w:rPr>
      </w:pPr>
      <w:r w:rsidRPr="00675DD3">
        <w:rPr>
          <w:sz w:val="26"/>
          <w:szCs w:val="26"/>
        </w:rPr>
        <w:t xml:space="preserve">- модернизацию и инженерно-техническую оптимизацию систем водоснабжения с учетом современных требований; </w:t>
      </w:r>
    </w:p>
    <w:p w:rsidR="008873A2" w:rsidRPr="00675DD3" w:rsidRDefault="008873A2" w:rsidP="008873A2">
      <w:pPr>
        <w:pStyle w:val="Default"/>
        <w:suppressAutoHyphens/>
        <w:jc w:val="both"/>
        <w:rPr>
          <w:sz w:val="26"/>
          <w:szCs w:val="26"/>
        </w:rPr>
      </w:pPr>
      <w:r w:rsidRPr="00675DD3">
        <w:rPr>
          <w:sz w:val="26"/>
          <w:szCs w:val="26"/>
        </w:rPr>
        <w:t xml:space="preserve">- подключение новых абонентов на </w:t>
      </w:r>
      <w:r w:rsidRPr="007A2706">
        <w:rPr>
          <w:sz w:val="26"/>
          <w:szCs w:val="26"/>
        </w:rPr>
        <w:t>территориях</w:t>
      </w:r>
      <w:r w:rsidR="001B207F" w:rsidRPr="007A2706">
        <w:rPr>
          <w:rFonts w:eastAsia="TimesNewRomanPSMT"/>
          <w:sz w:val="26"/>
          <w:szCs w:val="26"/>
        </w:rPr>
        <w:t xml:space="preserve"> сельских поселений</w:t>
      </w:r>
      <w:r w:rsidRPr="00675DD3">
        <w:rPr>
          <w:sz w:val="26"/>
          <w:szCs w:val="26"/>
        </w:rPr>
        <w:t xml:space="preserve">. </w:t>
      </w:r>
    </w:p>
    <w:p w:rsidR="008873A2" w:rsidRPr="00675DD3" w:rsidRDefault="008873A2" w:rsidP="008873A2">
      <w:pPr>
        <w:pStyle w:val="Default"/>
        <w:suppressAutoHyphens/>
        <w:ind w:firstLine="709"/>
        <w:jc w:val="both"/>
        <w:rPr>
          <w:sz w:val="26"/>
          <w:szCs w:val="26"/>
        </w:rPr>
      </w:pPr>
      <w:r w:rsidRPr="00675DD3">
        <w:rPr>
          <w:sz w:val="26"/>
          <w:szCs w:val="26"/>
        </w:rPr>
        <w:t xml:space="preserve">К целевым показателям деятельности организаций, осуществляющих централизованное водоснабжение потребителей </w:t>
      </w:r>
      <w:r w:rsidR="001B207F" w:rsidRPr="007A2706">
        <w:rPr>
          <w:rFonts w:eastAsia="TimesNewRomanPSMT"/>
          <w:sz w:val="26"/>
          <w:szCs w:val="26"/>
        </w:rPr>
        <w:t>сельских поселений</w:t>
      </w:r>
      <w:r w:rsidR="00994FFE">
        <w:rPr>
          <w:sz w:val="26"/>
          <w:szCs w:val="26"/>
        </w:rPr>
        <w:t>Макарьевского</w:t>
      </w:r>
      <w:r w:rsidR="00DF29D3">
        <w:rPr>
          <w:sz w:val="26"/>
          <w:szCs w:val="26"/>
        </w:rPr>
        <w:t xml:space="preserve"> муниципального района</w:t>
      </w:r>
      <w:r w:rsidR="001814F3">
        <w:rPr>
          <w:sz w:val="26"/>
          <w:szCs w:val="26"/>
        </w:rPr>
        <w:t>,</w:t>
      </w:r>
      <w:r w:rsidRPr="00675DD3">
        <w:rPr>
          <w:sz w:val="26"/>
          <w:szCs w:val="26"/>
        </w:rPr>
        <w:t xml:space="preserve">относятся: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качества воды;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надежности и бесперебойности водоснабжения; </w:t>
      </w:r>
    </w:p>
    <w:p w:rsidR="008873A2" w:rsidRPr="00675DD3" w:rsidRDefault="008873A2" w:rsidP="008873A2">
      <w:pPr>
        <w:pStyle w:val="Default"/>
        <w:suppressAutoHyphens/>
        <w:spacing w:after="34"/>
        <w:jc w:val="both"/>
        <w:rPr>
          <w:sz w:val="26"/>
          <w:szCs w:val="26"/>
        </w:rPr>
      </w:pPr>
      <w:r w:rsidRPr="00675DD3">
        <w:rPr>
          <w:sz w:val="26"/>
          <w:szCs w:val="26"/>
        </w:rPr>
        <w:t>- показатели эффективности использования ресурсов, в том числе уровень потерь</w:t>
      </w:r>
      <w:r w:rsidR="00036EB5">
        <w:rPr>
          <w:sz w:val="26"/>
          <w:szCs w:val="26"/>
        </w:rPr>
        <w:t xml:space="preserve"> воды;</w:t>
      </w:r>
    </w:p>
    <w:p w:rsidR="008873A2" w:rsidRPr="00675DD3" w:rsidRDefault="008873A2" w:rsidP="008873A2">
      <w:pPr>
        <w:pStyle w:val="Default"/>
        <w:suppressAutoHyphens/>
        <w:rPr>
          <w:sz w:val="26"/>
          <w:szCs w:val="26"/>
        </w:rPr>
      </w:pPr>
      <w:r w:rsidRPr="00675DD3">
        <w:rPr>
          <w:sz w:val="26"/>
          <w:szCs w:val="26"/>
        </w:rPr>
        <w:t xml:space="preserve">- показатели качества обслуживания абонентов. </w:t>
      </w:r>
    </w:p>
    <w:p w:rsidR="008873A2" w:rsidRDefault="008873A2" w:rsidP="008873A2">
      <w:pPr>
        <w:suppressAutoHyphens/>
        <w:spacing w:before="120" w:after="120"/>
        <w:jc w:val="both"/>
        <w:rPr>
          <w:b/>
          <w:sz w:val="26"/>
          <w:szCs w:val="26"/>
        </w:rPr>
      </w:pPr>
      <w:r w:rsidRPr="00445F9E">
        <w:rPr>
          <w:b/>
          <w:sz w:val="26"/>
          <w:szCs w:val="26"/>
        </w:rPr>
        <w:t>2</w:t>
      </w:r>
      <w:r w:rsidR="001814F3">
        <w:rPr>
          <w:b/>
          <w:sz w:val="26"/>
          <w:szCs w:val="26"/>
        </w:rPr>
        <w:t>.5.5</w:t>
      </w:r>
      <w:r w:rsidRPr="00445F9E">
        <w:rPr>
          <w:b/>
          <w:sz w:val="26"/>
          <w:szCs w:val="26"/>
        </w:rPr>
        <w:t xml:space="preserve"> Показатели надёжности и бесперебойности централизованной системы водоснабжения</w:t>
      </w:r>
    </w:p>
    <w:p w:rsidR="008873A2" w:rsidRPr="00445F9E" w:rsidRDefault="008873A2" w:rsidP="008873A2">
      <w:pPr>
        <w:suppressAutoHyphens/>
        <w:ind w:firstLine="567"/>
        <w:jc w:val="both"/>
        <w:rPr>
          <w:sz w:val="26"/>
          <w:szCs w:val="26"/>
        </w:rPr>
      </w:pPr>
      <w:r w:rsidRPr="00445F9E">
        <w:rPr>
          <w:sz w:val="26"/>
          <w:szCs w:val="26"/>
        </w:rPr>
        <w:t xml:space="preserve">Показатели надёжности и бесперебойности водоснабжения ЦСВС обеспечиваются выполнением </w:t>
      </w:r>
      <w:r w:rsidR="0032610A">
        <w:rPr>
          <w:sz w:val="26"/>
          <w:szCs w:val="26"/>
        </w:rPr>
        <w:t xml:space="preserve">соответствия </w:t>
      </w:r>
      <w:r w:rsidRPr="00445F9E">
        <w:rPr>
          <w:sz w:val="26"/>
          <w:szCs w:val="26"/>
        </w:rPr>
        <w:t>их по СНиП 2.04.02-84 «Водоснабжение. Наружные сети и сооружения» и по С</w:t>
      </w:r>
      <w:r w:rsidR="00AA148D" w:rsidRPr="00445F9E">
        <w:rPr>
          <w:sz w:val="26"/>
          <w:szCs w:val="26"/>
        </w:rPr>
        <w:t>н</w:t>
      </w:r>
      <w:r w:rsidRPr="00445F9E">
        <w:rPr>
          <w:sz w:val="26"/>
          <w:szCs w:val="26"/>
        </w:rPr>
        <w:t xml:space="preserve">иП 2.04.01-85 «Внутренний водопровод и канализация зданий», должны соответствовать Правилам оказания коммунальных услуг для населения. </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осуществляющей холодное водоснабжение,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(ед./км).</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В базовом 20</w:t>
      </w:r>
      <w:r w:rsidR="00851716">
        <w:rPr>
          <w:color w:val="000000"/>
          <w:spacing w:val="3"/>
          <w:sz w:val="26"/>
          <w:szCs w:val="26"/>
        </w:rPr>
        <w:t>2</w:t>
      </w:r>
      <w:r w:rsidRPr="006D0C46">
        <w:rPr>
          <w:color w:val="000000"/>
          <w:spacing w:val="3"/>
          <w:sz w:val="26"/>
          <w:szCs w:val="26"/>
        </w:rPr>
        <w:t>1 году перерыв</w:t>
      </w:r>
      <w:r>
        <w:rPr>
          <w:color w:val="000000"/>
          <w:spacing w:val="3"/>
          <w:sz w:val="26"/>
          <w:szCs w:val="26"/>
        </w:rPr>
        <w:t xml:space="preserve">ы </w:t>
      </w:r>
      <w:r w:rsidRPr="006D0C46">
        <w:rPr>
          <w:color w:val="000000"/>
          <w:spacing w:val="3"/>
          <w:sz w:val="26"/>
          <w:szCs w:val="26"/>
        </w:rPr>
        <w:t xml:space="preserve">в подаче </w:t>
      </w:r>
      <w:r>
        <w:rPr>
          <w:color w:val="000000"/>
          <w:spacing w:val="3"/>
          <w:sz w:val="26"/>
          <w:szCs w:val="26"/>
        </w:rPr>
        <w:t xml:space="preserve">холодной воды </w:t>
      </w:r>
      <w:r w:rsidR="00994FFE">
        <w:rPr>
          <w:color w:val="000000"/>
          <w:spacing w:val="3"/>
          <w:sz w:val="26"/>
          <w:szCs w:val="26"/>
        </w:rPr>
        <w:t xml:space="preserve">составили </w:t>
      </w:r>
      <w:r w:rsidR="003D60C5" w:rsidRPr="001A3D00">
        <w:rPr>
          <w:color w:val="000000"/>
          <w:spacing w:val="3"/>
          <w:sz w:val="26"/>
          <w:szCs w:val="26"/>
        </w:rPr>
        <w:t>1</w:t>
      </w:r>
      <w:r w:rsidR="001A3D00" w:rsidRPr="001A3D00">
        <w:rPr>
          <w:color w:val="000000"/>
          <w:spacing w:val="3"/>
          <w:sz w:val="26"/>
          <w:szCs w:val="26"/>
        </w:rPr>
        <w:t>1</w:t>
      </w:r>
      <w:r w:rsidR="00994FFE" w:rsidRPr="001A3D00">
        <w:rPr>
          <w:color w:val="000000"/>
          <w:spacing w:val="3"/>
          <w:sz w:val="26"/>
          <w:szCs w:val="26"/>
        </w:rPr>
        <w:t xml:space="preserve"> отключений</w:t>
      </w:r>
      <w:r>
        <w:rPr>
          <w:color w:val="000000"/>
          <w:spacing w:val="3"/>
          <w:sz w:val="26"/>
          <w:szCs w:val="26"/>
        </w:rPr>
        <w:t>.</w:t>
      </w:r>
    </w:p>
    <w:p w:rsidR="001814F3" w:rsidRPr="008821E5" w:rsidRDefault="0032610A" w:rsidP="008821E5">
      <w:pPr>
        <w:suppressAutoHyphens/>
        <w:spacing w:before="120" w:after="120"/>
        <w:jc w:val="both"/>
        <w:rPr>
          <w:b/>
          <w:sz w:val="26"/>
          <w:szCs w:val="26"/>
        </w:rPr>
      </w:pPr>
      <w:r w:rsidRPr="008821E5">
        <w:rPr>
          <w:b/>
          <w:sz w:val="26"/>
          <w:szCs w:val="26"/>
        </w:rPr>
        <w:t>2</w:t>
      </w:r>
      <w:r w:rsidR="001814F3" w:rsidRPr="008821E5">
        <w:rPr>
          <w:b/>
          <w:sz w:val="26"/>
          <w:szCs w:val="26"/>
        </w:rPr>
        <w:t>.5</w:t>
      </w:r>
      <w:r w:rsidRPr="008821E5">
        <w:rPr>
          <w:b/>
          <w:sz w:val="26"/>
          <w:szCs w:val="26"/>
        </w:rPr>
        <w:t>.6</w:t>
      </w:r>
      <w:r w:rsidR="001814F3" w:rsidRPr="008821E5">
        <w:rPr>
          <w:b/>
          <w:sz w:val="26"/>
          <w:szCs w:val="26"/>
        </w:rPr>
        <w:t xml:space="preserve"> Показатели эффек</w:t>
      </w:r>
      <w:r w:rsidR="00997B73">
        <w:rPr>
          <w:b/>
          <w:sz w:val="26"/>
          <w:szCs w:val="26"/>
        </w:rPr>
        <w:t>тивности использования ресурсов</w:t>
      </w:r>
    </w:p>
    <w:p w:rsidR="001814F3" w:rsidRDefault="001814F3" w:rsidP="001814F3">
      <w:pPr>
        <w:suppressAutoHyphens/>
        <w:ind w:firstLine="567"/>
        <w:jc w:val="both"/>
        <w:rPr>
          <w:sz w:val="26"/>
          <w:szCs w:val="26"/>
        </w:rPr>
      </w:pPr>
      <w:r w:rsidRPr="008821E5">
        <w:rPr>
          <w:sz w:val="26"/>
          <w:szCs w:val="26"/>
        </w:rPr>
        <w:t>Эффективность использования ресурсов по показателям величин неучтённых расходов и нерациональных потерь может быть определена лишь при наличии достаточного количества исправ</w:t>
      </w:r>
      <w:r w:rsidR="001117DD">
        <w:rPr>
          <w:sz w:val="26"/>
          <w:szCs w:val="26"/>
        </w:rPr>
        <w:t>ных приборов учёта расхода воды</w:t>
      </w:r>
      <w:r w:rsidRPr="008821E5">
        <w:rPr>
          <w:sz w:val="26"/>
          <w:szCs w:val="26"/>
        </w:rPr>
        <w:t>. Кроме того, должны соблюдаться технологические схемы монт</w:t>
      </w:r>
      <w:r w:rsidR="00DD6606">
        <w:rPr>
          <w:sz w:val="26"/>
          <w:szCs w:val="26"/>
        </w:rPr>
        <w:t>ажа скважинных водомерных узлов</w:t>
      </w:r>
      <w:r w:rsidRPr="008821E5">
        <w:rPr>
          <w:sz w:val="26"/>
          <w:szCs w:val="26"/>
        </w:rPr>
        <w:t xml:space="preserve"> и поквартирных счётчиков расходов воды. В настоящий период суммарные показатели эффективности использования ресурсов можно оценивать лишь экспертно. См. приведённые водные балансы в табл.</w:t>
      </w:r>
      <w:r w:rsidR="0032610A" w:rsidRPr="00DD6606">
        <w:rPr>
          <w:sz w:val="26"/>
          <w:szCs w:val="26"/>
        </w:rPr>
        <w:t>2.2.</w:t>
      </w:r>
      <w:r w:rsidR="00DD6606" w:rsidRPr="00DD6606">
        <w:rPr>
          <w:sz w:val="26"/>
          <w:szCs w:val="26"/>
        </w:rPr>
        <w:t>10</w:t>
      </w:r>
      <w:r w:rsidR="0032610A" w:rsidRPr="00DD6606">
        <w:rPr>
          <w:sz w:val="26"/>
          <w:szCs w:val="26"/>
        </w:rPr>
        <w:t>.1</w:t>
      </w:r>
      <w:r w:rsidR="00067E0E">
        <w:rPr>
          <w:sz w:val="26"/>
          <w:szCs w:val="26"/>
        </w:rPr>
        <w:t>.</w:t>
      </w:r>
    </w:p>
    <w:p w:rsidR="00067E0E" w:rsidRPr="00445F9E" w:rsidRDefault="00067E0E" w:rsidP="001814F3">
      <w:pPr>
        <w:suppressAutoHyphens/>
        <w:ind w:firstLine="567"/>
        <w:jc w:val="both"/>
        <w:rPr>
          <w:sz w:val="26"/>
          <w:szCs w:val="26"/>
        </w:rPr>
      </w:pPr>
    </w:p>
    <w:p w:rsidR="001814F3" w:rsidRPr="000C0A51" w:rsidRDefault="00067E0E" w:rsidP="00067E0E">
      <w:pPr>
        <w:suppressAutoHyphens/>
        <w:spacing w:after="120"/>
        <w:jc w:val="center"/>
        <w:rPr>
          <w:sz w:val="26"/>
          <w:szCs w:val="26"/>
        </w:rPr>
      </w:pPr>
      <w:r w:rsidRPr="000C0A51">
        <w:rPr>
          <w:sz w:val="26"/>
          <w:szCs w:val="26"/>
        </w:rPr>
        <w:t xml:space="preserve">Таблица </w:t>
      </w:r>
      <w:r>
        <w:rPr>
          <w:sz w:val="26"/>
          <w:szCs w:val="26"/>
        </w:rPr>
        <w:t>2.5.6.</w:t>
      </w:r>
      <w:r w:rsidRPr="000C0A51">
        <w:rPr>
          <w:sz w:val="26"/>
          <w:szCs w:val="26"/>
        </w:rPr>
        <w:t>1</w:t>
      </w:r>
      <w:r>
        <w:rPr>
          <w:sz w:val="26"/>
          <w:szCs w:val="26"/>
        </w:rPr>
        <w:t xml:space="preserve">. </w:t>
      </w:r>
      <w:r w:rsidR="001814F3" w:rsidRPr="00A63BC8">
        <w:rPr>
          <w:sz w:val="26"/>
          <w:szCs w:val="26"/>
        </w:rPr>
        <w:t>Целевые показатели развития централизованных систем водоснабжения</w:t>
      </w:r>
    </w:p>
    <w:tbl>
      <w:tblPr>
        <w:tblW w:w="10017" w:type="dxa"/>
        <w:tblInd w:w="108" w:type="dxa"/>
        <w:tblLook w:val="04A0"/>
      </w:tblPr>
      <w:tblGrid>
        <w:gridCol w:w="580"/>
        <w:gridCol w:w="3673"/>
        <w:gridCol w:w="1225"/>
        <w:gridCol w:w="1339"/>
        <w:gridCol w:w="1070"/>
        <w:gridCol w:w="996"/>
        <w:gridCol w:w="1134"/>
      </w:tblGrid>
      <w:tr w:rsidR="001814F3" w:rsidTr="00067E0E">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п/п</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E14FFE">
            <w:pPr>
              <w:jc w:val="center"/>
            </w:pPr>
            <w:r>
              <w:t>Наименование показателя</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582ADB">
              <w:t>2</w:t>
            </w:r>
            <w:r>
              <w:t>1г.</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2</w:t>
            </w:r>
            <w:r>
              <w:t>г.</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3</w:t>
            </w:r>
            <w:r>
              <w:t>г.</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4</w:t>
            </w:r>
            <w:r>
              <w:t>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202</w:t>
            </w:r>
            <w:r w:rsidR="00582ADB">
              <w:t>5</w:t>
            </w:r>
            <w:r>
              <w:t>г.</w:t>
            </w:r>
            <w:r w:rsidR="00075F18">
              <w:t xml:space="preserve"> – 2029 г.</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Водоснабжение</w:t>
            </w:r>
          </w:p>
        </w:tc>
        <w:tc>
          <w:tcPr>
            <w:tcW w:w="1225"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339"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070"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996"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134"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r>
      <w:tr w:rsidR="00036EB5" w:rsidTr="001D5C55">
        <w:trPr>
          <w:trHeight w:val="6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36EB5" w:rsidRDefault="00036EB5" w:rsidP="00E14FFE">
            <w:pPr>
              <w:jc w:val="center"/>
            </w:pPr>
            <w:r>
              <w:t>1</w:t>
            </w:r>
          </w:p>
        </w:tc>
        <w:tc>
          <w:tcPr>
            <w:tcW w:w="3673" w:type="dxa"/>
            <w:tcBorders>
              <w:top w:val="nil"/>
              <w:left w:val="nil"/>
              <w:bottom w:val="single" w:sz="4" w:space="0" w:color="auto"/>
              <w:right w:val="single" w:sz="4" w:space="0" w:color="auto"/>
            </w:tcBorders>
            <w:shd w:val="clear" w:color="auto" w:fill="auto"/>
            <w:vAlign w:val="center"/>
            <w:hideMark/>
          </w:tcPr>
          <w:p w:rsidR="00036EB5" w:rsidRDefault="00036EB5" w:rsidP="00E14FFE">
            <w:r>
              <w:t xml:space="preserve">Реализация питьевой воды, </w:t>
            </w:r>
          </w:p>
          <w:p w:rsidR="00036EB5" w:rsidRDefault="00036EB5" w:rsidP="00E14FFE">
            <w:r>
              <w:t>тыс. м</w:t>
            </w:r>
            <w:r>
              <w:rPr>
                <w:vertAlign w:val="superscript"/>
              </w:rPr>
              <w:t>3</w:t>
            </w:r>
          </w:p>
        </w:tc>
        <w:tc>
          <w:tcPr>
            <w:tcW w:w="1225" w:type="dxa"/>
            <w:tcBorders>
              <w:top w:val="nil"/>
              <w:left w:val="nil"/>
              <w:bottom w:val="single" w:sz="4" w:space="0" w:color="auto"/>
              <w:right w:val="single" w:sz="4" w:space="0" w:color="auto"/>
            </w:tcBorders>
            <w:shd w:val="clear" w:color="auto" w:fill="auto"/>
            <w:vAlign w:val="center"/>
          </w:tcPr>
          <w:p w:rsidR="00036EB5" w:rsidRPr="00B2210C" w:rsidRDefault="00036EB5" w:rsidP="00036EB5">
            <w:pPr>
              <w:jc w:val="center"/>
            </w:pPr>
            <w:r w:rsidRPr="00B2210C">
              <w:t>16,5</w:t>
            </w:r>
          </w:p>
        </w:tc>
        <w:tc>
          <w:tcPr>
            <w:tcW w:w="1339"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1070"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996"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1134"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2</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r>
              <w:t>Потери воды, тыс. м3</w:t>
            </w:r>
          </w:p>
        </w:tc>
        <w:tc>
          <w:tcPr>
            <w:tcW w:w="1225"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339"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070"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996"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134"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right"/>
            </w:pPr>
            <w:r>
              <w:t>%</w:t>
            </w:r>
          </w:p>
        </w:tc>
        <w:tc>
          <w:tcPr>
            <w:tcW w:w="1225"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339"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070"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996"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134"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r>
      <w:tr w:rsidR="00582ADB" w:rsidTr="00067E0E">
        <w:trPr>
          <w:trHeight w:val="11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ADB" w:rsidRDefault="00582ADB" w:rsidP="00E14FFE">
            <w:pPr>
              <w:jc w:val="center"/>
            </w:pPr>
            <w:r>
              <w:lastRenderedPageBreak/>
              <w:t>3</w:t>
            </w:r>
          </w:p>
          <w:p w:rsidR="00582ADB" w:rsidRDefault="00582ADB" w:rsidP="00E14FFE">
            <w:pPr>
              <w:jc w:val="center"/>
            </w:pPr>
            <w:r>
              <w:t> </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582ADB" w:rsidRDefault="00582ADB" w:rsidP="00E14FFE">
            <w:r>
              <w:t>Удельный расход электроэнергии на подъем и транспортировку воды, кВт*ч/м</w:t>
            </w:r>
            <w:r>
              <w:rPr>
                <w:vertAlign w:val="superscript"/>
              </w:rPr>
              <w:t>3</w:t>
            </w:r>
          </w:p>
          <w:p w:rsidR="00582ADB" w:rsidRDefault="00582ADB" w:rsidP="00E14FFE">
            <w:r>
              <w:t>со скважин</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E14FFE">
            <w:pPr>
              <w:jc w:val="center"/>
            </w:pPr>
            <w:r>
              <w:t>4,25</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582ADB">
            <w:pPr>
              <w:jc w:val="center"/>
            </w:pPr>
            <w:r>
              <w:t>4,25</w:t>
            </w:r>
            <w:r w:rsidR="00582ADB">
              <w:t> </w:t>
            </w:r>
          </w:p>
        </w:tc>
        <w:tc>
          <w:tcPr>
            <w:tcW w:w="1070" w:type="dxa"/>
            <w:tcBorders>
              <w:top w:val="single" w:sz="4" w:space="0" w:color="auto"/>
              <w:left w:val="nil"/>
              <w:bottom w:val="single" w:sz="4" w:space="0" w:color="auto"/>
              <w:right w:val="nil"/>
            </w:tcBorders>
            <w:shd w:val="clear" w:color="auto" w:fill="auto"/>
            <w:noWrap/>
            <w:vAlign w:val="center"/>
            <w:hideMark/>
          </w:tcPr>
          <w:p w:rsidR="00582ADB" w:rsidRDefault="000A18BB" w:rsidP="00582ADB">
            <w:pPr>
              <w:jc w:val="center"/>
            </w:pPr>
            <w:r>
              <w:t>4,25</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ADB" w:rsidRDefault="000A18BB" w:rsidP="00E14FFE">
            <w:pPr>
              <w:jc w:val="center"/>
            </w:pPr>
            <w:r>
              <w:t>4,25</w:t>
            </w:r>
            <w:r w:rsidR="00582ADB">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E14FFE">
            <w:pPr>
              <w:jc w:val="center"/>
            </w:pPr>
            <w:r>
              <w:t>4,25</w:t>
            </w:r>
          </w:p>
        </w:tc>
      </w:tr>
      <w:tr w:rsidR="001814F3" w:rsidTr="00067E0E">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4F3" w:rsidRDefault="0032610A" w:rsidP="00E14FFE">
            <w:pPr>
              <w:jc w:val="center"/>
            </w:pPr>
            <w:r>
              <w:t>4</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E14FFE">
            <w:r>
              <w:t>Кол-во прекращений подачи воды на 1 км сетей</w:t>
            </w:r>
          </w:p>
        </w:tc>
        <w:tc>
          <w:tcPr>
            <w:tcW w:w="1225"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0,2</w:t>
            </w:r>
          </w:p>
        </w:tc>
        <w:tc>
          <w:tcPr>
            <w:tcW w:w="1339"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C87E19">
            <w:pPr>
              <w:jc w:val="center"/>
            </w:pPr>
            <w:r>
              <w:t>0,1</w:t>
            </w:r>
          </w:p>
        </w:tc>
        <w:tc>
          <w:tcPr>
            <w:tcW w:w="1070"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c>
          <w:tcPr>
            <w:tcW w:w="996"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c>
          <w:tcPr>
            <w:tcW w:w="1134"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32610A" w:rsidP="00E14FFE">
            <w:pPr>
              <w:jc w:val="center"/>
            </w:pPr>
            <w:r>
              <w:t>5</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r>
              <w:t>Износ сетей, %</w:t>
            </w:r>
          </w:p>
        </w:tc>
        <w:tc>
          <w:tcPr>
            <w:tcW w:w="1225" w:type="dxa"/>
            <w:tcBorders>
              <w:top w:val="nil"/>
              <w:left w:val="nil"/>
              <w:bottom w:val="single" w:sz="4" w:space="0" w:color="auto"/>
              <w:right w:val="single" w:sz="4" w:space="0" w:color="auto"/>
            </w:tcBorders>
            <w:shd w:val="clear" w:color="auto" w:fill="auto"/>
            <w:vAlign w:val="center"/>
            <w:hideMark/>
          </w:tcPr>
          <w:p w:rsidR="001814F3" w:rsidRDefault="001117DD" w:rsidP="00C87E19">
            <w:pPr>
              <w:jc w:val="center"/>
            </w:pPr>
            <w:r>
              <w:t>9</w:t>
            </w:r>
            <w:r w:rsidR="00C87E19">
              <w:t>0,0</w:t>
            </w:r>
          </w:p>
        </w:tc>
        <w:tc>
          <w:tcPr>
            <w:tcW w:w="1339"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85</w:t>
            </w:r>
            <w:r w:rsidR="00C87E19">
              <w:t>,0</w:t>
            </w:r>
          </w:p>
        </w:tc>
        <w:tc>
          <w:tcPr>
            <w:tcW w:w="1070"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8</w:t>
            </w:r>
            <w:r w:rsidR="00C87E19">
              <w:t>0,0</w:t>
            </w:r>
          </w:p>
        </w:tc>
        <w:tc>
          <w:tcPr>
            <w:tcW w:w="996"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7</w:t>
            </w:r>
            <w:r w:rsidR="001814F3">
              <w:t>5,0</w:t>
            </w:r>
          </w:p>
        </w:tc>
        <w:tc>
          <w:tcPr>
            <w:tcW w:w="1134"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70</w:t>
            </w:r>
            <w:r w:rsidR="001814F3">
              <w:t>,0</w:t>
            </w:r>
          </w:p>
        </w:tc>
      </w:tr>
      <w:tr w:rsidR="001117DD" w:rsidTr="00067E0E">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117DD" w:rsidRDefault="001117DD" w:rsidP="0032610A">
            <w:pPr>
              <w:jc w:val="center"/>
            </w:pPr>
            <w:r>
              <w:t> 6</w:t>
            </w:r>
          </w:p>
        </w:tc>
        <w:tc>
          <w:tcPr>
            <w:tcW w:w="3673" w:type="dxa"/>
            <w:tcBorders>
              <w:top w:val="nil"/>
              <w:left w:val="nil"/>
              <w:bottom w:val="single" w:sz="4" w:space="0" w:color="auto"/>
              <w:right w:val="single" w:sz="4" w:space="0" w:color="auto"/>
            </w:tcBorders>
            <w:shd w:val="clear" w:color="auto" w:fill="auto"/>
            <w:vAlign w:val="center"/>
            <w:hideMark/>
          </w:tcPr>
          <w:p w:rsidR="001117DD" w:rsidRDefault="001117DD" w:rsidP="00E14FFE">
            <w:r>
              <w:t xml:space="preserve">Кол-во проб питьевой воды, не соответствующих </w:t>
            </w:r>
            <w:r>
              <w:rPr>
                <w:color w:val="000000"/>
                <w:sz w:val="26"/>
                <w:szCs w:val="26"/>
              </w:rPr>
              <w:t>СанПиН 2.1.4.1074-01</w:t>
            </w:r>
          </w:p>
        </w:tc>
        <w:tc>
          <w:tcPr>
            <w:tcW w:w="5764" w:type="dxa"/>
            <w:gridSpan w:val="5"/>
            <w:tcBorders>
              <w:top w:val="nil"/>
              <w:left w:val="nil"/>
              <w:bottom w:val="single" w:sz="4" w:space="0" w:color="auto"/>
              <w:right w:val="single" w:sz="4" w:space="0" w:color="auto"/>
            </w:tcBorders>
            <w:shd w:val="clear" w:color="auto" w:fill="auto"/>
            <w:vAlign w:val="center"/>
          </w:tcPr>
          <w:p w:rsidR="001117DD" w:rsidRDefault="001117DD" w:rsidP="00075F18">
            <w:pPr>
              <w:jc w:val="center"/>
            </w:pPr>
            <w:r>
              <w:t>Пробы не</w:t>
            </w:r>
            <w:r w:rsidR="00075F18">
              <w:t xml:space="preserve"> отбираю</w:t>
            </w:r>
            <w:r>
              <w:t>тся</w:t>
            </w:r>
            <w:r w:rsidR="00075F18">
              <w:t>, анализы не проводятся</w:t>
            </w:r>
          </w:p>
        </w:tc>
      </w:tr>
    </w:tbl>
    <w:p w:rsidR="001814F3" w:rsidRDefault="001814F3" w:rsidP="001814F3"/>
    <w:p w:rsidR="00641C63" w:rsidRPr="008C44FF" w:rsidRDefault="00103C06" w:rsidP="000C4C68">
      <w:pPr>
        <w:tabs>
          <w:tab w:val="left" w:pos="949"/>
          <w:tab w:val="left" w:pos="3624"/>
        </w:tabs>
        <w:spacing w:before="120" w:after="120"/>
        <w:jc w:val="center"/>
        <w:rPr>
          <w:b/>
          <w:sz w:val="28"/>
          <w:szCs w:val="28"/>
        </w:rPr>
      </w:pPr>
      <w:r w:rsidRPr="008C44FF">
        <w:rPr>
          <w:b/>
          <w:sz w:val="28"/>
          <w:szCs w:val="28"/>
        </w:rPr>
        <w:t>3</w:t>
      </w:r>
      <w:r w:rsidR="00BE00CC" w:rsidRPr="008C44FF">
        <w:rPr>
          <w:b/>
          <w:sz w:val="28"/>
          <w:szCs w:val="28"/>
        </w:rPr>
        <w:t>.</w:t>
      </w:r>
      <w:r w:rsidR="00E3605E" w:rsidRPr="008C44FF">
        <w:rPr>
          <w:b/>
          <w:sz w:val="28"/>
          <w:szCs w:val="28"/>
        </w:rPr>
        <w:t>Схема водоотведения</w:t>
      </w:r>
    </w:p>
    <w:p w:rsidR="00641C63" w:rsidRPr="00A35B2E" w:rsidRDefault="003612F4" w:rsidP="00C75E9E">
      <w:pPr>
        <w:tabs>
          <w:tab w:val="left" w:pos="0"/>
          <w:tab w:val="left" w:pos="567"/>
        </w:tabs>
        <w:spacing w:after="120"/>
        <w:rPr>
          <w:b/>
          <w:sz w:val="26"/>
          <w:szCs w:val="26"/>
        </w:rPr>
      </w:pPr>
      <w:r w:rsidRPr="00A35B2E">
        <w:rPr>
          <w:b/>
          <w:sz w:val="26"/>
          <w:szCs w:val="26"/>
        </w:rPr>
        <w:t xml:space="preserve">3.1     </w:t>
      </w:r>
      <w:r w:rsidR="001F73C5" w:rsidRPr="00A35B2E">
        <w:rPr>
          <w:b/>
          <w:sz w:val="26"/>
          <w:szCs w:val="26"/>
        </w:rPr>
        <w:t>Существующее положение в сфере водоотведения</w:t>
      </w:r>
    </w:p>
    <w:p w:rsidR="001117DD" w:rsidRDefault="00F26015" w:rsidP="00F23560">
      <w:pPr>
        <w:pStyle w:val="af"/>
        <w:tabs>
          <w:tab w:val="left" w:pos="3555"/>
        </w:tabs>
        <w:spacing w:after="0"/>
        <w:ind w:firstLine="709"/>
        <w:jc w:val="both"/>
        <w:rPr>
          <w:sz w:val="26"/>
          <w:szCs w:val="26"/>
        </w:rPr>
      </w:pPr>
      <w:r w:rsidRPr="00A35B2E">
        <w:rPr>
          <w:sz w:val="26"/>
          <w:szCs w:val="26"/>
        </w:rPr>
        <w:t xml:space="preserve">На территории </w:t>
      </w:r>
      <w:r w:rsidR="001117DD">
        <w:rPr>
          <w:sz w:val="26"/>
          <w:szCs w:val="26"/>
        </w:rPr>
        <w:t xml:space="preserve">сельских поселений </w:t>
      </w:r>
      <w:r w:rsidR="008A1959">
        <w:rPr>
          <w:sz w:val="26"/>
          <w:szCs w:val="26"/>
        </w:rPr>
        <w:t>Макарьевского</w:t>
      </w:r>
      <w:r w:rsidR="00F9305F">
        <w:rPr>
          <w:sz w:val="26"/>
          <w:szCs w:val="26"/>
        </w:rPr>
        <w:t xml:space="preserve"> муниципального района</w:t>
      </w:r>
      <w:r w:rsidR="001117DD">
        <w:rPr>
          <w:sz w:val="26"/>
          <w:szCs w:val="26"/>
        </w:rPr>
        <w:t xml:space="preserve"> отсутствует централизованная система водоотведения.</w:t>
      </w:r>
    </w:p>
    <w:p w:rsidR="00F52524" w:rsidRDefault="008A1959" w:rsidP="00F23560">
      <w:pPr>
        <w:pStyle w:val="af"/>
        <w:tabs>
          <w:tab w:val="left" w:pos="3555"/>
        </w:tabs>
        <w:spacing w:after="0"/>
        <w:ind w:firstLine="709"/>
        <w:jc w:val="both"/>
        <w:rPr>
          <w:sz w:val="26"/>
          <w:szCs w:val="26"/>
        </w:rPr>
      </w:pPr>
      <w:r>
        <w:rPr>
          <w:sz w:val="26"/>
          <w:szCs w:val="26"/>
        </w:rPr>
        <w:t>На территори</w:t>
      </w:r>
      <w:r w:rsidR="005015A2">
        <w:rPr>
          <w:sz w:val="26"/>
          <w:szCs w:val="26"/>
        </w:rPr>
        <w:t xml:space="preserve">ях сельских поселений </w:t>
      </w:r>
      <w:r>
        <w:rPr>
          <w:sz w:val="26"/>
          <w:szCs w:val="26"/>
        </w:rPr>
        <w:t>Макарьев</w:t>
      </w:r>
      <w:r w:rsidR="005015A2">
        <w:rPr>
          <w:sz w:val="26"/>
          <w:szCs w:val="26"/>
        </w:rPr>
        <w:t>ского муниципального района</w:t>
      </w:r>
      <w:r w:rsidR="005015A2" w:rsidRPr="00A35B2E">
        <w:rPr>
          <w:sz w:val="26"/>
          <w:szCs w:val="26"/>
        </w:rPr>
        <w:t>децентрализованная система водоотведения</w:t>
      </w:r>
      <w:r w:rsidR="005015A2">
        <w:rPr>
          <w:sz w:val="26"/>
          <w:szCs w:val="26"/>
        </w:rPr>
        <w:t xml:space="preserve">: </w:t>
      </w:r>
      <w:r w:rsidR="008C44FF">
        <w:rPr>
          <w:sz w:val="26"/>
          <w:szCs w:val="26"/>
        </w:rPr>
        <w:t xml:space="preserve">в частном секторе </w:t>
      </w:r>
      <w:r w:rsidR="002B6F82" w:rsidRPr="00A35B2E">
        <w:rPr>
          <w:sz w:val="26"/>
          <w:szCs w:val="26"/>
        </w:rPr>
        <w:t>жители используют дворовые уборные</w:t>
      </w:r>
      <w:r w:rsidR="005015A2">
        <w:rPr>
          <w:sz w:val="26"/>
          <w:szCs w:val="26"/>
        </w:rPr>
        <w:t xml:space="preserve">; </w:t>
      </w:r>
      <w:r w:rsidR="002B6F82" w:rsidRPr="00A35B2E">
        <w:rPr>
          <w:sz w:val="26"/>
          <w:szCs w:val="26"/>
        </w:rPr>
        <w:t xml:space="preserve"> здания канализованы в выгребы</w:t>
      </w:r>
      <w:r w:rsidR="00474C3F">
        <w:rPr>
          <w:sz w:val="26"/>
          <w:szCs w:val="26"/>
        </w:rPr>
        <w:t xml:space="preserve"> и </w:t>
      </w:r>
      <w:r w:rsidR="00474C3F" w:rsidRPr="00DD6606">
        <w:rPr>
          <w:sz w:val="26"/>
          <w:szCs w:val="26"/>
        </w:rPr>
        <w:t>септики</w:t>
      </w:r>
      <w:r w:rsidR="002B6F82" w:rsidRPr="00A35B2E">
        <w:rPr>
          <w:sz w:val="26"/>
          <w:szCs w:val="26"/>
        </w:rPr>
        <w:t xml:space="preserve">. </w:t>
      </w:r>
    </w:p>
    <w:p w:rsidR="001F6ABC" w:rsidRDefault="001F6ABC" w:rsidP="001F6ABC">
      <w:pPr>
        <w:autoSpaceDE w:val="0"/>
        <w:autoSpaceDN w:val="0"/>
        <w:adjustRightInd w:val="0"/>
        <w:ind w:firstLine="709"/>
        <w:jc w:val="both"/>
        <w:rPr>
          <w:rFonts w:eastAsia="TimesNewRomanPSMT"/>
          <w:color w:val="000000"/>
          <w:sz w:val="26"/>
          <w:szCs w:val="26"/>
        </w:rPr>
      </w:pPr>
      <w:r w:rsidRPr="001F6ABC">
        <w:rPr>
          <w:rFonts w:eastAsia="TimesNewRomanPSMT"/>
          <w:color w:val="000000"/>
          <w:sz w:val="26"/>
          <w:szCs w:val="26"/>
        </w:rPr>
        <w:t xml:space="preserve">Отсутствие канализационной сети </w:t>
      </w:r>
      <w:r w:rsidR="008A1959">
        <w:rPr>
          <w:rFonts w:eastAsia="TimesNewRomanPSMT"/>
          <w:color w:val="000000"/>
          <w:sz w:val="26"/>
          <w:szCs w:val="26"/>
        </w:rPr>
        <w:t>на всей территории</w:t>
      </w:r>
      <w:r w:rsidR="00036EB5" w:rsidRPr="00B2210C">
        <w:rPr>
          <w:rFonts w:eastAsia="TimesNewRomanPSMT"/>
          <w:color w:val="000000"/>
          <w:sz w:val="26"/>
          <w:szCs w:val="26"/>
        </w:rPr>
        <w:t>сельских поселений</w:t>
      </w:r>
      <w:r w:rsidR="008A1959">
        <w:rPr>
          <w:rFonts w:eastAsia="TimesNewRomanPSMT"/>
          <w:color w:val="000000"/>
          <w:sz w:val="26"/>
          <w:szCs w:val="26"/>
        </w:rPr>
        <w:t xml:space="preserve"> Макарьев</w:t>
      </w:r>
      <w:r w:rsidR="005015A2">
        <w:rPr>
          <w:rFonts w:eastAsia="TimesNewRomanPSMT"/>
          <w:color w:val="000000"/>
          <w:sz w:val="26"/>
          <w:szCs w:val="26"/>
        </w:rPr>
        <w:t>ского муниципального района</w:t>
      </w:r>
      <w:r w:rsidRPr="001F6ABC">
        <w:rPr>
          <w:rFonts w:eastAsia="TimesNewRomanPSMT"/>
          <w:color w:val="000000"/>
          <w:sz w:val="26"/>
          <w:szCs w:val="26"/>
        </w:rPr>
        <w:t>создает определенные трудности населению, ухудшает их бытовые условия.</w:t>
      </w:r>
    </w:p>
    <w:p w:rsidR="00AA148D" w:rsidRDefault="00350B6A" w:rsidP="00AA148D">
      <w:pPr>
        <w:suppressAutoHyphens/>
        <w:spacing w:before="120" w:after="120"/>
        <w:rPr>
          <w:b/>
          <w:sz w:val="26"/>
          <w:szCs w:val="26"/>
        </w:rPr>
      </w:pPr>
      <w:r w:rsidRPr="00350B6A">
        <w:rPr>
          <w:rFonts w:eastAsia="TimesNewRomanPSMT"/>
          <w:b/>
          <w:sz w:val="26"/>
          <w:szCs w:val="26"/>
        </w:rPr>
        <w:t xml:space="preserve">3.2 </w:t>
      </w:r>
      <w:r w:rsidRPr="00350B6A">
        <w:rPr>
          <w:b/>
          <w:sz w:val="26"/>
          <w:szCs w:val="26"/>
        </w:rPr>
        <w:t>Структура централизованной системы водоотведения</w:t>
      </w:r>
    </w:p>
    <w:p w:rsidR="00AA148D" w:rsidRDefault="00AA148D" w:rsidP="00AA148D">
      <w:pPr>
        <w:suppressAutoHyphens/>
        <w:spacing w:before="120" w:after="120"/>
        <w:rPr>
          <w:b/>
          <w:sz w:val="26"/>
          <w:szCs w:val="26"/>
        </w:rPr>
      </w:pPr>
      <w:r w:rsidRPr="00AA148D">
        <w:rPr>
          <w:b/>
          <w:sz w:val="26"/>
          <w:szCs w:val="26"/>
        </w:rPr>
        <w:t>3.</w:t>
      </w:r>
      <w:r>
        <w:rPr>
          <w:b/>
          <w:sz w:val="26"/>
          <w:szCs w:val="26"/>
        </w:rPr>
        <w:t xml:space="preserve">2.1Организация сбора и вывоза жидких бытовых отходов на территориях сельских поселений  </w:t>
      </w:r>
    </w:p>
    <w:p w:rsidR="00275114" w:rsidRPr="00A35B2E" w:rsidRDefault="00275114" w:rsidP="00275114">
      <w:pPr>
        <w:pStyle w:val="af1"/>
        <w:spacing w:before="120"/>
        <w:ind w:firstLine="539"/>
        <w:jc w:val="both"/>
        <w:rPr>
          <w:sz w:val="26"/>
          <w:szCs w:val="26"/>
        </w:rPr>
      </w:pPr>
      <w:r w:rsidRPr="00A35B2E">
        <w:rPr>
          <w:sz w:val="26"/>
          <w:szCs w:val="26"/>
        </w:rPr>
        <w:t>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сбора.</w:t>
      </w:r>
    </w:p>
    <w:p w:rsidR="00275114" w:rsidRPr="00A35B2E" w:rsidRDefault="00275114" w:rsidP="00275114">
      <w:pPr>
        <w:ind w:firstLine="709"/>
        <w:jc w:val="both"/>
        <w:rPr>
          <w:sz w:val="26"/>
          <w:szCs w:val="26"/>
        </w:rPr>
      </w:pPr>
      <w:r w:rsidRPr="00A35B2E">
        <w:rPr>
          <w:sz w:val="26"/>
          <w:szCs w:val="26"/>
        </w:rPr>
        <w:t xml:space="preserve">Жидкие отходы из неканализованных домовладений необходимо вывозить по мере накопления, но не реже одного раза в полгода. Уровень наполнения выгреба не должен превышать 0,35 м от поверхности земли. Выгреб для нечистот и помоев должен быть водонепроницаем, чтобы не загрязнять почву и грунтовые воды просачивающейся жидкостью. </w:t>
      </w:r>
    </w:p>
    <w:p w:rsidR="00275114" w:rsidRPr="00A35B2E" w:rsidRDefault="00275114" w:rsidP="00275114">
      <w:pPr>
        <w:pStyle w:val="af"/>
        <w:spacing w:after="0"/>
        <w:ind w:firstLine="851"/>
        <w:jc w:val="both"/>
        <w:rPr>
          <w:sz w:val="26"/>
          <w:szCs w:val="26"/>
        </w:rPr>
      </w:pPr>
      <w:r w:rsidRPr="00A35B2E">
        <w:rPr>
          <w:sz w:val="26"/>
          <w:szCs w:val="26"/>
        </w:rPr>
        <w:t>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В конфликтных ситуациях место размещения дворовых уборных определяется представителями общественности, административн</w:t>
      </w:r>
      <w:r>
        <w:rPr>
          <w:sz w:val="26"/>
          <w:szCs w:val="26"/>
        </w:rPr>
        <w:t>ой</w:t>
      </w:r>
      <w:r w:rsidRPr="00A35B2E">
        <w:rPr>
          <w:sz w:val="26"/>
          <w:szCs w:val="26"/>
        </w:rPr>
        <w:t xml:space="preserve"> комисси</w:t>
      </w:r>
      <w:r>
        <w:rPr>
          <w:sz w:val="26"/>
          <w:szCs w:val="26"/>
        </w:rPr>
        <w:t>е</w:t>
      </w:r>
      <w:r w:rsidRPr="00A35B2E">
        <w:rPr>
          <w:sz w:val="26"/>
          <w:szCs w:val="26"/>
        </w:rPr>
        <w:t>й поселения.</w:t>
      </w:r>
    </w:p>
    <w:p w:rsidR="00275114" w:rsidRPr="00A35B2E" w:rsidRDefault="00275114" w:rsidP="00275114">
      <w:pPr>
        <w:pStyle w:val="af"/>
        <w:spacing w:after="0"/>
        <w:ind w:firstLine="851"/>
        <w:jc w:val="both"/>
        <w:rPr>
          <w:sz w:val="26"/>
          <w:szCs w:val="26"/>
        </w:rPr>
      </w:pPr>
      <w:r w:rsidRPr="00A35B2E">
        <w:rPr>
          <w:sz w:val="26"/>
          <w:szCs w:val="26"/>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275114" w:rsidRPr="00A35B2E" w:rsidRDefault="00275114" w:rsidP="00275114">
      <w:pPr>
        <w:ind w:firstLine="709"/>
        <w:jc w:val="both"/>
        <w:rPr>
          <w:sz w:val="26"/>
          <w:szCs w:val="26"/>
        </w:rPr>
      </w:pPr>
      <w:r w:rsidRPr="00A35B2E">
        <w:rPr>
          <w:sz w:val="26"/>
          <w:szCs w:val="26"/>
        </w:rPr>
        <w:t xml:space="preserve">Наземная часть приемников жидких отходов (помойниц и уборных) должна быть удобна для мойки и дезинфекции. К заборному люку следует обеспечить свободный подъезд специализированного автотранспорта. </w:t>
      </w:r>
    </w:p>
    <w:p w:rsidR="00275114" w:rsidRPr="00A35B2E" w:rsidRDefault="00275114" w:rsidP="00275114">
      <w:pPr>
        <w:pStyle w:val="af1"/>
        <w:ind w:firstLine="540"/>
        <w:jc w:val="both"/>
        <w:rPr>
          <w:sz w:val="26"/>
          <w:szCs w:val="26"/>
        </w:rPr>
      </w:pPr>
      <w:r w:rsidRPr="00A35B2E">
        <w:rPr>
          <w:sz w:val="26"/>
          <w:szCs w:val="26"/>
        </w:rPr>
        <w:t xml:space="preserve">Жидкие отходы категорически запрещается вывозить на свалки и полигоны, предназначенные для захоронения ТБО. </w:t>
      </w:r>
    </w:p>
    <w:p w:rsidR="00275114" w:rsidRPr="00A35B2E" w:rsidRDefault="00275114" w:rsidP="00275114">
      <w:pPr>
        <w:pStyle w:val="af1"/>
        <w:ind w:firstLine="540"/>
        <w:jc w:val="both"/>
        <w:rPr>
          <w:sz w:val="26"/>
          <w:szCs w:val="26"/>
        </w:rPr>
      </w:pPr>
      <w:r w:rsidRPr="00A35B2E">
        <w:rPr>
          <w:sz w:val="26"/>
          <w:szCs w:val="26"/>
        </w:rPr>
        <w:t>Согласно требованиям «Санитарных правил содержания населенных мест» жидкие бытовые отходы вывозятся на биологические очистные сооружения</w:t>
      </w:r>
      <w:r>
        <w:rPr>
          <w:sz w:val="26"/>
          <w:szCs w:val="26"/>
        </w:rPr>
        <w:t>, с владельцем которых должен быть заключен договор на прием и очистку стоков</w:t>
      </w:r>
      <w:r w:rsidRPr="00A35B2E">
        <w:rPr>
          <w:sz w:val="26"/>
          <w:szCs w:val="26"/>
        </w:rPr>
        <w:t xml:space="preserve">. </w:t>
      </w:r>
    </w:p>
    <w:p w:rsidR="00AA148D" w:rsidRDefault="00AA148D" w:rsidP="00756944">
      <w:pPr>
        <w:suppressAutoHyphens/>
        <w:spacing w:before="120"/>
        <w:ind w:firstLine="709"/>
        <w:jc w:val="both"/>
        <w:rPr>
          <w:sz w:val="26"/>
          <w:szCs w:val="26"/>
        </w:rPr>
      </w:pPr>
      <w:r w:rsidRPr="00AA148D">
        <w:rPr>
          <w:sz w:val="26"/>
          <w:szCs w:val="26"/>
        </w:rPr>
        <w:lastRenderedPageBreak/>
        <w:t>Реко</w:t>
      </w:r>
      <w:r>
        <w:rPr>
          <w:sz w:val="26"/>
          <w:szCs w:val="26"/>
        </w:rPr>
        <w:t xml:space="preserve">мендовано предприятию МП «Сервисбыт» приобрести специализированный транспорт для организованного откачивания выгребных ям и туалетов в сельских поселениях и вывоза </w:t>
      </w:r>
      <w:r w:rsidR="00756944">
        <w:rPr>
          <w:sz w:val="26"/>
          <w:szCs w:val="26"/>
        </w:rPr>
        <w:t xml:space="preserve">ЖБО </w:t>
      </w:r>
      <w:r>
        <w:rPr>
          <w:sz w:val="26"/>
          <w:szCs w:val="26"/>
        </w:rPr>
        <w:t>на очистные сооружения  г. Макарьев</w:t>
      </w:r>
      <w:r w:rsidR="00756944">
        <w:rPr>
          <w:sz w:val="26"/>
          <w:szCs w:val="26"/>
        </w:rPr>
        <w:t>.</w:t>
      </w:r>
    </w:p>
    <w:p w:rsidR="00756944" w:rsidRPr="00AA148D" w:rsidRDefault="00756944" w:rsidP="00756944">
      <w:pPr>
        <w:suppressAutoHyphens/>
        <w:spacing w:after="120"/>
        <w:ind w:firstLine="709"/>
        <w:jc w:val="both"/>
        <w:rPr>
          <w:sz w:val="26"/>
          <w:szCs w:val="26"/>
        </w:rPr>
      </w:pPr>
      <w:r>
        <w:rPr>
          <w:sz w:val="26"/>
          <w:szCs w:val="26"/>
        </w:rPr>
        <w:t xml:space="preserve">Рассчитать плату за оказание данной услуги, составить расписание работы спецтранспорта и довести его до жителей. </w:t>
      </w:r>
    </w:p>
    <w:p w:rsidR="000C4C68" w:rsidRPr="000C4C68" w:rsidRDefault="000C4C68" w:rsidP="001667CE">
      <w:pPr>
        <w:suppressAutoHyphens/>
        <w:spacing w:after="120"/>
        <w:jc w:val="both"/>
        <w:rPr>
          <w:b/>
          <w:sz w:val="28"/>
          <w:szCs w:val="28"/>
        </w:rPr>
      </w:pPr>
      <w:r w:rsidRPr="000C4C68">
        <w:rPr>
          <w:b/>
          <w:sz w:val="28"/>
          <w:szCs w:val="28"/>
        </w:rPr>
        <w:t xml:space="preserve">4. </w:t>
      </w:r>
      <w:r w:rsidRPr="00562C64">
        <w:rPr>
          <w:b/>
          <w:sz w:val="26"/>
          <w:szCs w:val="26"/>
        </w:rPr>
        <w:t>Синхронизация схемы   водоснабжения и водоотведения со схемой газоснабжения и газификации, схемой и программой развития электр</w:t>
      </w:r>
      <w:r w:rsidR="005A1EFF" w:rsidRPr="00562C64">
        <w:rPr>
          <w:b/>
          <w:sz w:val="26"/>
          <w:szCs w:val="26"/>
        </w:rPr>
        <w:t xml:space="preserve">оэнергетики, а также со схемой </w:t>
      </w:r>
      <w:r w:rsidRPr="00562C64">
        <w:rPr>
          <w:b/>
          <w:sz w:val="26"/>
          <w:szCs w:val="26"/>
        </w:rPr>
        <w:t>теплоснабжения сельских поселений</w:t>
      </w:r>
    </w:p>
    <w:p w:rsidR="000C4C68" w:rsidRDefault="000C4C68" w:rsidP="000C4C68">
      <w:pPr>
        <w:ind w:firstLine="601"/>
        <w:jc w:val="both"/>
        <w:rPr>
          <w:sz w:val="26"/>
          <w:szCs w:val="26"/>
        </w:rPr>
      </w:pPr>
      <w:r>
        <w:rPr>
          <w:sz w:val="26"/>
          <w:szCs w:val="26"/>
        </w:rPr>
        <w:t xml:space="preserve">Газификация Макарьевского МР в период действия настоящей схемы водоснабжения и водоотведения предусматривается планами администрации Костромской области в 2025 году. Следует разработать проект газификации населенных пунктов, попадающих в зону газификации. </w:t>
      </w:r>
    </w:p>
    <w:p w:rsidR="000C4C68" w:rsidRDefault="000C4C68" w:rsidP="000C4C68">
      <w:pPr>
        <w:ind w:firstLine="601"/>
        <w:jc w:val="both"/>
        <w:rPr>
          <w:sz w:val="26"/>
          <w:szCs w:val="26"/>
        </w:rPr>
      </w:pPr>
      <w:r>
        <w:rPr>
          <w:sz w:val="26"/>
          <w:szCs w:val="26"/>
        </w:rPr>
        <w:t xml:space="preserve">Предлагаемые мероприятия по реконструкции систем водоснабжения предусматривают установку станций водоочистки (ВОС) с дополнительными насосами.. При выборе площадок под строительство ВОС, а также при прокладке водоводов следует соблюдать отступы (охранные зоны) от подземных газопроводов и электрических кабелей. </w:t>
      </w:r>
    </w:p>
    <w:p w:rsidR="000C4C68" w:rsidRDefault="000C4C68" w:rsidP="000C4C68">
      <w:pPr>
        <w:pStyle w:val="ConsPlusNormal0"/>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 xml:space="preserve">– ВОС и ОСК, должны быть обеспечены электроснабжением, для чего на стадии подготовки к проектированию и строительству объектов их подключение к электрическим сетям должно быть согласовано с районным подразделением МРСК Центра – Костромаэнерго, и получены технические условия на подключение. </w:t>
      </w:r>
    </w:p>
    <w:p w:rsidR="000C4C68" w:rsidRPr="00C74E08" w:rsidRDefault="000C4C68" w:rsidP="000C4C68">
      <w:pPr>
        <w:suppressAutoHyphens/>
        <w:jc w:val="both"/>
        <w:rPr>
          <w:sz w:val="26"/>
          <w:szCs w:val="26"/>
        </w:rPr>
      </w:pPr>
      <w:r>
        <w:rPr>
          <w:sz w:val="26"/>
          <w:szCs w:val="26"/>
        </w:rPr>
        <w:tab/>
        <w:t>Выбранные земельные участки под строительство новых станций очистки должны быть зарезервированы, а вокруг них в санитарно-защитной зоне не допускается строительство жилых домов, объектов детских и медицинских учреждений.</w:t>
      </w:r>
    </w:p>
    <w:p w:rsidR="008F3068" w:rsidRDefault="000C4C68" w:rsidP="000C4C68">
      <w:pPr>
        <w:autoSpaceDE w:val="0"/>
        <w:autoSpaceDN w:val="0"/>
        <w:adjustRightInd w:val="0"/>
        <w:ind w:firstLine="709"/>
        <w:jc w:val="both"/>
        <w:rPr>
          <w:sz w:val="26"/>
          <w:szCs w:val="26"/>
        </w:rPr>
      </w:pPr>
      <w:r w:rsidRPr="00814B42">
        <w:rPr>
          <w:sz w:val="26"/>
          <w:szCs w:val="26"/>
        </w:rPr>
        <w:t xml:space="preserve">При организации </w:t>
      </w:r>
      <w:r w:rsidR="005A1EFF">
        <w:rPr>
          <w:sz w:val="26"/>
          <w:szCs w:val="26"/>
        </w:rPr>
        <w:t xml:space="preserve">отопления и </w:t>
      </w:r>
      <w:r w:rsidRPr="00814B42">
        <w:rPr>
          <w:sz w:val="26"/>
          <w:szCs w:val="26"/>
        </w:rPr>
        <w:t xml:space="preserve">горячего водоснабжения </w:t>
      </w:r>
      <w:r>
        <w:rPr>
          <w:sz w:val="26"/>
          <w:szCs w:val="26"/>
        </w:rPr>
        <w:t xml:space="preserve">объектов с помощью газовых котлов или газовых водонагревателей должна использоваться вода, в которой такие показатели, как жесткость, мутность, содержание взвешенных веществ, железа не должны превышать установленных предельных концентраций.  </w:t>
      </w:r>
    </w:p>
    <w:p w:rsidR="000C4C68" w:rsidRDefault="000C4C68" w:rsidP="000C4C68">
      <w:pPr>
        <w:autoSpaceDE w:val="0"/>
        <w:autoSpaceDN w:val="0"/>
        <w:adjustRightInd w:val="0"/>
        <w:ind w:firstLine="709"/>
        <w:jc w:val="both"/>
        <w:rPr>
          <w:sz w:val="26"/>
          <w:szCs w:val="26"/>
        </w:rPr>
      </w:pPr>
      <w:r>
        <w:rPr>
          <w:sz w:val="26"/>
          <w:szCs w:val="26"/>
        </w:rPr>
        <w:t>В противном случае газовые водонагреватели будут интенсивно загрязняться и быстро выйдут из строя.</w:t>
      </w: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067E0E" w:rsidRPr="00463346" w:rsidRDefault="00067E0E" w:rsidP="000C4C68">
      <w:pPr>
        <w:tabs>
          <w:tab w:val="left" w:pos="3086"/>
        </w:tabs>
        <w:spacing w:after="120"/>
        <w:jc w:val="center"/>
        <w:rPr>
          <w:color w:val="000000"/>
          <w:sz w:val="26"/>
          <w:szCs w:val="26"/>
        </w:rPr>
      </w:pPr>
      <w:bookmarkStart w:id="0" w:name="_GoBack"/>
      <w:bookmarkEnd w:id="0"/>
      <w:r w:rsidRPr="00463346">
        <w:rPr>
          <w:b/>
          <w:color w:val="000000"/>
          <w:sz w:val="26"/>
          <w:szCs w:val="26"/>
        </w:rPr>
        <w:lastRenderedPageBreak/>
        <w:t>Перечень использованныхфедеральных законов и нормативно-правовых актов</w:t>
      </w:r>
    </w:p>
    <w:p w:rsidR="00067E0E" w:rsidRPr="00A35B2E" w:rsidRDefault="00067E0E" w:rsidP="000C4C68">
      <w:pPr>
        <w:numPr>
          <w:ilvl w:val="0"/>
          <w:numId w:val="2"/>
        </w:numPr>
        <w:tabs>
          <w:tab w:val="left" w:pos="3086"/>
        </w:tabs>
        <w:ind w:left="426"/>
        <w:contextualSpacing/>
        <w:rPr>
          <w:color w:val="000000"/>
          <w:sz w:val="26"/>
          <w:szCs w:val="26"/>
        </w:rPr>
      </w:pPr>
      <w:r w:rsidRPr="00A35B2E">
        <w:rPr>
          <w:sz w:val="26"/>
          <w:szCs w:val="26"/>
        </w:rPr>
        <w:t>Водный кодекс Российской Федерации.</w:t>
      </w:r>
    </w:p>
    <w:p w:rsidR="00067E0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Федеральный закон от 27 декабря 2002 года № 184-ФЗ «О техническом регулировании».</w:t>
      </w:r>
    </w:p>
    <w:p w:rsidR="00067E0E" w:rsidRPr="00A35B2E" w:rsidRDefault="00067E0E" w:rsidP="00675EBE">
      <w:pPr>
        <w:numPr>
          <w:ilvl w:val="0"/>
          <w:numId w:val="2"/>
        </w:numPr>
        <w:tabs>
          <w:tab w:val="left" w:pos="3086"/>
        </w:tabs>
        <w:ind w:left="426"/>
        <w:contextualSpacing/>
        <w:jc w:val="both"/>
        <w:rPr>
          <w:color w:val="000000"/>
          <w:sz w:val="26"/>
          <w:szCs w:val="26"/>
        </w:rPr>
      </w:pPr>
      <w:r w:rsidRPr="00092FC7">
        <w:rPr>
          <w:kern w:val="36"/>
          <w:sz w:val="26"/>
          <w:szCs w:val="26"/>
        </w:rPr>
        <w:t xml:space="preserve">Федеральный закон Российской Федерации 27 апреля 1993 года </w:t>
      </w:r>
      <w:r w:rsidR="00675EBE">
        <w:rPr>
          <w:kern w:val="36"/>
          <w:sz w:val="26"/>
          <w:szCs w:val="26"/>
        </w:rPr>
        <w:t>№</w:t>
      </w:r>
      <w:r w:rsidRPr="00092FC7">
        <w:rPr>
          <w:kern w:val="36"/>
          <w:sz w:val="26"/>
          <w:szCs w:val="26"/>
        </w:rPr>
        <w:t xml:space="preserve"> 4871-1 "Об </w:t>
      </w:r>
      <w:r>
        <w:rPr>
          <w:kern w:val="36"/>
          <w:sz w:val="26"/>
          <w:szCs w:val="26"/>
        </w:rPr>
        <w:t>обеспечении единства измерений".</w:t>
      </w:r>
    </w:p>
    <w:p w:rsidR="00067E0E" w:rsidRPr="00A35B2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Федеральный закон от 07 декабря 2011 года № 416-ФЗ «О водоснабжении и водоотведении».</w:t>
      </w:r>
    </w:p>
    <w:p w:rsidR="00067E0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Постановление Правительства РФ от 06 мая 2011 года № 354 «О предоставлении коммунальных услуг собственникам и пользователям помещений в многоквартирных домах и жилых домов».</w:t>
      </w:r>
    </w:p>
    <w:p w:rsidR="00067E0E" w:rsidRPr="00A35B2E" w:rsidRDefault="00067E0E" w:rsidP="00675EBE">
      <w:pPr>
        <w:numPr>
          <w:ilvl w:val="0"/>
          <w:numId w:val="2"/>
        </w:numPr>
        <w:tabs>
          <w:tab w:val="left" w:pos="3086"/>
        </w:tabs>
        <w:ind w:left="426"/>
        <w:contextualSpacing/>
        <w:jc w:val="both"/>
        <w:rPr>
          <w:color w:val="000000"/>
          <w:sz w:val="26"/>
          <w:szCs w:val="26"/>
        </w:rPr>
      </w:pPr>
      <w:r w:rsidRPr="00A35B2E">
        <w:rPr>
          <w:sz w:val="26"/>
          <w:szCs w:val="26"/>
        </w:rPr>
        <w:t>Постановление Правительства Российской Федерации от 05 сентября 2013 года № 782 «О схемах водоснабжения и водоотведения».</w:t>
      </w:r>
    </w:p>
    <w:p w:rsidR="00067E0E" w:rsidRDefault="00067E0E" w:rsidP="00675EBE">
      <w:pPr>
        <w:numPr>
          <w:ilvl w:val="0"/>
          <w:numId w:val="2"/>
        </w:numPr>
        <w:tabs>
          <w:tab w:val="left" w:pos="3086"/>
        </w:tabs>
        <w:ind w:left="426"/>
        <w:contextualSpacing/>
        <w:jc w:val="both"/>
        <w:rPr>
          <w:color w:val="000000"/>
          <w:sz w:val="26"/>
          <w:szCs w:val="26"/>
        </w:rPr>
      </w:pPr>
      <w:r w:rsidRPr="00092FC7">
        <w:rPr>
          <w:sz w:val="26"/>
          <w:szCs w:val="26"/>
        </w:rPr>
        <w:t xml:space="preserve">Правила холодного водоснабжения и водоотведения. Утверждены Постановлением Правительства Российской Федерации от 29 июля 2013 г. </w:t>
      </w:r>
      <w:r w:rsidR="00675EBE">
        <w:rPr>
          <w:sz w:val="26"/>
          <w:szCs w:val="26"/>
        </w:rPr>
        <w:t>№</w:t>
      </w:r>
      <w:r w:rsidRPr="00092FC7">
        <w:rPr>
          <w:sz w:val="26"/>
          <w:szCs w:val="26"/>
        </w:rPr>
        <w:t xml:space="preserve"> 644</w:t>
      </w:r>
      <w:r w:rsidRPr="00A35B2E">
        <w:rPr>
          <w:color w:val="000000"/>
          <w:sz w:val="26"/>
          <w:szCs w:val="26"/>
        </w:rPr>
        <w:t>.</w:t>
      </w:r>
    </w:p>
    <w:p w:rsidR="00067E0E" w:rsidRPr="00383B21" w:rsidRDefault="00067E0E" w:rsidP="00675EBE">
      <w:pPr>
        <w:numPr>
          <w:ilvl w:val="0"/>
          <w:numId w:val="2"/>
        </w:numPr>
        <w:tabs>
          <w:tab w:val="left" w:pos="3086"/>
        </w:tabs>
        <w:ind w:left="426"/>
        <w:contextualSpacing/>
        <w:jc w:val="both"/>
        <w:rPr>
          <w:color w:val="000000"/>
          <w:sz w:val="26"/>
          <w:szCs w:val="26"/>
        </w:rPr>
      </w:pPr>
      <w:r w:rsidRPr="00092FC7">
        <w:rPr>
          <w:sz w:val="26"/>
          <w:szCs w:val="26"/>
        </w:rPr>
        <w:t>Правила организации коммерческого учета воды, сточных вод. Утверждены Постановлением Правительства Российской Федерации от 4 сентября 2013 г. № 776</w:t>
      </w:r>
      <w:r>
        <w:rPr>
          <w:sz w:val="26"/>
          <w:szCs w:val="26"/>
        </w:rPr>
        <w:t>.</w:t>
      </w:r>
    </w:p>
    <w:p w:rsidR="00067E0E" w:rsidRPr="00510654" w:rsidRDefault="00067E0E" w:rsidP="00675EBE">
      <w:pPr>
        <w:numPr>
          <w:ilvl w:val="0"/>
          <w:numId w:val="2"/>
        </w:numPr>
        <w:tabs>
          <w:tab w:val="left" w:pos="3086"/>
        </w:tabs>
        <w:ind w:left="426"/>
        <w:contextualSpacing/>
        <w:jc w:val="both"/>
        <w:rPr>
          <w:color w:val="000000"/>
          <w:sz w:val="26"/>
          <w:szCs w:val="26"/>
        </w:rPr>
      </w:pPr>
      <w:r w:rsidRPr="00092FC7">
        <w:rPr>
          <w:sz w:val="26"/>
          <w:szCs w:val="26"/>
        </w:rPr>
        <w:t>Правила устройства электроустановок (ПУЭ)</w:t>
      </w:r>
      <w:r w:rsidRPr="00092FC7">
        <w:rPr>
          <w:color w:val="000000"/>
          <w:sz w:val="26"/>
          <w:szCs w:val="26"/>
        </w:rPr>
        <w:t xml:space="preserve">. Утверждены приказом </w:t>
      </w:r>
      <w:r w:rsidRPr="00092FC7">
        <w:rPr>
          <w:bCs/>
          <w:sz w:val="26"/>
          <w:szCs w:val="26"/>
        </w:rPr>
        <w:t>Министерства э</w:t>
      </w:r>
      <w:r>
        <w:rPr>
          <w:bCs/>
          <w:sz w:val="26"/>
          <w:szCs w:val="26"/>
        </w:rPr>
        <w:t xml:space="preserve">нергетики Российской Федерации </w:t>
      </w:r>
      <w:r w:rsidRPr="00092FC7">
        <w:rPr>
          <w:bCs/>
          <w:sz w:val="26"/>
          <w:szCs w:val="26"/>
        </w:rPr>
        <w:t>от 8 июля 2002 г. № 204</w:t>
      </w:r>
      <w:r>
        <w:rPr>
          <w:bCs/>
          <w:sz w:val="26"/>
          <w:szCs w:val="26"/>
        </w:rPr>
        <w:t>.</w:t>
      </w:r>
    </w:p>
    <w:p w:rsidR="00067E0E" w:rsidRPr="00383B21" w:rsidRDefault="00067E0E" w:rsidP="000C4C68">
      <w:pPr>
        <w:numPr>
          <w:ilvl w:val="0"/>
          <w:numId w:val="2"/>
        </w:numPr>
        <w:tabs>
          <w:tab w:val="left" w:pos="3086"/>
        </w:tabs>
        <w:ind w:left="426"/>
        <w:contextualSpacing/>
        <w:rPr>
          <w:color w:val="000000"/>
          <w:sz w:val="26"/>
          <w:szCs w:val="26"/>
        </w:rPr>
      </w:pPr>
      <w:r w:rsidRPr="00D966D4">
        <w:rPr>
          <w:color w:val="000000"/>
          <w:sz w:val="26"/>
          <w:szCs w:val="26"/>
        </w:rPr>
        <w:t>СП 30.13330.2012 «Внутренний водопровод и канализация зданий» (СНиП 2.04.01-85)</w:t>
      </w:r>
      <w:r>
        <w:rPr>
          <w:color w:val="000000"/>
          <w:sz w:val="26"/>
          <w:szCs w:val="26"/>
        </w:rPr>
        <w:t>.</w:t>
      </w:r>
    </w:p>
    <w:p w:rsidR="00067E0E" w:rsidRPr="00383B21" w:rsidRDefault="00067E0E" w:rsidP="000C4C68">
      <w:pPr>
        <w:numPr>
          <w:ilvl w:val="0"/>
          <w:numId w:val="2"/>
        </w:numPr>
        <w:tabs>
          <w:tab w:val="left" w:pos="3086"/>
        </w:tabs>
        <w:ind w:left="426"/>
        <w:contextualSpacing/>
        <w:rPr>
          <w:color w:val="000000"/>
          <w:sz w:val="26"/>
          <w:szCs w:val="26"/>
        </w:rPr>
      </w:pPr>
      <w:r>
        <w:rPr>
          <w:color w:val="000000"/>
          <w:sz w:val="26"/>
          <w:szCs w:val="26"/>
        </w:rPr>
        <w:t>СП 31.13330.2012. «</w:t>
      </w:r>
      <w:r w:rsidRPr="00383B21">
        <w:rPr>
          <w:color w:val="000000"/>
          <w:sz w:val="26"/>
          <w:szCs w:val="26"/>
        </w:rPr>
        <w:t>Водоснабжение. Наружные сети и сооружения</w:t>
      </w:r>
      <w:r>
        <w:rPr>
          <w:color w:val="000000"/>
          <w:sz w:val="26"/>
          <w:szCs w:val="26"/>
        </w:rPr>
        <w:t>»</w:t>
      </w:r>
      <w:r w:rsidRPr="00383B21">
        <w:rPr>
          <w:color w:val="000000"/>
          <w:sz w:val="26"/>
          <w:szCs w:val="26"/>
        </w:rPr>
        <w:t xml:space="preserve"> (СНиП 2.04.02-84)</w:t>
      </w:r>
      <w:r>
        <w:rPr>
          <w:color w:val="000000"/>
          <w:sz w:val="26"/>
          <w:szCs w:val="26"/>
        </w:rPr>
        <w:t>.</w:t>
      </w:r>
    </w:p>
    <w:p w:rsidR="00067E0E" w:rsidRDefault="00067E0E" w:rsidP="000C4C68">
      <w:pPr>
        <w:numPr>
          <w:ilvl w:val="0"/>
          <w:numId w:val="2"/>
        </w:numPr>
        <w:tabs>
          <w:tab w:val="left" w:pos="3086"/>
        </w:tabs>
        <w:ind w:left="426"/>
        <w:contextualSpacing/>
        <w:rPr>
          <w:color w:val="000000"/>
          <w:sz w:val="26"/>
          <w:szCs w:val="26"/>
        </w:rPr>
      </w:pPr>
      <w:r w:rsidRPr="00383B21">
        <w:rPr>
          <w:color w:val="000000"/>
          <w:sz w:val="26"/>
          <w:szCs w:val="26"/>
        </w:rPr>
        <w:t>СП 32.13330.2012 «Канализация. Наружные сети и сооружения» (СНиП 2.04.03-85)</w:t>
      </w:r>
      <w:r>
        <w:rPr>
          <w:color w:val="000000"/>
          <w:sz w:val="26"/>
          <w:szCs w:val="26"/>
        </w:rPr>
        <w:t>.</w:t>
      </w:r>
    </w:p>
    <w:p w:rsidR="00067E0E" w:rsidRDefault="00067E0E" w:rsidP="000C4C68">
      <w:pPr>
        <w:numPr>
          <w:ilvl w:val="0"/>
          <w:numId w:val="2"/>
        </w:numPr>
        <w:tabs>
          <w:tab w:val="left" w:pos="3086"/>
        </w:tabs>
        <w:ind w:left="426"/>
        <w:contextualSpacing/>
        <w:rPr>
          <w:color w:val="000000"/>
          <w:sz w:val="26"/>
          <w:szCs w:val="26"/>
        </w:rPr>
      </w:pPr>
      <w:r>
        <w:rPr>
          <w:color w:val="000000"/>
          <w:sz w:val="26"/>
          <w:szCs w:val="26"/>
        </w:rPr>
        <w:t xml:space="preserve">СП 131 13330.2020. «Строительная климатология». </w:t>
      </w:r>
    </w:p>
    <w:p w:rsidR="00067E0E" w:rsidRPr="00D966D4" w:rsidRDefault="00067E0E" w:rsidP="00675EBE">
      <w:pPr>
        <w:numPr>
          <w:ilvl w:val="0"/>
          <w:numId w:val="2"/>
        </w:numPr>
        <w:tabs>
          <w:tab w:val="left" w:pos="3086"/>
        </w:tabs>
        <w:ind w:left="426"/>
        <w:contextualSpacing/>
        <w:jc w:val="both"/>
        <w:rPr>
          <w:color w:val="000000"/>
          <w:sz w:val="26"/>
          <w:szCs w:val="26"/>
        </w:rPr>
      </w:pPr>
      <w:r w:rsidRPr="00A35B2E">
        <w:rPr>
          <w:sz w:val="26"/>
          <w:szCs w:val="26"/>
        </w:rPr>
        <w:t>ГОСТ Р 51232-98 «Вода питьевая. Общие требования к организации и методам контроля качества»</w:t>
      </w:r>
      <w:r>
        <w:rPr>
          <w:sz w:val="26"/>
          <w:szCs w:val="26"/>
        </w:rPr>
        <w:t>. П</w:t>
      </w:r>
      <w:r w:rsidRPr="00A35B2E">
        <w:rPr>
          <w:sz w:val="26"/>
          <w:szCs w:val="26"/>
        </w:rPr>
        <w:t>ринят и введен в действие Постановлением Государственного стандарта Российской Федерации от 17 декабря 1998 года № 449.</w:t>
      </w:r>
    </w:p>
    <w:p w:rsidR="00067E0E" w:rsidRPr="00D966D4" w:rsidRDefault="00067E0E" w:rsidP="00675EBE">
      <w:pPr>
        <w:numPr>
          <w:ilvl w:val="0"/>
          <w:numId w:val="2"/>
        </w:numPr>
        <w:tabs>
          <w:tab w:val="left" w:pos="3086"/>
        </w:tabs>
        <w:ind w:left="426"/>
        <w:contextualSpacing/>
        <w:jc w:val="both"/>
        <w:rPr>
          <w:color w:val="000000"/>
          <w:sz w:val="26"/>
          <w:szCs w:val="26"/>
        </w:rPr>
      </w:pPr>
      <w:r w:rsidRPr="00A35B2E">
        <w:rPr>
          <w:sz w:val="26"/>
          <w:szCs w:val="26"/>
        </w:rPr>
        <w:t xml:space="preserve">СанПиН 2.1.4.1074-01 «Питьевая вода. Гигиенические требования к качеству воды централизованных систем питьевого водоснабжения. Контроль качества», </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26 сентября 2001 года № 24.</w:t>
      </w:r>
    </w:p>
    <w:p w:rsidR="00067E0E" w:rsidRPr="00413C00" w:rsidRDefault="00067E0E" w:rsidP="00675EBE">
      <w:pPr>
        <w:numPr>
          <w:ilvl w:val="0"/>
          <w:numId w:val="2"/>
        </w:numPr>
        <w:tabs>
          <w:tab w:val="left" w:pos="3086"/>
        </w:tabs>
        <w:ind w:left="426"/>
        <w:contextualSpacing/>
        <w:jc w:val="both"/>
        <w:rPr>
          <w:color w:val="000000"/>
          <w:sz w:val="26"/>
          <w:szCs w:val="26"/>
        </w:rPr>
      </w:pPr>
      <w:r w:rsidRPr="00A35B2E">
        <w:rPr>
          <w:sz w:val="26"/>
          <w:szCs w:val="26"/>
        </w:rPr>
        <w:t>СанПиН 2.1.4.2496-09 «Гигиенические требования к обеспечению безопасности систем горячего водоснабжения. Изменение к СанПиН 2.1.4.1074-01. Санитарно-эпидемиологические правила и нормы»</w:t>
      </w:r>
      <w:r>
        <w:rPr>
          <w:sz w:val="26"/>
          <w:szCs w:val="26"/>
        </w:rPr>
        <w:t>. У</w:t>
      </w:r>
      <w:r w:rsidRPr="00A35B2E">
        <w:rPr>
          <w:sz w:val="26"/>
          <w:szCs w:val="26"/>
        </w:rPr>
        <w:t>тверждены постановлением Главного государственного санитарного врача Российской Федерации от 07 апреля 2009 года № 20.</w:t>
      </w:r>
    </w:p>
    <w:p w:rsidR="00067E0E" w:rsidRPr="00AF7833" w:rsidRDefault="00067E0E" w:rsidP="00675EBE">
      <w:pPr>
        <w:numPr>
          <w:ilvl w:val="0"/>
          <w:numId w:val="2"/>
        </w:numPr>
        <w:tabs>
          <w:tab w:val="left" w:pos="3086"/>
        </w:tabs>
        <w:ind w:left="426"/>
        <w:contextualSpacing/>
        <w:jc w:val="both"/>
        <w:rPr>
          <w:color w:val="000000"/>
          <w:sz w:val="26"/>
          <w:szCs w:val="26"/>
        </w:rPr>
      </w:pPr>
      <w:r w:rsidRPr="00092FC7">
        <w:rPr>
          <w:sz w:val="26"/>
          <w:szCs w:val="26"/>
        </w:rPr>
        <w:t xml:space="preserve">Методика определения неучтенных расходов и потерь воды в системах коммунального водоснабжения. Утверждена Приказом Минпромэнерго России от 20 декабря 2004 г. </w:t>
      </w:r>
      <w:r w:rsidR="00675EBE">
        <w:rPr>
          <w:sz w:val="26"/>
          <w:szCs w:val="26"/>
        </w:rPr>
        <w:t>№</w:t>
      </w:r>
      <w:r w:rsidRPr="00092FC7">
        <w:rPr>
          <w:sz w:val="26"/>
          <w:szCs w:val="26"/>
        </w:rPr>
        <w:t xml:space="preserve"> 172.</w:t>
      </w:r>
    </w:p>
    <w:p w:rsidR="00AF7833" w:rsidRPr="00AF7833" w:rsidRDefault="00AF7833" w:rsidP="00AF7833">
      <w:pPr>
        <w:pStyle w:val="a7"/>
        <w:numPr>
          <w:ilvl w:val="0"/>
          <w:numId w:val="2"/>
        </w:numPr>
        <w:ind w:left="426" w:hanging="426"/>
        <w:jc w:val="both"/>
        <w:rPr>
          <w:sz w:val="26"/>
          <w:szCs w:val="26"/>
        </w:rPr>
      </w:pPr>
      <w:r>
        <w:rPr>
          <w:sz w:val="26"/>
          <w:szCs w:val="26"/>
        </w:rPr>
        <w:t>П</w:t>
      </w:r>
      <w:r w:rsidRPr="00AF7833">
        <w:rPr>
          <w:sz w:val="26"/>
          <w:szCs w:val="26"/>
        </w:rPr>
        <w:t>остановление департамента государственного регулирования цен и тарифов Костромской области от 11.12.2020 г. № 20/366 с изменениями согласно постановлению от 24.09.2021 г. №21/152</w:t>
      </w:r>
      <w:r>
        <w:rPr>
          <w:sz w:val="26"/>
          <w:szCs w:val="26"/>
        </w:rPr>
        <w:t xml:space="preserve"> «Об установлении тарифов </w:t>
      </w:r>
      <w:r w:rsidRPr="00AF7833">
        <w:rPr>
          <w:sz w:val="26"/>
          <w:szCs w:val="26"/>
        </w:rPr>
        <w:t>МП «Сервисбыт» на питьевую воду</w:t>
      </w:r>
      <w:r>
        <w:rPr>
          <w:sz w:val="26"/>
          <w:szCs w:val="26"/>
        </w:rPr>
        <w:t>».</w:t>
      </w:r>
    </w:p>
    <w:p w:rsidR="00413C00" w:rsidRDefault="00067E0E" w:rsidP="00675EBE">
      <w:pPr>
        <w:numPr>
          <w:ilvl w:val="0"/>
          <w:numId w:val="2"/>
        </w:numPr>
        <w:tabs>
          <w:tab w:val="left" w:pos="3086"/>
        </w:tabs>
        <w:ind w:left="426"/>
        <w:contextualSpacing/>
        <w:jc w:val="both"/>
        <w:rPr>
          <w:color w:val="000000"/>
          <w:sz w:val="26"/>
          <w:szCs w:val="26"/>
        </w:rPr>
      </w:pPr>
      <w:r w:rsidRPr="00D966D4">
        <w:rPr>
          <w:sz w:val="26"/>
          <w:szCs w:val="26"/>
        </w:rPr>
        <w:t>НИИ КВОВ АКХ им. К. Д. ПАМФИЛОВА П</w:t>
      </w:r>
      <w:r w:rsidR="00915378">
        <w:rPr>
          <w:sz w:val="26"/>
          <w:szCs w:val="26"/>
        </w:rPr>
        <w:t>О</w:t>
      </w:r>
      <w:r w:rsidRPr="00D966D4">
        <w:rPr>
          <w:sz w:val="26"/>
          <w:szCs w:val="26"/>
        </w:rPr>
        <w:t>СОБИЕ по проектированию сооружений для очистки и подготовки воды (к СНиП 2.04.02-84)</w:t>
      </w:r>
    </w:p>
    <w:p w:rsidR="00886D0A" w:rsidRPr="00A12101" w:rsidRDefault="00886D0A" w:rsidP="00DB7569">
      <w:pPr>
        <w:tabs>
          <w:tab w:val="left" w:pos="3086"/>
        </w:tabs>
        <w:ind w:left="568"/>
        <w:jc w:val="both"/>
      </w:pPr>
    </w:p>
    <w:sectPr w:rsidR="00886D0A" w:rsidRPr="00A12101" w:rsidSect="00C93DA7">
      <w:pgSz w:w="11906" w:h="16838"/>
      <w:pgMar w:top="851" w:right="567" w:bottom="851" w:left="1134" w:header="34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ED4" w:rsidRDefault="00E31ED4" w:rsidP="00E84E1B">
      <w:r>
        <w:separator/>
      </w:r>
    </w:p>
  </w:endnote>
  <w:endnote w:type="continuationSeparator" w:id="1">
    <w:p w:rsidR="00E31ED4" w:rsidRDefault="00E31ED4" w:rsidP="00E84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ndale Sans UI">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ED4" w:rsidRDefault="00E31ED4" w:rsidP="00E84E1B">
      <w:r>
        <w:separator/>
      </w:r>
    </w:p>
  </w:footnote>
  <w:footnote w:type="continuationSeparator" w:id="1">
    <w:p w:rsidR="00E31ED4" w:rsidRDefault="00E31ED4" w:rsidP="00E84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336827"/>
      <w:docPartObj>
        <w:docPartGallery w:val="Page Numbers (Top of Page)"/>
        <w:docPartUnique/>
      </w:docPartObj>
    </w:sdtPr>
    <w:sdtEndPr>
      <w:rPr>
        <w:sz w:val="20"/>
        <w:szCs w:val="20"/>
      </w:rPr>
    </w:sdtEndPr>
    <w:sdtContent>
      <w:p w:rsidR="001669B8" w:rsidRPr="009B1ADE" w:rsidRDefault="001669B8">
        <w:pPr>
          <w:pStyle w:val="a3"/>
          <w:jc w:val="right"/>
          <w:rPr>
            <w:sz w:val="20"/>
            <w:szCs w:val="20"/>
          </w:rPr>
        </w:pPr>
        <w:r w:rsidRPr="009B1ADE">
          <w:rPr>
            <w:sz w:val="20"/>
            <w:szCs w:val="20"/>
          </w:rPr>
          <w:fldChar w:fldCharType="begin"/>
        </w:r>
        <w:r w:rsidRPr="009B1ADE">
          <w:rPr>
            <w:sz w:val="20"/>
            <w:szCs w:val="20"/>
          </w:rPr>
          <w:instrText xml:space="preserve"> PAGE   \* MERGEFORMAT </w:instrText>
        </w:r>
        <w:r w:rsidRPr="009B1ADE">
          <w:rPr>
            <w:sz w:val="20"/>
            <w:szCs w:val="20"/>
          </w:rPr>
          <w:fldChar w:fldCharType="separate"/>
        </w:r>
        <w:r w:rsidR="00FB50C2">
          <w:rPr>
            <w:noProof/>
            <w:sz w:val="20"/>
            <w:szCs w:val="20"/>
          </w:rPr>
          <w:t>58</w:t>
        </w:r>
        <w:r w:rsidRPr="009B1ADE">
          <w:rPr>
            <w:noProof/>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0A"/>
    <w:multiLevelType w:val="multilevel"/>
    <w:tmpl w:val="0000000A"/>
    <w:name w:val="WW8Num11"/>
    <w:lvl w:ilvl="0">
      <w:start w:val="1"/>
      <w:numFmt w:val="bullet"/>
      <w:lvlText w:val="­"/>
      <w:lvlJc w:val="left"/>
      <w:pPr>
        <w:tabs>
          <w:tab w:val="num" w:pos="360"/>
        </w:tabs>
        <w:ind w:left="530" w:hanging="170"/>
      </w:pPr>
      <w:rPr>
        <w:rFonts w:ascii="Courier New" w:hAnsi="Courier New" w:cs="Times New Roman"/>
        <w:sz w:val="24"/>
      </w:rPr>
    </w:lvl>
    <w:lvl w:ilvl="1">
      <w:start w:val="1"/>
      <w:numFmt w:val="bullet"/>
      <w:lvlText w:val=""/>
      <w:lvlJc w:val="left"/>
      <w:pPr>
        <w:tabs>
          <w:tab w:val="num" w:pos="740"/>
        </w:tabs>
        <w:ind w:left="740" w:hanging="360"/>
      </w:pPr>
      <w:rPr>
        <w:rFonts w:ascii="Symbol" w:hAnsi="Symbol"/>
        <w:sz w:val="24"/>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0"/>
    <w:multiLevelType w:val="multilevel"/>
    <w:tmpl w:val="00000010"/>
    <w:name w:val="WW8Num1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00000013"/>
    <w:name w:val="WW8Num1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4"/>
    <w:multiLevelType w:val="multilevel"/>
    <w:tmpl w:val="00000014"/>
    <w:name w:val="WW8Num20"/>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5"/>
    <w:multiLevelType w:val="multilevel"/>
    <w:tmpl w:val="00000015"/>
    <w:name w:val="WW8Num21"/>
    <w:lvl w:ilvl="0">
      <w:start w:val="1"/>
      <w:numFmt w:val="bullet"/>
      <w:lvlText w:val="-"/>
      <w:lvlJc w:val="left"/>
      <w:pPr>
        <w:tabs>
          <w:tab w:val="num" w:pos="720"/>
        </w:tabs>
        <w:ind w:left="720" w:hanging="360"/>
      </w:pPr>
      <w:rPr>
        <w:rFonts w:ascii="Times New Roman" w:hAnsi="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6"/>
    <w:multiLevelType w:val="multilevel"/>
    <w:tmpl w:val="00000016"/>
    <w:name w:val="WW8Num2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7"/>
    <w:multiLevelType w:val="multilevel"/>
    <w:tmpl w:val="00000017"/>
    <w:name w:val="WW8Num23"/>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8Num24"/>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name w:val="WW8Num2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4"/>
    <w:multiLevelType w:val="multilevel"/>
    <w:tmpl w:val="00000024"/>
    <w:name w:val="WW8Num3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41B3FE5"/>
    <w:multiLevelType w:val="multilevel"/>
    <w:tmpl w:val="112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3B1563"/>
    <w:multiLevelType w:val="hybridMultilevel"/>
    <w:tmpl w:val="8EA0F992"/>
    <w:lvl w:ilvl="0" w:tplc="67C424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21CB17EE"/>
    <w:multiLevelType w:val="hybridMultilevel"/>
    <w:tmpl w:val="DDD615D2"/>
    <w:lvl w:ilvl="0" w:tplc="093ED45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7B5080F"/>
    <w:multiLevelType w:val="multilevel"/>
    <w:tmpl w:val="D3D2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D122D6"/>
    <w:multiLevelType w:val="hybridMultilevel"/>
    <w:tmpl w:val="C83C21B0"/>
    <w:lvl w:ilvl="0" w:tplc="6DD6469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BB747A"/>
    <w:multiLevelType w:val="multilevel"/>
    <w:tmpl w:val="8D5EEE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8166751"/>
    <w:multiLevelType w:val="hybridMultilevel"/>
    <w:tmpl w:val="DDD615D2"/>
    <w:lvl w:ilvl="0" w:tplc="093ED4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E44785F"/>
    <w:multiLevelType w:val="hybridMultilevel"/>
    <w:tmpl w:val="57A238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BA2301"/>
    <w:multiLevelType w:val="hybridMultilevel"/>
    <w:tmpl w:val="6D8AE25E"/>
    <w:lvl w:ilvl="0" w:tplc="409E46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1880DDB"/>
    <w:multiLevelType w:val="hybridMultilevel"/>
    <w:tmpl w:val="30908342"/>
    <w:lvl w:ilvl="0" w:tplc="1B641A46">
      <w:start w:val="1"/>
      <w:numFmt w:val="decimal"/>
      <w:lvlText w:val="%1."/>
      <w:lvlJc w:val="left"/>
      <w:pPr>
        <w:ind w:left="36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951162"/>
    <w:multiLevelType w:val="hybridMultilevel"/>
    <w:tmpl w:val="FA3EC95C"/>
    <w:lvl w:ilvl="0" w:tplc="040C95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CBD17A4"/>
    <w:multiLevelType w:val="multilevel"/>
    <w:tmpl w:val="24A2E68E"/>
    <w:lvl w:ilvl="0">
      <w:start w:val="1"/>
      <w:numFmt w:val="decimal"/>
      <w:pStyle w:val="1"/>
      <w:lvlText w:val="%1."/>
      <w:lvlJc w:val="left"/>
      <w:pPr>
        <w:tabs>
          <w:tab w:val="num" w:pos="360"/>
        </w:tabs>
        <w:ind w:left="360" w:hanging="360"/>
      </w:pPr>
      <w:rPr>
        <w:rFonts w:cs="Times New Roman"/>
        <w:bCs w:val="0"/>
        <w:i w:val="0"/>
        <w:iC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start w:val="1"/>
      <w:numFmt w:val="decimal"/>
      <w:pStyle w:val="3"/>
      <w:lvlText w:val="%1.%2."/>
      <w:lvlJc w:val="left"/>
      <w:pPr>
        <w:tabs>
          <w:tab w:val="num" w:pos="1475"/>
        </w:tabs>
        <w:ind w:left="1475" w:firstLine="794"/>
      </w:pPr>
      <w:rPr>
        <w:b/>
      </w:rPr>
    </w:lvl>
    <w:lvl w:ilvl="2">
      <w:start w:val="1"/>
      <w:numFmt w:val="decimal"/>
      <w:lvlText w:val="%1.%2.%3."/>
      <w:lvlJc w:val="left"/>
      <w:pPr>
        <w:tabs>
          <w:tab w:val="num" w:pos="397"/>
        </w:tabs>
        <w:ind w:left="3402" w:hanging="2268"/>
      </w:pPr>
      <w:rPr>
        <w:rFonts w:ascii="Arial" w:hAnsi="Arial" w:cs="Times New Roman" w:hint="default"/>
        <w:spacing w:val="0"/>
        <w:w w:val="100"/>
        <w:position w:val="0"/>
        <w:sz w:val="24"/>
        <w:szCs w:val="24"/>
      </w:rPr>
    </w:lvl>
    <w:lvl w:ilvl="3">
      <w:start w:val="1"/>
      <w:numFmt w:val="decimal"/>
      <w:lvlRestart w:val="2"/>
      <w:lvlText w:val="%4%2.%3.1."/>
      <w:lvlJc w:val="left"/>
      <w:pPr>
        <w:tabs>
          <w:tab w:val="num" w:pos="1403"/>
        </w:tabs>
        <w:ind w:left="1191" w:firstLine="623"/>
      </w:pPr>
    </w:lvl>
    <w:lvl w:ilvl="4">
      <w:start w:val="1"/>
      <w:numFmt w:val="decimal"/>
      <w:lvlText w:val="%1.%2.%3.%4.%5."/>
      <w:lvlJc w:val="left"/>
      <w:pPr>
        <w:tabs>
          <w:tab w:val="num" w:pos="2123"/>
        </w:tabs>
        <w:ind w:left="1835" w:hanging="792"/>
      </w:pPr>
    </w:lvl>
    <w:lvl w:ilvl="5">
      <w:start w:val="1"/>
      <w:numFmt w:val="decimal"/>
      <w:lvlText w:val="%1.%2.%3.%4.%5.%6."/>
      <w:lvlJc w:val="left"/>
      <w:pPr>
        <w:tabs>
          <w:tab w:val="num" w:pos="2483"/>
        </w:tabs>
        <w:ind w:left="2339" w:hanging="936"/>
      </w:pPr>
    </w:lvl>
    <w:lvl w:ilvl="6">
      <w:start w:val="1"/>
      <w:numFmt w:val="decimal"/>
      <w:lvlText w:val="%1.%2.%3.%4.%5.%6.%7."/>
      <w:lvlJc w:val="left"/>
      <w:pPr>
        <w:tabs>
          <w:tab w:val="num" w:pos="3203"/>
        </w:tabs>
        <w:ind w:left="2843" w:hanging="1080"/>
      </w:pPr>
    </w:lvl>
    <w:lvl w:ilvl="7">
      <w:start w:val="1"/>
      <w:numFmt w:val="decimal"/>
      <w:lvlText w:val="%1.%2.%3.%4.%5.%6.%7.%8."/>
      <w:lvlJc w:val="left"/>
      <w:pPr>
        <w:tabs>
          <w:tab w:val="num" w:pos="3563"/>
        </w:tabs>
        <w:ind w:left="3347" w:hanging="1224"/>
      </w:pPr>
    </w:lvl>
    <w:lvl w:ilvl="8">
      <w:start w:val="1"/>
      <w:numFmt w:val="decimal"/>
      <w:lvlText w:val="%1.%2.%3.%4.%5.%6.%7.%8.%9."/>
      <w:lvlJc w:val="left"/>
      <w:pPr>
        <w:tabs>
          <w:tab w:val="num" w:pos="4283"/>
        </w:tabs>
        <w:ind w:left="3923" w:hanging="1440"/>
      </w:pPr>
    </w:lvl>
  </w:abstractNum>
  <w:abstractNum w:abstractNumId="29">
    <w:nsid w:val="60DA476C"/>
    <w:multiLevelType w:val="hybridMultilevel"/>
    <w:tmpl w:val="4E00CBBE"/>
    <w:lvl w:ilvl="0" w:tplc="ECBEC162">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C66DA8"/>
    <w:multiLevelType w:val="multilevel"/>
    <w:tmpl w:val="4704F01A"/>
    <w:lvl w:ilvl="0">
      <w:start w:val="1"/>
      <w:numFmt w:val="decimal"/>
      <w:lvlText w:val="%1."/>
      <w:lvlJc w:val="left"/>
      <w:pPr>
        <w:ind w:left="927" w:hanging="360"/>
      </w:pPr>
      <w:rPr>
        <w:rFonts w:hint="default"/>
      </w:rPr>
    </w:lvl>
    <w:lvl w:ilvl="1">
      <w:start w:val="1"/>
      <w:numFmt w:val="decimal"/>
      <w:isLgl/>
      <w:lvlText w:val="%1.%2"/>
      <w:lvlJc w:val="left"/>
      <w:pPr>
        <w:ind w:left="1407" w:hanging="840"/>
      </w:pPr>
      <w:rPr>
        <w:rFonts w:hint="default"/>
      </w:rPr>
    </w:lvl>
    <w:lvl w:ilvl="2">
      <w:start w:val="7"/>
      <w:numFmt w:val="decimal"/>
      <w:isLgl/>
      <w:lvlText w:val="%1.%2.%3"/>
      <w:lvlJc w:val="left"/>
      <w:pPr>
        <w:ind w:left="1407" w:hanging="84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6FC824EB"/>
    <w:multiLevelType w:val="multilevel"/>
    <w:tmpl w:val="0720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2225535"/>
    <w:multiLevelType w:val="multilevel"/>
    <w:tmpl w:val="2E828686"/>
    <w:lvl w:ilvl="0">
      <w:start w:val="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7"/>
      <w:numFmt w:val="decimal"/>
      <w:lvlText w:val="%1.%2.%3"/>
      <w:lvlJc w:val="left"/>
      <w:pPr>
        <w:ind w:left="1855"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3">
    <w:nsid w:val="75CD12E2"/>
    <w:multiLevelType w:val="hybridMultilevel"/>
    <w:tmpl w:val="4448D468"/>
    <w:lvl w:ilvl="0" w:tplc="EADA34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7DD2CA1"/>
    <w:multiLevelType w:val="multilevel"/>
    <w:tmpl w:val="8AC2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0B4E45"/>
    <w:multiLevelType w:val="hybridMultilevel"/>
    <w:tmpl w:val="ED625B50"/>
    <w:lvl w:ilvl="0" w:tplc="A41661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B617CE6"/>
    <w:multiLevelType w:val="multilevel"/>
    <w:tmpl w:val="A95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19"/>
  </w:num>
  <w:num w:numId="3">
    <w:abstractNumId w:val="22"/>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4"/>
  </w:num>
  <w:num w:numId="7">
    <w:abstractNumId w:val="20"/>
  </w:num>
  <w:num w:numId="8">
    <w:abstractNumId w:val="17"/>
  </w:num>
  <w:num w:numId="9">
    <w:abstractNumId w:val="29"/>
  </w:num>
  <w:num w:numId="10">
    <w:abstractNumId w:val="30"/>
  </w:num>
  <w:num w:numId="11">
    <w:abstractNumId w:val="21"/>
  </w:num>
  <w:num w:numId="12">
    <w:abstractNumId w:val="24"/>
  </w:num>
  <w:num w:numId="13">
    <w:abstractNumId w:val="36"/>
  </w:num>
  <w:num w:numId="14">
    <w:abstractNumId w:val="32"/>
  </w:num>
  <w:num w:numId="15">
    <w:abstractNumId w:val="25"/>
  </w:num>
  <w:num w:numId="16">
    <w:abstractNumId w:val="18"/>
  </w:num>
  <w:num w:numId="17">
    <w:abstractNumId w:val="23"/>
  </w:num>
  <w:num w:numId="18">
    <w:abstractNumId w:val="0"/>
  </w:num>
  <w:num w:numId="19">
    <w:abstractNumId w:val="1"/>
  </w:num>
  <w:num w:numId="20">
    <w:abstractNumId w:val="2"/>
  </w:num>
  <w:num w:numId="21">
    <w:abstractNumId w:val="35"/>
  </w:num>
  <w:num w:numId="22">
    <w:abstractNumId w:val="33"/>
  </w:num>
  <w:num w:numId="23">
    <w:abstractNumId w:val="2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84E1B"/>
    <w:rsid w:val="00001772"/>
    <w:rsid w:val="00002233"/>
    <w:rsid w:val="00002633"/>
    <w:rsid w:val="00002A4D"/>
    <w:rsid w:val="00003390"/>
    <w:rsid w:val="000036CC"/>
    <w:rsid w:val="0000401A"/>
    <w:rsid w:val="00004E35"/>
    <w:rsid w:val="000076CB"/>
    <w:rsid w:val="000079AB"/>
    <w:rsid w:val="00007A5D"/>
    <w:rsid w:val="00010042"/>
    <w:rsid w:val="000110CE"/>
    <w:rsid w:val="00011856"/>
    <w:rsid w:val="000146B2"/>
    <w:rsid w:val="00014EA4"/>
    <w:rsid w:val="000150EC"/>
    <w:rsid w:val="000150EE"/>
    <w:rsid w:val="000152DD"/>
    <w:rsid w:val="00016B9C"/>
    <w:rsid w:val="00017C5D"/>
    <w:rsid w:val="00017EC2"/>
    <w:rsid w:val="00020E97"/>
    <w:rsid w:val="00022023"/>
    <w:rsid w:val="0002276E"/>
    <w:rsid w:val="00022807"/>
    <w:rsid w:val="000239F3"/>
    <w:rsid w:val="00024016"/>
    <w:rsid w:val="00024B08"/>
    <w:rsid w:val="00024DCB"/>
    <w:rsid w:val="00024FCA"/>
    <w:rsid w:val="00026680"/>
    <w:rsid w:val="00026A3C"/>
    <w:rsid w:val="0003164B"/>
    <w:rsid w:val="00032672"/>
    <w:rsid w:val="000335DC"/>
    <w:rsid w:val="000340B4"/>
    <w:rsid w:val="000359F9"/>
    <w:rsid w:val="00036E09"/>
    <w:rsid w:val="00036EB5"/>
    <w:rsid w:val="00037022"/>
    <w:rsid w:val="000379DD"/>
    <w:rsid w:val="0004005E"/>
    <w:rsid w:val="0004054B"/>
    <w:rsid w:val="0004106F"/>
    <w:rsid w:val="00041CD3"/>
    <w:rsid w:val="00042168"/>
    <w:rsid w:val="000456B3"/>
    <w:rsid w:val="00046214"/>
    <w:rsid w:val="0004720E"/>
    <w:rsid w:val="00047896"/>
    <w:rsid w:val="00050D3E"/>
    <w:rsid w:val="000519DE"/>
    <w:rsid w:val="00051B5B"/>
    <w:rsid w:val="00053633"/>
    <w:rsid w:val="00053900"/>
    <w:rsid w:val="00054551"/>
    <w:rsid w:val="00055455"/>
    <w:rsid w:val="000559D8"/>
    <w:rsid w:val="00055DB7"/>
    <w:rsid w:val="00056337"/>
    <w:rsid w:val="00056991"/>
    <w:rsid w:val="00056D1B"/>
    <w:rsid w:val="00056E6A"/>
    <w:rsid w:val="00060471"/>
    <w:rsid w:val="00060C4C"/>
    <w:rsid w:val="00060C8C"/>
    <w:rsid w:val="00061C23"/>
    <w:rsid w:val="0006216C"/>
    <w:rsid w:val="000626A5"/>
    <w:rsid w:val="00062FC7"/>
    <w:rsid w:val="0006303A"/>
    <w:rsid w:val="00065057"/>
    <w:rsid w:val="00065084"/>
    <w:rsid w:val="0006547E"/>
    <w:rsid w:val="0006571A"/>
    <w:rsid w:val="00066118"/>
    <w:rsid w:val="00066189"/>
    <w:rsid w:val="00066490"/>
    <w:rsid w:val="000664B4"/>
    <w:rsid w:val="00067E0E"/>
    <w:rsid w:val="000707DD"/>
    <w:rsid w:val="00070934"/>
    <w:rsid w:val="00070CDE"/>
    <w:rsid w:val="00073D77"/>
    <w:rsid w:val="00073FB7"/>
    <w:rsid w:val="000741C2"/>
    <w:rsid w:val="000754E2"/>
    <w:rsid w:val="000758BF"/>
    <w:rsid w:val="00075DBB"/>
    <w:rsid w:val="00075F18"/>
    <w:rsid w:val="00076918"/>
    <w:rsid w:val="00076F46"/>
    <w:rsid w:val="000775EB"/>
    <w:rsid w:val="00077694"/>
    <w:rsid w:val="00077813"/>
    <w:rsid w:val="00077B79"/>
    <w:rsid w:val="00080FD5"/>
    <w:rsid w:val="00081344"/>
    <w:rsid w:val="00081698"/>
    <w:rsid w:val="00081A30"/>
    <w:rsid w:val="0008276F"/>
    <w:rsid w:val="00084B84"/>
    <w:rsid w:val="00085339"/>
    <w:rsid w:val="00085467"/>
    <w:rsid w:val="00086216"/>
    <w:rsid w:val="00086379"/>
    <w:rsid w:val="00086469"/>
    <w:rsid w:val="000866C1"/>
    <w:rsid w:val="0008765C"/>
    <w:rsid w:val="000877C9"/>
    <w:rsid w:val="000878C3"/>
    <w:rsid w:val="00090C94"/>
    <w:rsid w:val="00090FBF"/>
    <w:rsid w:val="0009137F"/>
    <w:rsid w:val="00093FB2"/>
    <w:rsid w:val="0009466C"/>
    <w:rsid w:val="000947CA"/>
    <w:rsid w:val="0009527D"/>
    <w:rsid w:val="00095BA9"/>
    <w:rsid w:val="000963DF"/>
    <w:rsid w:val="00096875"/>
    <w:rsid w:val="000977A8"/>
    <w:rsid w:val="00097ADE"/>
    <w:rsid w:val="00097C19"/>
    <w:rsid w:val="00097F3F"/>
    <w:rsid w:val="000A18BB"/>
    <w:rsid w:val="000A1C48"/>
    <w:rsid w:val="000A212C"/>
    <w:rsid w:val="000A269A"/>
    <w:rsid w:val="000A2EA1"/>
    <w:rsid w:val="000A399F"/>
    <w:rsid w:val="000A4B05"/>
    <w:rsid w:val="000A5AF7"/>
    <w:rsid w:val="000A6C74"/>
    <w:rsid w:val="000A7808"/>
    <w:rsid w:val="000B0139"/>
    <w:rsid w:val="000B02AC"/>
    <w:rsid w:val="000B0395"/>
    <w:rsid w:val="000B1975"/>
    <w:rsid w:val="000B2369"/>
    <w:rsid w:val="000B328A"/>
    <w:rsid w:val="000B3CAD"/>
    <w:rsid w:val="000B409E"/>
    <w:rsid w:val="000B4B37"/>
    <w:rsid w:val="000B592B"/>
    <w:rsid w:val="000B635F"/>
    <w:rsid w:val="000B67F4"/>
    <w:rsid w:val="000B692B"/>
    <w:rsid w:val="000B7014"/>
    <w:rsid w:val="000B7475"/>
    <w:rsid w:val="000B77DA"/>
    <w:rsid w:val="000C0E45"/>
    <w:rsid w:val="000C11CF"/>
    <w:rsid w:val="000C2269"/>
    <w:rsid w:val="000C2645"/>
    <w:rsid w:val="000C29F7"/>
    <w:rsid w:val="000C3711"/>
    <w:rsid w:val="000C38B3"/>
    <w:rsid w:val="000C4507"/>
    <w:rsid w:val="000C4746"/>
    <w:rsid w:val="000C498D"/>
    <w:rsid w:val="000C4C68"/>
    <w:rsid w:val="000C4F59"/>
    <w:rsid w:val="000C4F81"/>
    <w:rsid w:val="000C5F0E"/>
    <w:rsid w:val="000C6910"/>
    <w:rsid w:val="000C6A0A"/>
    <w:rsid w:val="000C6FE8"/>
    <w:rsid w:val="000D001B"/>
    <w:rsid w:val="000D1B50"/>
    <w:rsid w:val="000D1E17"/>
    <w:rsid w:val="000D218E"/>
    <w:rsid w:val="000D27CD"/>
    <w:rsid w:val="000D28F1"/>
    <w:rsid w:val="000D35C0"/>
    <w:rsid w:val="000D440B"/>
    <w:rsid w:val="000D701A"/>
    <w:rsid w:val="000E017C"/>
    <w:rsid w:val="000E15EF"/>
    <w:rsid w:val="000E25F6"/>
    <w:rsid w:val="000E2C4F"/>
    <w:rsid w:val="000E2F43"/>
    <w:rsid w:val="000E49A0"/>
    <w:rsid w:val="000E4ADB"/>
    <w:rsid w:val="000E50D8"/>
    <w:rsid w:val="000E54A2"/>
    <w:rsid w:val="000E5931"/>
    <w:rsid w:val="000E6C83"/>
    <w:rsid w:val="000E74CE"/>
    <w:rsid w:val="000E7E79"/>
    <w:rsid w:val="000F07A0"/>
    <w:rsid w:val="000F1546"/>
    <w:rsid w:val="000F1739"/>
    <w:rsid w:val="000F3111"/>
    <w:rsid w:val="000F3719"/>
    <w:rsid w:val="000F3B6A"/>
    <w:rsid w:val="000F3EA0"/>
    <w:rsid w:val="000F4433"/>
    <w:rsid w:val="000F489F"/>
    <w:rsid w:val="000F5673"/>
    <w:rsid w:val="000F5ACD"/>
    <w:rsid w:val="000F61D2"/>
    <w:rsid w:val="000F6D13"/>
    <w:rsid w:val="001033AB"/>
    <w:rsid w:val="00103412"/>
    <w:rsid w:val="00103800"/>
    <w:rsid w:val="00103970"/>
    <w:rsid w:val="00103C06"/>
    <w:rsid w:val="001043A0"/>
    <w:rsid w:val="00104E0A"/>
    <w:rsid w:val="00105974"/>
    <w:rsid w:val="001062D3"/>
    <w:rsid w:val="0010666C"/>
    <w:rsid w:val="00106AF4"/>
    <w:rsid w:val="00107611"/>
    <w:rsid w:val="0011014E"/>
    <w:rsid w:val="001108A8"/>
    <w:rsid w:val="00110E79"/>
    <w:rsid w:val="001117DD"/>
    <w:rsid w:val="00111FA4"/>
    <w:rsid w:val="001131A1"/>
    <w:rsid w:val="001138E0"/>
    <w:rsid w:val="0011411D"/>
    <w:rsid w:val="00114DA2"/>
    <w:rsid w:val="00114E71"/>
    <w:rsid w:val="001155D5"/>
    <w:rsid w:val="00115BB2"/>
    <w:rsid w:val="00116C17"/>
    <w:rsid w:val="00116DB3"/>
    <w:rsid w:val="00117033"/>
    <w:rsid w:val="001170CA"/>
    <w:rsid w:val="00117263"/>
    <w:rsid w:val="00120C81"/>
    <w:rsid w:val="0012126A"/>
    <w:rsid w:val="00121A55"/>
    <w:rsid w:val="001222F2"/>
    <w:rsid w:val="001227B3"/>
    <w:rsid w:val="00122E63"/>
    <w:rsid w:val="001236F4"/>
    <w:rsid w:val="0012376C"/>
    <w:rsid w:val="00124632"/>
    <w:rsid w:val="00124AAE"/>
    <w:rsid w:val="00124D16"/>
    <w:rsid w:val="001250C5"/>
    <w:rsid w:val="00130639"/>
    <w:rsid w:val="0013063B"/>
    <w:rsid w:val="00130A1E"/>
    <w:rsid w:val="0013218B"/>
    <w:rsid w:val="001324AD"/>
    <w:rsid w:val="001340DF"/>
    <w:rsid w:val="00136BD9"/>
    <w:rsid w:val="00136C95"/>
    <w:rsid w:val="001374A5"/>
    <w:rsid w:val="001378A5"/>
    <w:rsid w:val="00137B6A"/>
    <w:rsid w:val="00140116"/>
    <w:rsid w:val="00140264"/>
    <w:rsid w:val="00140CCC"/>
    <w:rsid w:val="0014225A"/>
    <w:rsid w:val="00142CF0"/>
    <w:rsid w:val="00144CE3"/>
    <w:rsid w:val="0014504E"/>
    <w:rsid w:val="0014518D"/>
    <w:rsid w:val="0014577A"/>
    <w:rsid w:val="00146C0A"/>
    <w:rsid w:val="0015061D"/>
    <w:rsid w:val="00150F33"/>
    <w:rsid w:val="001513D3"/>
    <w:rsid w:val="00152169"/>
    <w:rsid w:val="00152F3C"/>
    <w:rsid w:val="00153D7E"/>
    <w:rsid w:val="00153E17"/>
    <w:rsid w:val="00153F6C"/>
    <w:rsid w:val="001545DC"/>
    <w:rsid w:val="00155033"/>
    <w:rsid w:val="00155189"/>
    <w:rsid w:val="001553B1"/>
    <w:rsid w:val="00155D67"/>
    <w:rsid w:val="00156A2A"/>
    <w:rsid w:val="0015716B"/>
    <w:rsid w:val="001577FB"/>
    <w:rsid w:val="00157EBE"/>
    <w:rsid w:val="00160003"/>
    <w:rsid w:val="00160896"/>
    <w:rsid w:val="00160F96"/>
    <w:rsid w:val="001617CD"/>
    <w:rsid w:val="00161803"/>
    <w:rsid w:val="00162253"/>
    <w:rsid w:val="00163C1E"/>
    <w:rsid w:val="001644AB"/>
    <w:rsid w:val="0016452D"/>
    <w:rsid w:val="001659E3"/>
    <w:rsid w:val="001667CE"/>
    <w:rsid w:val="001669B8"/>
    <w:rsid w:val="00166BAA"/>
    <w:rsid w:val="001706E6"/>
    <w:rsid w:val="00170D2C"/>
    <w:rsid w:val="00170E8E"/>
    <w:rsid w:val="00171258"/>
    <w:rsid w:val="00171CB5"/>
    <w:rsid w:val="00172D09"/>
    <w:rsid w:val="00174DDA"/>
    <w:rsid w:val="00175899"/>
    <w:rsid w:val="00175EBB"/>
    <w:rsid w:val="00176C49"/>
    <w:rsid w:val="001779F2"/>
    <w:rsid w:val="00180DDA"/>
    <w:rsid w:val="00180F79"/>
    <w:rsid w:val="0018125A"/>
    <w:rsid w:val="001814F3"/>
    <w:rsid w:val="001823D0"/>
    <w:rsid w:val="001833EA"/>
    <w:rsid w:val="00183787"/>
    <w:rsid w:val="00183E17"/>
    <w:rsid w:val="001841F0"/>
    <w:rsid w:val="00185089"/>
    <w:rsid w:val="0018537B"/>
    <w:rsid w:val="00185ABD"/>
    <w:rsid w:val="0018698B"/>
    <w:rsid w:val="00186B83"/>
    <w:rsid w:val="00186BB0"/>
    <w:rsid w:val="001877AA"/>
    <w:rsid w:val="00187CF5"/>
    <w:rsid w:val="00190199"/>
    <w:rsid w:val="00190528"/>
    <w:rsid w:val="00190BCD"/>
    <w:rsid w:val="00192066"/>
    <w:rsid w:val="001948AB"/>
    <w:rsid w:val="00194D98"/>
    <w:rsid w:val="00194F68"/>
    <w:rsid w:val="001959C6"/>
    <w:rsid w:val="00195FBA"/>
    <w:rsid w:val="00196373"/>
    <w:rsid w:val="001964B7"/>
    <w:rsid w:val="00197181"/>
    <w:rsid w:val="0019735A"/>
    <w:rsid w:val="001973E5"/>
    <w:rsid w:val="00197868"/>
    <w:rsid w:val="00197B31"/>
    <w:rsid w:val="001A0883"/>
    <w:rsid w:val="001A15E5"/>
    <w:rsid w:val="001A290D"/>
    <w:rsid w:val="001A3C6F"/>
    <w:rsid w:val="001A3D00"/>
    <w:rsid w:val="001A4BB0"/>
    <w:rsid w:val="001A545A"/>
    <w:rsid w:val="001A6686"/>
    <w:rsid w:val="001A7077"/>
    <w:rsid w:val="001A7576"/>
    <w:rsid w:val="001A7AA1"/>
    <w:rsid w:val="001B0292"/>
    <w:rsid w:val="001B0AD1"/>
    <w:rsid w:val="001B207F"/>
    <w:rsid w:val="001B219F"/>
    <w:rsid w:val="001B2A6A"/>
    <w:rsid w:val="001B2E7A"/>
    <w:rsid w:val="001B3C3A"/>
    <w:rsid w:val="001B3C3F"/>
    <w:rsid w:val="001B50D9"/>
    <w:rsid w:val="001B519C"/>
    <w:rsid w:val="001B5A8C"/>
    <w:rsid w:val="001B5F0C"/>
    <w:rsid w:val="001B754D"/>
    <w:rsid w:val="001B7C9D"/>
    <w:rsid w:val="001C0A6E"/>
    <w:rsid w:val="001C0EF7"/>
    <w:rsid w:val="001C13BD"/>
    <w:rsid w:val="001C1983"/>
    <w:rsid w:val="001C1D32"/>
    <w:rsid w:val="001C2A1D"/>
    <w:rsid w:val="001C2F82"/>
    <w:rsid w:val="001C480C"/>
    <w:rsid w:val="001C5773"/>
    <w:rsid w:val="001C5DA3"/>
    <w:rsid w:val="001C5FFE"/>
    <w:rsid w:val="001C62BC"/>
    <w:rsid w:val="001C7E01"/>
    <w:rsid w:val="001D104F"/>
    <w:rsid w:val="001D16AA"/>
    <w:rsid w:val="001D1D0C"/>
    <w:rsid w:val="001D1D92"/>
    <w:rsid w:val="001D266A"/>
    <w:rsid w:val="001D3E22"/>
    <w:rsid w:val="001D453B"/>
    <w:rsid w:val="001D5B13"/>
    <w:rsid w:val="001D5C55"/>
    <w:rsid w:val="001D7F0C"/>
    <w:rsid w:val="001E0506"/>
    <w:rsid w:val="001E197B"/>
    <w:rsid w:val="001E2803"/>
    <w:rsid w:val="001E29C6"/>
    <w:rsid w:val="001E2B0E"/>
    <w:rsid w:val="001E2DB8"/>
    <w:rsid w:val="001E5476"/>
    <w:rsid w:val="001E606C"/>
    <w:rsid w:val="001E7062"/>
    <w:rsid w:val="001F0135"/>
    <w:rsid w:val="001F01B3"/>
    <w:rsid w:val="001F0510"/>
    <w:rsid w:val="001F0EFF"/>
    <w:rsid w:val="001F178D"/>
    <w:rsid w:val="001F2199"/>
    <w:rsid w:val="001F3AF0"/>
    <w:rsid w:val="001F54C3"/>
    <w:rsid w:val="001F5F29"/>
    <w:rsid w:val="001F6940"/>
    <w:rsid w:val="001F6ABC"/>
    <w:rsid w:val="001F73C5"/>
    <w:rsid w:val="001F76D6"/>
    <w:rsid w:val="002000F2"/>
    <w:rsid w:val="00201219"/>
    <w:rsid w:val="002030F2"/>
    <w:rsid w:val="0020352B"/>
    <w:rsid w:val="00203554"/>
    <w:rsid w:val="00204016"/>
    <w:rsid w:val="00204249"/>
    <w:rsid w:val="002056B5"/>
    <w:rsid w:val="00207958"/>
    <w:rsid w:val="00207A34"/>
    <w:rsid w:val="00207CA0"/>
    <w:rsid w:val="002107E4"/>
    <w:rsid w:val="00210CA5"/>
    <w:rsid w:val="002110AF"/>
    <w:rsid w:val="0021206F"/>
    <w:rsid w:val="00212136"/>
    <w:rsid w:val="0021216C"/>
    <w:rsid w:val="0021332B"/>
    <w:rsid w:val="002135A7"/>
    <w:rsid w:val="002135BD"/>
    <w:rsid w:val="002136A4"/>
    <w:rsid w:val="002136CF"/>
    <w:rsid w:val="0021561B"/>
    <w:rsid w:val="00217555"/>
    <w:rsid w:val="0021786A"/>
    <w:rsid w:val="00217E05"/>
    <w:rsid w:val="00222A6D"/>
    <w:rsid w:val="0022360E"/>
    <w:rsid w:val="00223B8A"/>
    <w:rsid w:val="00223D3F"/>
    <w:rsid w:val="00224440"/>
    <w:rsid w:val="002250E3"/>
    <w:rsid w:val="00225BA9"/>
    <w:rsid w:val="002262E5"/>
    <w:rsid w:val="00226F61"/>
    <w:rsid w:val="00227877"/>
    <w:rsid w:val="002300CF"/>
    <w:rsid w:val="00230706"/>
    <w:rsid w:val="00232E25"/>
    <w:rsid w:val="00234209"/>
    <w:rsid w:val="00234A1B"/>
    <w:rsid w:val="00235AEB"/>
    <w:rsid w:val="00235CFE"/>
    <w:rsid w:val="00235E7C"/>
    <w:rsid w:val="00235F13"/>
    <w:rsid w:val="00236A76"/>
    <w:rsid w:val="00236EF6"/>
    <w:rsid w:val="002418B7"/>
    <w:rsid w:val="00242503"/>
    <w:rsid w:val="00242FAE"/>
    <w:rsid w:val="00243093"/>
    <w:rsid w:val="002430D4"/>
    <w:rsid w:val="0024361E"/>
    <w:rsid w:val="00243D42"/>
    <w:rsid w:val="00246A88"/>
    <w:rsid w:val="0024760C"/>
    <w:rsid w:val="0024761D"/>
    <w:rsid w:val="002505E6"/>
    <w:rsid w:val="00250E2C"/>
    <w:rsid w:val="002517DA"/>
    <w:rsid w:val="00252871"/>
    <w:rsid w:val="00252AF1"/>
    <w:rsid w:val="002542EA"/>
    <w:rsid w:val="002548D8"/>
    <w:rsid w:val="00254B94"/>
    <w:rsid w:val="00254F28"/>
    <w:rsid w:val="002551A8"/>
    <w:rsid w:val="0025544D"/>
    <w:rsid w:val="002561F9"/>
    <w:rsid w:val="00256EED"/>
    <w:rsid w:val="00257AC0"/>
    <w:rsid w:val="0026007A"/>
    <w:rsid w:val="002622D8"/>
    <w:rsid w:val="00262764"/>
    <w:rsid w:val="00262D02"/>
    <w:rsid w:val="00262F10"/>
    <w:rsid w:val="00263193"/>
    <w:rsid w:val="00263E3F"/>
    <w:rsid w:val="00263EDF"/>
    <w:rsid w:val="00263F0E"/>
    <w:rsid w:val="0026414B"/>
    <w:rsid w:val="002646A5"/>
    <w:rsid w:val="0026520C"/>
    <w:rsid w:val="0026640B"/>
    <w:rsid w:val="00266F44"/>
    <w:rsid w:val="0027064D"/>
    <w:rsid w:val="00271512"/>
    <w:rsid w:val="002715AD"/>
    <w:rsid w:val="002720C7"/>
    <w:rsid w:val="00272CCD"/>
    <w:rsid w:val="00273A02"/>
    <w:rsid w:val="00274290"/>
    <w:rsid w:val="00274915"/>
    <w:rsid w:val="00274FF1"/>
    <w:rsid w:val="00275114"/>
    <w:rsid w:val="0027567C"/>
    <w:rsid w:val="0027592A"/>
    <w:rsid w:val="00275B24"/>
    <w:rsid w:val="00277454"/>
    <w:rsid w:val="00277537"/>
    <w:rsid w:val="00282001"/>
    <w:rsid w:val="002824B2"/>
    <w:rsid w:val="00282A02"/>
    <w:rsid w:val="00284243"/>
    <w:rsid w:val="002865E6"/>
    <w:rsid w:val="00286973"/>
    <w:rsid w:val="00286C7D"/>
    <w:rsid w:val="002901D8"/>
    <w:rsid w:val="00290234"/>
    <w:rsid w:val="002906C2"/>
    <w:rsid w:val="002909AA"/>
    <w:rsid w:val="00290B4D"/>
    <w:rsid w:val="00291022"/>
    <w:rsid w:val="002914F7"/>
    <w:rsid w:val="002933DD"/>
    <w:rsid w:val="002940DA"/>
    <w:rsid w:val="002944B2"/>
    <w:rsid w:val="00295CDD"/>
    <w:rsid w:val="00295D3F"/>
    <w:rsid w:val="00297549"/>
    <w:rsid w:val="002A0DC0"/>
    <w:rsid w:val="002A14AA"/>
    <w:rsid w:val="002A2571"/>
    <w:rsid w:val="002A3AA3"/>
    <w:rsid w:val="002A4105"/>
    <w:rsid w:val="002A51E0"/>
    <w:rsid w:val="002A66D4"/>
    <w:rsid w:val="002A7072"/>
    <w:rsid w:val="002A7674"/>
    <w:rsid w:val="002B0F83"/>
    <w:rsid w:val="002B20F3"/>
    <w:rsid w:val="002B3137"/>
    <w:rsid w:val="002B3693"/>
    <w:rsid w:val="002B3A52"/>
    <w:rsid w:val="002B421B"/>
    <w:rsid w:val="002B473C"/>
    <w:rsid w:val="002B50DE"/>
    <w:rsid w:val="002B5E7C"/>
    <w:rsid w:val="002B61D2"/>
    <w:rsid w:val="002B6F82"/>
    <w:rsid w:val="002B6FA4"/>
    <w:rsid w:val="002B7032"/>
    <w:rsid w:val="002B735B"/>
    <w:rsid w:val="002B744B"/>
    <w:rsid w:val="002B76E7"/>
    <w:rsid w:val="002B79C9"/>
    <w:rsid w:val="002C1032"/>
    <w:rsid w:val="002C11C1"/>
    <w:rsid w:val="002C1203"/>
    <w:rsid w:val="002C18FF"/>
    <w:rsid w:val="002C1EDA"/>
    <w:rsid w:val="002C21F1"/>
    <w:rsid w:val="002C4691"/>
    <w:rsid w:val="002C4B81"/>
    <w:rsid w:val="002C5617"/>
    <w:rsid w:val="002C6681"/>
    <w:rsid w:val="002C70D2"/>
    <w:rsid w:val="002C76B6"/>
    <w:rsid w:val="002D0235"/>
    <w:rsid w:val="002D0A67"/>
    <w:rsid w:val="002D1351"/>
    <w:rsid w:val="002D3634"/>
    <w:rsid w:val="002D367F"/>
    <w:rsid w:val="002D36B7"/>
    <w:rsid w:val="002D409B"/>
    <w:rsid w:val="002D471E"/>
    <w:rsid w:val="002D49EF"/>
    <w:rsid w:val="002D4DE0"/>
    <w:rsid w:val="002D4F9B"/>
    <w:rsid w:val="002D5447"/>
    <w:rsid w:val="002D7FA3"/>
    <w:rsid w:val="002E0BFE"/>
    <w:rsid w:val="002E0C9F"/>
    <w:rsid w:val="002E21D2"/>
    <w:rsid w:val="002E2240"/>
    <w:rsid w:val="002E28A3"/>
    <w:rsid w:val="002E3D47"/>
    <w:rsid w:val="002E3FAD"/>
    <w:rsid w:val="002E42EC"/>
    <w:rsid w:val="002E49FE"/>
    <w:rsid w:val="002E557C"/>
    <w:rsid w:val="002E595D"/>
    <w:rsid w:val="002E7DED"/>
    <w:rsid w:val="002F3BAD"/>
    <w:rsid w:val="002F4D61"/>
    <w:rsid w:val="002F52AA"/>
    <w:rsid w:val="002F5327"/>
    <w:rsid w:val="002F5DD1"/>
    <w:rsid w:val="002F5E96"/>
    <w:rsid w:val="002F62E4"/>
    <w:rsid w:val="002F6B5A"/>
    <w:rsid w:val="002F73AD"/>
    <w:rsid w:val="00301A92"/>
    <w:rsid w:val="00303A45"/>
    <w:rsid w:val="003054A3"/>
    <w:rsid w:val="00305AA7"/>
    <w:rsid w:val="00305CE2"/>
    <w:rsid w:val="0030611D"/>
    <w:rsid w:val="003064EA"/>
    <w:rsid w:val="0030680D"/>
    <w:rsid w:val="00307048"/>
    <w:rsid w:val="0030747D"/>
    <w:rsid w:val="00307579"/>
    <w:rsid w:val="00307CAE"/>
    <w:rsid w:val="003106FC"/>
    <w:rsid w:val="00311243"/>
    <w:rsid w:val="00311772"/>
    <w:rsid w:val="00311A80"/>
    <w:rsid w:val="00311C8D"/>
    <w:rsid w:val="00311E5F"/>
    <w:rsid w:val="00313187"/>
    <w:rsid w:val="00313EB0"/>
    <w:rsid w:val="003140EC"/>
    <w:rsid w:val="00315984"/>
    <w:rsid w:val="00316879"/>
    <w:rsid w:val="0032055F"/>
    <w:rsid w:val="00320A54"/>
    <w:rsid w:val="00321D5D"/>
    <w:rsid w:val="00322DE6"/>
    <w:rsid w:val="00323690"/>
    <w:rsid w:val="003242A4"/>
    <w:rsid w:val="0032610A"/>
    <w:rsid w:val="0032679E"/>
    <w:rsid w:val="003271D7"/>
    <w:rsid w:val="0032748D"/>
    <w:rsid w:val="00327774"/>
    <w:rsid w:val="00327A3D"/>
    <w:rsid w:val="00327E98"/>
    <w:rsid w:val="0033061A"/>
    <w:rsid w:val="00330992"/>
    <w:rsid w:val="00330FFE"/>
    <w:rsid w:val="003317B1"/>
    <w:rsid w:val="00331A7B"/>
    <w:rsid w:val="00331AD8"/>
    <w:rsid w:val="00333F35"/>
    <w:rsid w:val="00335312"/>
    <w:rsid w:val="00335DEE"/>
    <w:rsid w:val="00336C87"/>
    <w:rsid w:val="00336CF4"/>
    <w:rsid w:val="003412CE"/>
    <w:rsid w:val="0034215C"/>
    <w:rsid w:val="00342904"/>
    <w:rsid w:val="00342A8E"/>
    <w:rsid w:val="0034392B"/>
    <w:rsid w:val="00345A9D"/>
    <w:rsid w:val="003461AD"/>
    <w:rsid w:val="00346945"/>
    <w:rsid w:val="00346A14"/>
    <w:rsid w:val="00347515"/>
    <w:rsid w:val="00347A2D"/>
    <w:rsid w:val="003501BE"/>
    <w:rsid w:val="00350293"/>
    <w:rsid w:val="00350A18"/>
    <w:rsid w:val="00350B6A"/>
    <w:rsid w:val="00350B9E"/>
    <w:rsid w:val="00350BE2"/>
    <w:rsid w:val="00350E0B"/>
    <w:rsid w:val="003518C4"/>
    <w:rsid w:val="003544D0"/>
    <w:rsid w:val="00354DBE"/>
    <w:rsid w:val="0035568A"/>
    <w:rsid w:val="0035571A"/>
    <w:rsid w:val="00355756"/>
    <w:rsid w:val="0035591A"/>
    <w:rsid w:val="00356630"/>
    <w:rsid w:val="0035712D"/>
    <w:rsid w:val="00360320"/>
    <w:rsid w:val="00361188"/>
    <w:rsid w:val="003611AD"/>
    <w:rsid w:val="003612F4"/>
    <w:rsid w:val="00362346"/>
    <w:rsid w:val="0036368C"/>
    <w:rsid w:val="003638D6"/>
    <w:rsid w:val="003643AE"/>
    <w:rsid w:val="0036472A"/>
    <w:rsid w:val="0036693F"/>
    <w:rsid w:val="00366CB9"/>
    <w:rsid w:val="00367CA6"/>
    <w:rsid w:val="00370345"/>
    <w:rsid w:val="003703BD"/>
    <w:rsid w:val="00371FC0"/>
    <w:rsid w:val="00372618"/>
    <w:rsid w:val="00372633"/>
    <w:rsid w:val="00372A68"/>
    <w:rsid w:val="00374423"/>
    <w:rsid w:val="00375672"/>
    <w:rsid w:val="00375DEE"/>
    <w:rsid w:val="00376983"/>
    <w:rsid w:val="0037785E"/>
    <w:rsid w:val="00380CC1"/>
    <w:rsid w:val="0038156F"/>
    <w:rsid w:val="00381DFA"/>
    <w:rsid w:val="0038389C"/>
    <w:rsid w:val="003838B2"/>
    <w:rsid w:val="00383A09"/>
    <w:rsid w:val="00383B21"/>
    <w:rsid w:val="00386417"/>
    <w:rsid w:val="00386602"/>
    <w:rsid w:val="00386D3A"/>
    <w:rsid w:val="00386EE3"/>
    <w:rsid w:val="003907DF"/>
    <w:rsid w:val="00392923"/>
    <w:rsid w:val="00392EC2"/>
    <w:rsid w:val="00395F50"/>
    <w:rsid w:val="00395F7B"/>
    <w:rsid w:val="0039619C"/>
    <w:rsid w:val="003968EE"/>
    <w:rsid w:val="00397596"/>
    <w:rsid w:val="003A0881"/>
    <w:rsid w:val="003A0AD8"/>
    <w:rsid w:val="003A2A8F"/>
    <w:rsid w:val="003A36D4"/>
    <w:rsid w:val="003A403B"/>
    <w:rsid w:val="003A4B39"/>
    <w:rsid w:val="003A4EB0"/>
    <w:rsid w:val="003A544D"/>
    <w:rsid w:val="003A6155"/>
    <w:rsid w:val="003B01FC"/>
    <w:rsid w:val="003B0428"/>
    <w:rsid w:val="003B153F"/>
    <w:rsid w:val="003B1686"/>
    <w:rsid w:val="003B175D"/>
    <w:rsid w:val="003B18D5"/>
    <w:rsid w:val="003B21D5"/>
    <w:rsid w:val="003B264B"/>
    <w:rsid w:val="003B3BF3"/>
    <w:rsid w:val="003B3C0C"/>
    <w:rsid w:val="003B4B50"/>
    <w:rsid w:val="003B4CA6"/>
    <w:rsid w:val="003B5E36"/>
    <w:rsid w:val="003B6131"/>
    <w:rsid w:val="003B6321"/>
    <w:rsid w:val="003B6B8A"/>
    <w:rsid w:val="003B7356"/>
    <w:rsid w:val="003B78DE"/>
    <w:rsid w:val="003C15A7"/>
    <w:rsid w:val="003C16EB"/>
    <w:rsid w:val="003C21DF"/>
    <w:rsid w:val="003C24CE"/>
    <w:rsid w:val="003C2613"/>
    <w:rsid w:val="003C2A8C"/>
    <w:rsid w:val="003C2D3D"/>
    <w:rsid w:val="003C3899"/>
    <w:rsid w:val="003C3D89"/>
    <w:rsid w:val="003C441B"/>
    <w:rsid w:val="003C49E9"/>
    <w:rsid w:val="003C4DC4"/>
    <w:rsid w:val="003C756A"/>
    <w:rsid w:val="003C7C92"/>
    <w:rsid w:val="003D035D"/>
    <w:rsid w:val="003D09A0"/>
    <w:rsid w:val="003D0D24"/>
    <w:rsid w:val="003D0D53"/>
    <w:rsid w:val="003D3105"/>
    <w:rsid w:val="003D3563"/>
    <w:rsid w:val="003D3AD2"/>
    <w:rsid w:val="003D5818"/>
    <w:rsid w:val="003D60C5"/>
    <w:rsid w:val="003D66C2"/>
    <w:rsid w:val="003D6E36"/>
    <w:rsid w:val="003D7433"/>
    <w:rsid w:val="003D7931"/>
    <w:rsid w:val="003E1768"/>
    <w:rsid w:val="003E1D27"/>
    <w:rsid w:val="003E1F60"/>
    <w:rsid w:val="003E1F85"/>
    <w:rsid w:val="003E2A07"/>
    <w:rsid w:val="003E459A"/>
    <w:rsid w:val="003E48CB"/>
    <w:rsid w:val="003E6559"/>
    <w:rsid w:val="003F0689"/>
    <w:rsid w:val="003F085B"/>
    <w:rsid w:val="003F1BA6"/>
    <w:rsid w:val="003F2914"/>
    <w:rsid w:val="003F339E"/>
    <w:rsid w:val="003F380F"/>
    <w:rsid w:val="003F4293"/>
    <w:rsid w:val="003F5977"/>
    <w:rsid w:val="003F5CAF"/>
    <w:rsid w:val="003F7269"/>
    <w:rsid w:val="003F72C1"/>
    <w:rsid w:val="003F769D"/>
    <w:rsid w:val="00400614"/>
    <w:rsid w:val="004006F7"/>
    <w:rsid w:val="00401534"/>
    <w:rsid w:val="00401662"/>
    <w:rsid w:val="00402247"/>
    <w:rsid w:val="00402ECB"/>
    <w:rsid w:val="0040345C"/>
    <w:rsid w:val="0040453C"/>
    <w:rsid w:val="00404C06"/>
    <w:rsid w:val="00405A84"/>
    <w:rsid w:val="00406A0A"/>
    <w:rsid w:val="0040745C"/>
    <w:rsid w:val="00407504"/>
    <w:rsid w:val="00407BBF"/>
    <w:rsid w:val="00410923"/>
    <w:rsid w:val="004121BC"/>
    <w:rsid w:val="004128F3"/>
    <w:rsid w:val="00413037"/>
    <w:rsid w:val="00413C00"/>
    <w:rsid w:val="00414666"/>
    <w:rsid w:val="00415057"/>
    <w:rsid w:val="00415393"/>
    <w:rsid w:val="00416591"/>
    <w:rsid w:val="00416FB0"/>
    <w:rsid w:val="0041744B"/>
    <w:rsid w:val="00417A3B"/>
    <w:rsid w:val="00417D7A"/>
    <w:rsid w:val="00420CA8"/>
    <w:rsid w:val="00421B1B"/>
    <w:rsid w:val="00422709"/>
    <w:rsid w:val="004231BB"/>
    <w:rsid w:val="004236AF"/>
    <w:rsid w:val="004237DC"/>
    <w:rsid w:val="00423A89"/>
    <w:rsid w:val="00426261"/>
    <w:rsid w:val="00426BBE"/>
    <w:rsid w:val="00426D54"/>
    <w:rsid w:val="00426EDA"/>
    <w:rsid w:val="00427A53"/>
    <w:rsid w:val="00427E8C"/>
    <w:rsid w:val="004308B1"/>
    <w:rsid w:val="004318E2"/>
    <w:rsid w:val="00431C2A"/>
    <w:rsid w:val="00431DD6"/>
    <w:rsid w:val="004328B8"/>
    <w:rsid w:val="004330EE"/>
    <w:rsid w:val="00433493"/>
    <w:rsid w:val="0043424D"/>
    <w:rsid w:val="0043721E"/>
    <w:rsid w:val="00437AD7"/>
    <w:rsid w:val="00437E7F"/>
    <w:rsid w:val="00440DFE"/>
    <w:rsid w:val="00442660"/>
    <w:rsid w:val="00443304"/>
    <w:rsid w:val="00443CCB"/>
    <w:rsid w:val="00443DFB"/>
    <w:rsid w:val="004453A3"/>
    <w:rsid w:val="00445668"/>
    <w:rsid w:val="00445EB7"/>
    <w:rsid w:val="004463B8"/>
    <w:rsid w:val="0044666D"/>
    <w:rsid w:val="00447E79"/>
    <w:rsid w:val="00450A82"/>
    <w:rsid w:val="00450D48"/>
    <w:rsid w:val="00450D9C"/>
    <w:rsid w:val="00450EDA"/>
    <w:rsid w:val="0045285A"/>
    <w:rsid w:val="00452DC9"/>
    <w:rsid w:val="0045310C"/>
    <w:rsid w:val="0045467D"/>
    <w:rsid w:val="0045481D"/>
    <w:rsid w:val="00461CF0"/>
    <w:rsid w:val="00462531"/>
    <w:rsid w:val="00462901"/>
    <w:rsid w:val="00463346"/>
    <w:rsid w:val="0046337D"/>
    <w:rsid w:val="00464DE7"/>
    <w:rsid w:val="00465127"/>
    <w:rsid w:val="00465540"/>
    <w:rsid w:val="004656EA"/>
    <w:rsid w:val="00465A62"/>
    <w:rsid w:val="00465F4C"/>
    <w:rsid w:val="004663FE"/>
    <w:rsid w:val="00466B6D"/>
    <w:rsid w:val="00467AFD"/>
    <w:rsid w:val="00471A7E"/>
    <w:rsid w:val="00471A98"/>
    <w:rsid w:val="0047263E"/>
    <w:rsid w:val="004737A8"/>
    <w:rsid w:val="00473B85"/>
    <w:rsid w:val="00474499"/>
    <w:rsid w:val="00474C3F"/>
    <w:rsid w:val="0047542A"/>
    <w:rsid w:val="00475792"/>
    <w:rsid w:val="00475A3D"/>
    <w:rsid w:val="00475D3F"/>
    <w:rsid w:val="00476613"/>
    <w:rsid w:val="00476D48"/>
    <w:rsid w:val="00477A12"/>
    <w:rsid w:val="00477BB1"/>
    <w:rsid w:val="00480487"/>
    <w:rsid w:val="004808A1"/>
    <w:rsid w:val="00480ECF"/>
    <w:rsid w:val="00481499"/>
    <w:rsid w:val="00481983"/>
    <w:rsid w:val="00481F28"/>
    <w:rsid w:val="004824A7"/>
    <w:rsid w:val="00482F89"/>
    <w:rsid w:val="00483CD9"/>
    <w:rsid w:val="00483F5A"/>
    <w:rsid w:val="00483FF3"/>
    <w:rsid w:val="0048423A"/>
    <w:rsid w:val="004848DF"/>
    <w:rsid w:val="00484F8B"/>
    <w:rsid w:val="00485A93"/>
    <w:rsid w:val="00487186"/>
    <w:rsid w:val="00487D77"/>
    <w:rsid w:val="00487DA5"/>
    <w:rsid w:val="004903F0"/>
    <w:rsid w:val="00492375"/>
    <w:rsid w:val="004923B8"/>
    <w:rsid w:val="00492A55"/>
    <w:rsid w:val="0049329D"/>
    <w:rsid w:val="00494495"/>
    <w:rsid w:val="004944F9"/>
    <w:rsid w:val="00494A1B"/>
    <w:rsid w:val="00494F68"/>
    <w:rsid w:val="00495DC1"/>
    <w:rsid w:val="00496F59"/>
    <w:rsid w:val="00497419"/>
    <w:rsid w:val="004A009D"/>
    <w:rsid w:val="004A0167"/>
    <w:rsid w:val="004A0DF9"/>
    <w:rsid w:val="004A193D"/>
    <w:rsid w:val="004A2AB5"/>
    <w:rsid w:val="004A308F"/>
    <w:rsid w:val="004A31FB"/>
    <w:rsid w:val="004A3791"/>
    <w:rsid w:val="004A40EB"/>
    <w:rsid w:val="004A4D92"/>
    <w:rsid w:val="004A533E"/>
    <w:rsid w:val="004A5C52"/>
    <w:rsid w:val="004A6703"/>
    <w:rsid w:val="004A74C4"/>
    <w:rsid w:val="004B004F"/>
    <w:rsid w:val="004B04C7"/>
    <w:rsid w:val="004B0616"/>
    <w:rsid w:val="004B088A"/>
    <w:rsid w:val="004B10F6"/>
    <w:rsid w:val="004B1E92"/>
    <w:rsid w:val="004B31C2"/>
    <w:rsid w:val="004B36FD"/>
    <w:rsid w:val="004B3DAF"/>
    <w:rsid w:val="004B47BF"/>
    <w:rsid w:val="004B5D8A"/>
    <w:rsid w:val="004C098D"/>
    <w:rsid w:val="004C277C"/>
    <w:rsid w:val="004C2AA8"/>
    <w:rsid w:val="004C33E5"/>
    <w:rsid w:val="004C34CE"/>
    <w:rsid w:val="004C3D2F"/>
    <w:rsid w:val="004C4648"/>
    <w:rsid w:val="004C6099"/>
    <w:rsid w:val="004C6E4C"/>
    <w:rsid w:val="004C6EC6"/>
    <w:rsid w:val="004C728C"/>
    <w:rsid w:val="004D084C"/>
    <w:rsid w:val="004D1BDE"/>
    <w:rsid w:val="004D28F8"/>
    <w:rsid w:val="004D3626"/>
    <w:rsid w:val="004D4501"/>
    <w:rsid w:val="004D4B48"/>
    <w:rsid w:val="004D4F4B"/>
    <w:rsid w:val="004D4F8C"/>
    <w:rsid w:val="004D5043"/>
    <w:rsid w:val="004D5A6A"/>
    <w:rsid w:val="004D5F2E"/>
    <w:rsid w:val="004D7219"/>
    <w:rsid w:val="004E04E2"/>
    <w:rsid w:val="004E2919"/>
    <w:rsid w:val="004E3AA0"/>
    <w:rsid w:val="004E47E7"/>
    <w:rsid w:val="004E4801"/>
    <w:rsid w:val="004E58E5"/>
    <w:rsid w:val="004E598F"/>
    <w:rsid w:val="004E62B1"/>
    <w:rsid w:val="004E6668"/>
    <w:rsid w:val="004E68D5"/>
    <w:rsid w:val="004E6E27"/>
    <w:rsid w:val="004E7288"/>
    <w:rsid w:val="004E72BF"/>
    <w:rsid w:val="004F0BB1"/>
    <w:rsid w:val="004F1F69"/>
    <w:rsid w:val="004F2CF9"/>
    <w:rsid w:val="004F43E5"/>
    <w:rsid w:val="004F49F8"/>
    <w:rsid w:val="004F5ED7"/>
    <w:rsid w:val="004F681A"/>
    <w:rsid w:val="004F6DB2"/>
    <w:rsid w:val="004F6E0D"/>
    <w:rsid w:val="004F7323"/>
    <w:rsid w:val="005007A8"/>
    <w:rsid w:val="00500A50"/>
    <w:rsid w:val="005015A2"/>
    <w:rsid w:val="00503A7C"/>
    <w:rsid w:val="00503B63"/>
    <w:rsid w:val="00503FB8"/>
    <w:rsid w:val="005051F3"/>
    <w:rsid w:val="0050735B"/>
    <w:rsid w:val="005073A6"/>
    <w:rsid w:val="005075D4"/>
    <w:rsid w:val="00507EE2"/>
    <w:rsid w:val="0051077C"/>
    <w:rsid w:val="00510921"/>
    <w:rsid w:val="0051102A"/>
    <w:rsid w:val="00512C26"/>
    <w:rsid w:val="00512D7C"/>
    <w:rsid w:val="00513FDB"/>
    <w:rsid w:val="00517DA4"/>
    <w:rsid w:val="00517E3F"/>
    <w:rsid w:val="00520995"/>
    <w:rsid w:val="005212E0"/>
    <w:rsid w:val="0052164D"/>
    <w:rsid w:val="005229C7"/>
    <w:rsid w:val="00522AE7"/>
    <w:rsid w:val="00523159"/>
    <w:rsid w:val="00523236"/>
    <w:rsid w:val="005232AD"/>
    <w:rsid w:val="0052356A"/>
    <w:rsid w:val="00524057"/>
    <w:rsid w:val="00524827"/>
    <w:rsid w:val="0052502B"/>
    <w:rsid w:val="005256C9"/>
    <w:rsid w:val="00526239"/>
    <w:rsid w:val="0052651C"/>
    <w:rsid w:val="00526A48"/>
    <w:rsid w:val="00526CC9"/>
    <w:rsid w:val="00526E31"/>
    <w:rsid w:val="0052789A"/>
    <w:rsid w:val="00527E89"/>
    <w:rsid w:val="0053061B"/>
    <w:rsid w:val="00530864"/>
    <w:rsid w:val="00531823"/>
    <w:rsid w:val="00531E8C"/>
    <w:rsid w:val="00532638"/>
    <w:rsid w:val="00532C43"/>
    <w:rsid w:val="00532DD6"/>
    <w:rsid w:val="0053393E"/>
    <w:rsid w:val="0053408E"/>
    <w:rsid w:val="00534600"/>
    <w:rsid w:val="00534794"/>
    <w:rsid w:val="00535782"/>
    <w:rsid w:val="00535B71"/>
    <w:rsid w:val="0053626A"/>
    <w:rsid w:val="00536581"/>
    <w:rsid w:val="00537A4B"/>
    <w:rsid w:val="00540393"/>
    <w:rsid w:val="0054279E"/>
    <w:rsid w:val="00542A15"/>
    <w:rsid w:val="005434BC"/>
    <w:rsid w:val="00543A5C"/>
    <w:rsid w:val="00543C86"/>
    <w:rsid w:val="00545CDA"/>
    <w:rsid w:val="00546585"/>
    <w:rsid w:val="00546FEB"/>
    <w:rsid w:val="005470DA"/>
    <w:rsid w:val="00551AE6"/>
    <w:rsid w:val="00551F66"/>
    <w:rsid w:val="00553256"/>
    <w:rsid w:val="00554FFF"/>
    <w:rsid w:val="00555899"/>
    <w:rsid w:val="0055699F"/>
    <w:rsid w:val="00557CD9"/>
    <w:rsid w:val="0056004B"/>
    <w:rsid w:val="005601FC"/>
    <w:rsid w:val="0056040B"/>
    <w:rsid w:val="00560D01"/>
    <w:rsid w:val="00562C64"/>
    <w:rsid w:val="00563753"/>
    <w:rsid w:val="005644B2"/>
    <w:rsid w:val="0056499B"/>
    <w:rsid w:val="00565060"/>
    <w:rsid w:val="00565148"/>
    <w:rsid w:val="00565261"/>
    <w:rsid w:val="005652FA"/>
    <w:rsid w:val="00565CF8"/>
    <w:rsid w:val="00565D2C"/>
    <w:rsid w:val="00570521"/>
    <w:rsid w:val="00573ED2"/>
    <w:rsid w:val="005774F0"/>
    <w:rsid w:val="00577E41"/>
    <w:rsid w:val="00580F4F"/>
    <w:rsid w:val="005810D3"/>
    <w:rsid w:val="00582081"/>
    <w:rsid w:val="0058266E"/>
    <w:rsid w:val="0058282D"/>
    <w:rsid w:val="005828F3"/>
    <w:rsid w:val="00582ADB"/>
    <w:rsid w:val="00582CEF"/>
    <w:rsid w:val="005838FD"/>
    <w:rsid w:val="00584716"/>
    <w:rsid w:val="00585042"/>
    <w:rsid w:val="00587EFF"/>
    <w:rsid w:val="005902FD"/>
    <w:rsid w:val="00590606"/>
    <w:rsid w:val="00590A58"/>
    <w:rsid w:val="005929C9"/>
    <w:rsid w:val="005932A7"/>
    <w:rsid w:val="0059339F"/>
    <w:rsid w:val="00593487"/>
    <w:rsid w:val="005935FD"/>
    <w:rsid w:val="005937DE"/>
    <w:rsid w:val="005944A2"/>
    <w:rsid w:val="005956F1"/>
    <w:rsid w:val="00596DE2"/>
    <w:rsid w:val="005977FA"/>
    <w:rsid w:val="00597BA8"/>
    <w:rsid w:val="005A1E66"/>
    <w:rsid w:val="005A1EFF"/>
    <w:rsid w:val="005A20BF"/>
    <w:rsid w:val="005A2630"/>
    <w:rsid w:val="005A2689"/>
    <w:rsid w:val="005A2EF8"/>
    <w:rsid w:val="005A3CEB"/>
    <w:rsid w:val="005A42D8"/>
    <w:rsid w:val="005A4F12"/>
    <w:rsid w:val="005A500B"/>
    <w:rsid w:val="005A692A"/>
    <w:rsid w:val="005A733B"/>
    <w:rsid w:val="005A755E"/>
    <w:rsid w:val="005A7B61"/>
    <w:rsid w:val="005B123C"/>
    <w:rsid w:val="005B3625"/>
    <w:rsid w:val="005B3757"/>
    <w:rsid w:val="005B41F1"/>
    <w:rsid w:val="005B5FA4"/>
    <w:rsid w:val="005B6466"/>
    <w:rsid w:val="005B708D"/>
    <w:rsid w:val="005B796B"/>
    <w:rsid w:val="005C1F9E"/>
    <w:rsid w:val="005C4543"/>
    <w:rsid w:val="005C466B"/>
    <w:rsid w:val="005C4B0D"/>
    <w:rsid w:val="005C62EA"/>
    <w:rsid w:val="005C6693"/>
    <w:rsid w:val="005C7B68"/>
    <w:rsid w:val="005C7E9C"/>
    <w:rsid w:val="005D0B94"/>
    <w:rsid w:val="005D0DAE"/>
    <w:rsid w:val="005D10B5"/>
    <w:rsid w:val="005D1864"/>
    <w:rsid w:val="005D1C54"/>
    <w:rsid w:val="005D1CE0"/>
    <w:rsid w:val="005D1D93"/>
    <w:rsid w:val="005D29A6"/>
    <w:rsid w:val="005D368D"/>
    <w:rsid w:val="005D47C7"/>
    <w:rsid w:val="005D4888"/>
    <w:rsid w:val="005D56C5"/>
    <w:rsid w:val="005D58A1"/>
    <w:rsid w:val="005D6AA2"/>
    <w:rsid w:val="005E005B"/>
    <w:rsid w:val="005E0060"/>
    <w:rsid w:val="005E0235"/>
    <w:rsid w:val="005E083A"/>
    <w:rsid w:val="005E1030"/>
    <w:rsid w:val="005E104C"/>
    <w:rsid w:val="005E15B8"/>
    <w:rsid w:val="005E397F"/>
    <w:rsid w:val="005E4745"/>
    <w:rsid w:val="005E489E"/>
    <w:rsid w:val="005E4AAA"/>
    <w:rsid w:val="005E57A4"/>
    <w:rsid w:val="005E5BB6"/>
    <w:rsid w:val="005E5C19"/>
    <w:rsid w:val="005E796B"/>
    <w:rsid w:val="005E79E4"/>
    <w:rsid w:val="005F11C1"/>
    <w:rsid w:val="005F1E75"/>
    <w:rsid w:val="005F2ECB"/>
    <w:rsid w:val="005F2FE2"/>
    <w:rsid w:val="005F4176"/>
    <w:rsid w:val="005F45EA"/>
    <w:rsid w:val="005F469B"/>
    <w:rsid w:val="005F46E8"/>
    <w:rsid w:val="005F799C"/>
    <w:rsid w:val="00600C48"/>
    <w:rsid w:val="006018AB"/>
    <w:rsid w:val="00601DC5"/>
    <w:rsid w:val="00602984"/>
    <w:rsid w:val="00602BCE"/>
    <w:rsid w:val="00603BAB"/>
    <w:rsid w:val="00603F51"/>
    <w:rsid w:val="00603F6D"/>
    <w:rsid w:val="00604893"/>
    <w:rsid w:val="006058AE"/>
    <w:rsid w:val="00607362"/>
    <w:rsid w:val="00611591"/>
    <w:rsid w:val="00611AA3"/>
    <w:rsid w:val="00612054"/>
    <w:rsid w:val="0061328D"/>
    <w:rsid w:val="006139D0"/>
    <w:rsid w:val="006147E4"/>
    <w:rsid w:val="00614A8A"/>
    <w:rsid w:val="00615239"/>
    <w:rsid w:val="006154A0"/>
    <w:rsid w:val="00615B46"/>
    <w:rsid w:val="00616CBF"/>
    <w:rsid w:val="00620314"/>
    <w:rsid w:val="0062076E"/>
    <w:rsid w:val="0062109F"/>
    <w:rsid w:val="006238BD"/>
    <w:rsid w:val="00623BBC"/>
    <w:rsid w:val="00624139"/>
    <w:rsid w:val="00624AA1"/>
    <w:rsid w:val="00624E48"/>
    <w:rsid w:val="00625B17"/>
    <w:rsid w:val="00625B1B"/>
    <w:rsid w:val="00625E9D"/>
    <w:rsid w:val="00625F37"/>
    <w:rsid w:val="00626736"/>
    <w:rsid w:val="00626811"/>
    <w:rsid w:val="00630011"/>
    <w:rsid w:val="00630FE8"/>
    <w:rsid w:val="006311E7"/>
    <w:rsid w:val="0063195B"/>
    <w:rsid w:val="0063267A"/>
    <w:rsid w:val="006327DD"/>
    <w:rsid w:val="006341C2"/>
    <w:rsid w:val="00634D15"/>
    <w:rsid w:val="00635D53"/>
    <w:rsid w:val="00635DCA"/>
    <w:rsid w:val="00635FAE"/>
    <w:rsid w:val="00636555"/>
    <w:rsid w:val="006365EC"/>
    <w:rsid w:val="0063701E"/>
    <w:rsid w:val="006377E3"/>
    <w:rsid w:val="00640923"/>
    <w:rsid w:val="00640EB5"/>
    <w:rsid w:val="006413F6"/>
    <w:rsid w:val="00641566"/>
    <w:rsid w:val="006418A5"/>
    <w:rsid w:val="006419B7"/>
    <w:rsid w:val="006419BE"/>
    <w:rsid w:val="00641C63"/>
    <w:rsid w:val="0064335A"/>
    <w:rsid w:val="00643539"/>
    <w:rsid w:val="00643E80"/>
    <w:rsid w:val="00644109"/>
    <w:rsid w:val="00644754"/>
    <w:rsid w:val="0064514D"/>
    <w:rsid w:val="00645317"/>
    <w:rsid w:val="00645408"/>
    <w:rsid w:val="00646AA9"/>
    <w:rsid w:val="006477A6"/>
    <w:rsid w:val="00650267"/>
    <w:rsid w:val="00650E91"/>
    <w:rsid w:val="00650F8C"/>
    <w:rsid w:val="00651678"/>
    <w:rsid w:val="00651C43"/>
    <w:rsid w:val="006533E1"/>
    <w:rsid w:val="00653D26"/>
    <w:rsid w:val="00654327"/>
    <w:rsid w:val="00654AB1"/>
    <w:rsid w:val="00654BE3"/>
    <w:rsid w:val="006554DC"/>
    <w:rsid w:val="0065603A"/>
    <w:rsid w:val="00656A02"/>
    <w:rsid w:val="00657300"/>
    <w:rsid w:val="006605E6"/>
    <w:rsid w:val="0066074A"/>
    <w:rsid w:val="006615CA"/>
    <w:rsid w:val="00662E0A"/>
    <w:rsid w:val="00662EDC"/>
    <w:rsid w:val="00663170"/>
    <w:rsid w:val="0066359E"/>
    <w:rsid w:val="006649A3"/>
    <w:rsid w:val="00664A58"/>
    <w:rsid w:val="00665241"/>
    <w:rsid w:val="006656D5"/>
    <w:rsid w:val="00665DCE"/>
    <w:rsid w:val="00666655"/>
    <w:rsid w:val="00666A9C"/>
    <w:rsid w:val="00667774"/>
    <w:rsid w:val="00671CED"/>
    <w:rsid w:val="00671F43"/>
    <w:rsid w:val="00672332"/>
    <w:rsid w:val="00672B68"/>
    <w:rsid w:val="0067346B"/>
    <w:rsid w:val="00673E4F"/>
    <w:rsid w:val="00675CA0"/>
    <w:rsid w:val="00675CE2"/>
    <w:rsid w:val="00675EBE"/>
    <w:rsid w:val="0067640F"/>
    <w:rsid w:val="00676A66"/>
    <w:rsid w:val="006801E1"/>
    <w:rsid w:val="00680421"/>
    <w:rsid w:val="00680E37"/>
    <w:rsid w:val="006813F6"/>
    <w:rsid w:val="00681584"/>
    <w:rsid w:val="00681709"/>
    <w:rsid w:val="00681ADB"/>
    <w:rsid w:val="00681F13"/>
    <w:rsid w:val="00682300"/>
    <w:rsid w:val="006834DE"/>
    <w:rsid w:val="00685699"/>
    <w:rsid w:val="00686E7E"/>
    <w:rsid w:val="00687707"/>
    <w:rsid w:val="0068784B"/>
    <w:rsid w:val="00687A50"/>
    <w:rsid w:val="00687BFC"/>
    <w:rsid w:val="00687F54"/>
    <w:rsid w:val="00690216"/>
    <w:rsid w:val="00690896"/>
    <w:rsid w:val="00690AA8"/>
    <w:rsid w:val="00691A81"/>
    <w:rsid w:val="00692D72"/>
    <w:rsid w:val="00693620"/>
    <w:rsid w:val="0069446C"/>
    <w:rsid w:val="00694834"/>
    <w:rsid w:val="00694C26"/>
    <w:rsid w:val="00694E2C"/>
    <w:rsid w:val="00695140"/>
    <w:rsid w:val="00695ACF"/>
    <w:rsid w:val="00695D09"/>
    <w:rsid w:val="006965AC"/>
    <w:rsid w:val="00696FF3"/>
    <w:rsid w:val="00697176"/>
    <w:rsid w:val="00697320"/>
    <w:rsid w:val="00697519"/>
    <w:rsid w:val="00697E64"/>
    <w:rsid w:val="006A02BE"/>
    <w:rsid w:val="006A18A6"/>
    <w:rsid w:val="006A1C5B"/>
    <w:rsid w:val="006A1EC4"/>
    <w:rsid w:val="006A33DE"/>
    <w:rsid w:val="006A3A44"/>
    <w:rsid w:val="006A3BED"/>
    <w:rsid w:val="006A3C2D"/>
    <w:rsid w:val="006A4D4B"/>
    <w:rsid w:val="006A4EDA"/>
    <w:rsid w:val="006A500C"/>
    <w:rsid w:val="006A51F0"/>
    <w:rsid w:val="006A591F"/>
    <w:rsid w:val="006A5B3C"/>
    <w:rsid w:val="006A7402"/>
    <w:rsid w:val="006A7A1A"/>
    <w:rsid w:val="006B0930"/>
    <w:rsid w:val="006B1A26"/>
    <w:rsid w:val="006B2030"/>
    <w:rsid w:val="006B3772"/>
    <w:rsid w:val="006B5FF3"/>
    <w:rsid w:val="006B60B1"/>
    <w:rsid w:val="006B6B03"/>
    <w:rsid w:val="006B6B93"/>
    <w:rsid w:val="006B78DF"/>
    <w:rsid w:val="006C0146"/>
    <w:rsid w:val="006C37C2"/>
    <w:rsid w:val="006C3881"/>
    <w:rsid w:val="006C3972"/>
    <w:rsid w:val="006C511A"/>
    <w:rsid w:val="006C5816"/>
    <w:rsid w:val="006C5BF5"/>
    <w:rsid w:val="006C5E19"/>
    <w:rsid w:val="006C744D"/>
    <w:rsid w:val="006C7F5D"/>
    <w:rsid w:val="006D0028"/>
    <w:rsid w:val="006D18DE"/>
    <w:rsid w:val="006D2C66"/>
    <w:rsid w:val="006D412D"/>
    <w:rsid w:val="006D46CA"/>
    <w:rsid w:val="006D566A"/>
    <w:rsid w:val="006E06CD"/>
    <w:rsid w:val="006E10BF"/>
    <w:rsid w:val="006E28E4"/>
    <w:rsid w:val="006E3066"/>
    <w:rsid w:val="006E329B"/>
    <w:rsid w:val="006E33ED"/>
    <w:rsid w:val="006E4295"/>
    <w:rsid w:val="006E4A52"/>
    <w:rsid w:val="006E53A8"/>
    <w:rsid w:val="006E58AF"/>
    <w:rsid w:val="006E6D56"/>
    <w:rsid w:val="006E701C"/>
    <w:rsid w:val="006E716D"/>
    <w:rsid w:val="006E74C8"/>
    <w:rsid w:val="006F01D5"/>
    <w:rsid w:val="006F0614"/>
    <w:rsid w:val="006F1BE6"/>
    <w:rsid w:val="006F1F42"/>
    <w:rsid w:val="006F26D7"/>
    <w:rsid w:val="006F27AB"/>
    <w:rsid w:val="006F2C14"/>
    <w:rsid w:val="006F3134"/>
    <w:rsid w:val="006F3DE9"/>
    <w:rsid w:val="006F460C"/>
    <w:rsid w:val="006F4654"/>
    <w:rsid w:val="006F49B8"/>
    <w:rsid w:val="006F5D2E"/>
    <w:rsid w:val="006F5FFB"/>
    <w:rsid w:val="006F60C1"/>
    <w:rsid w:val="006F6E4F"/>
    <w:rsid w:val="006F75E2"/>
    <w:rsid w:val="006F772B"/>
    <w:rsid w:val="00700292"/>
    <w:rsid w:val="0070139C"/>
    <w:rsid w:val="00701685"/>
    <w:rsid w:val="00701CFF"/>
    <w:rsid w:val="00701D3F"/>
    <w:rsid w:val="00702619"/>
    <w:rsid w:val="007032B3"/>
    <w:rsid w:val="007041E8"/>
    <w:rsid w:val="007049A8"/>
    <w:rsid w:val="00704BE1"/>
    <w:rsid w:val="00705396"/>
    <w:rsid w:val="0070558B"/>
    <w:rsid w:val="00706390"/>
    <w:rsid w:val="007078D1"/>
    <w:rsid w:val="00711387"/>
    <w:rsid w:val="00711A21"/>
    <w:rsid w:val="00711C3A"/>
    <w:rsid w:val="00711D28"/>
    <w:rsid w:val="00712497"/>
    <w:rsid w:val="00712869"/>
    <w:rsid w:val="00712D73"/>
    <w:rsid w:val="0071309E"/>
    <w:rsid w:val="007135C7"/>
    <w:rsid w:val="007139E6"/>
    <w:rsid w:val="00714AC4"/>
    <w:rsid w:val="00714D91"/>
    <w:rsid w:val="00714EAF"/>
    <w:rsid w:val="00715D5A"/>
    <w:rsid w:val="00715D72"/>
    <w:rsid w:val="00720638"/>
    <w:rsid w:val="00720724"/>
    <w:rsid w:val="007220D3"/>
    <w:rsid w:val="007221D5"/>
    <w:rsid w:val="007224D0"/>
    <w:rsid w:val="00722768"/>
    <w:rsid w:val="00723E04"/>
    <w:rsid w:val="00724E1D"/>
    <w:rsid w:val="00725BD4"/>
    <w:rsid w:val="0072609C"/>
    <w:rsid w:val="007266A3"/>
    <w:rsid w:val="00727E9F"/>
    <w:rsid w:val="00730639"/>
    <w:rsid w:val="00730D53"/>
    <w:rsid w:val="00732C65"/>
    <w:rsid w:val="00732E42"/>
    <w:rsid w:val="00733061"/>
    <w:rsid w:val="00733AD0"/>
    <w:rsid w:val="00734AB0"/>
    <w:rsid w:val="00734FF8"/>
    <w:rsid w:val="007354E6"/>
    <w:rsid w:val="00735EEF"/>
    <w:rsid w:val="007365D3"/>
    <w:rsid w:val="00737446"/>
    <w:rsid w:val="00737538"/>
    <w:rsid w:val="00740A62"/>
    <w:rsid w:val="00742047"/>
    <w:rsid w:val="0074466F"/>
    <w:rsid w:val="0074499A"/>
    <w:rsid w:val="00744EA0"/>
    <w:rsid w:val="00745B18"/>
    <w:rsid w:val="00745EC1"/>
    <w:rsid w:val="00745F93"/>
    <w:rsid w:val="00747CDF"/>
    <w:rsid w:val="00750ECD"/>
    <w:rsid w:val="00751691"/>
    <w:rsid w:val="00751A4D"/>
    <w:rsid w:val="007521BC"/>
    <w:rsid w:val="007528A9"/>
    <w:rsid w:val="0075362D"/>
    <w:rsid w:val="007568B9"/>
    <w:rsid w:val="00756944"/>
    <w:rsid w:val="00757856"/>
    <w:rsid w:val="00757F01"/>
    <w:rsid w:val="00757FD2"/>
    <w:rsid w:val="00760D0D"/>
    <w:rsid w:val="0076221A"/>
    <w:rsid w:val="00762A4A"/>
    <w:rsid w:val="00762EE9"/>
    <w:rsid w:val="00763FF1"/>
    <w:rsid w:val="007649B3"/>
    <w:rsid w:val="0076508F"/>
    <w:rsid w:val="00765761"/>
    <w:rsid w:val="007669AE"/>
    <w:rsid w:val="00766C37"/>
    <w:rsid w:val="00766D16"/>
    <w:rsid w:val="00767AA0"/>
    <w:rsid w:val="00767F0C"/>
    <w:rsid w:val="00770181"/>
    <w:rsid w:val="007704F3"/>
    <w:rsid w:val="0077053C"/>
    <w:rsid w:val="007714D8"/>
    <w:rsid w:val="00771569"/>
    <w:rsid w:val="007721DC"/>
    <w:rsid w:val="00772AAC"/>
    <w:rsid w:val="00773919"/>
    <w:rsid w:val="00776DB5"/>
    <w:rsid w:val="00780061"/>
    <w:rsid w:val="00781104"/>
    <w:rsid w:val="007829FF"/>
    <w:rsid w:val="00783BE0"/>
    <w:rsid w:val="0078427F"/>
    <w:rsid w:val="00786CA8"/>
    <w:rsid w:val="00787F6F"/>
    <w:rsid w:val="007905BC"/>
    <w:rsid w:val="00790AC6"/>
    <w:rsid w:val="00792949"/>
    <w:rsid w:val="0079295E"/>
    <w:rsid w:val="00793D66"/>
    <w:rsid w:val="007942C7"/>
    <w:rsid w:val="00794384"/>
    <w:rsid w:val="00794FD7"/>
    <w:rsid w:val="0079635A"/>
    <w:rsid w:val="00796484"/>
    <w:rsid w:val="00796CE5"/>
    <w:rsid w:val="00796F50"/>
    <w:rsid w:val="007A045D"/>
    <w:rsid w:val="007A0780"/>
    <w:rsid w:val="007A0DA0"/>
    <w:rsid w:val="007A1D44"/>
    <w:rsid w:val="007A1E0F"/>
    <w:rsid w:val="007A2223"/>
    <w:rsid w:val="007A22AE"/>
    <w:rsid w:val="007A2706"/>
    <w:rsid w:val="007A2D87"/>
    <w:rsid w:val="007A31AC"/>
    <w:rsid w:val="007A351D"/>
    <w:rsid w:val="007A3E2E"/>
    <w:rsid w:val="007A5CE7"/>
    <w:rsid w:val="007A6600"/>
    <w:rsid w:val="007A71F7"/>
    <w:rsid w:val="007A7AF9"/>
    <w:rsid w:val="007B1809"/>
    <w:rsid w:val="007B1DD0"/>
    <w:rsid w:val="007B2055"/>
    <w:rsid w:val="007B3268"/>
    <w:rsid w:val="007B38C4"/>
    <w:rsid w:val="007B4362"/>
    <w:rsid w:val="007B4A48"/>
    <w:rsid w:val="007B4CBC"/>
    <w:rsid w:val="007B59CB"/>
    <w:rsid w:val="007B5B68"/>
    <w:rsid w:val="007B6A61"/>
    <w:rsid w:val="007C00FC"/>
    <w:rsid w:val="007C0143"/>
    <w:rsid w:val="007C1ED3"/>
    <w:rsid w:val="007C2544"/>
    <w:rsid w:val="007C2D44"/>
    <w:rsid w:val="007C359B"/>
    <w:rsid w:val="007C5069"/>
    <w:rsid w:val="007C567E"/>
    <w:rsid w:val="007C5741"/>
    <w:rsid w:val="007C5C9A"/>
    <w:rsid w:val="007C60F0"/>
    <w:rsid w:val="007C676F"/>
    <w:rsid w:val="007C798A"/>
    <w:rsid w:val="007C7C2A"/>
    <w:rsid w:val="007C7DAF"/>
    <w:rsid w:val="007D3B28"/>
    <w:rsid w:val="007D3D76"/>
    <w:rsid w:val="007D44C0"/>
    <w:rsid w:val="007D456E"/>
    <w:rsid w:val="007D5719"/>
    <w:rsid w:val="007D79B4"/>
    <w:rsid w:val="007E03D5"/>
    <w:rsid w:val="007E1A0A"/>
    <w:rsid w:val="007E1CFD"/>
    <w:rsid w:val="007E209B"/>
    <w:rsid w:val="007E31D1"/>
    <w:rsid w:val="007E326F"/>
    <w:rsid w:val="007E3C62"/>
    <w:rsid w:val="007E467A"/>
    <w:rsid w:val="007E519E"/>
    <w:rsid w:val="007E59C0"/>
    <w:rsid w:val="007E5AF7"/>
    <w:rsid w:val="007E5D56"/>
    <w:rsid w:val="007E5DA3"/>
    <w:rsid w:val="007E7FF8"/>
    <w:rsid w:val="007F11B5"/>
    <w:rsid w:val="007F167A"/>
    <w:rsid w:val="007F1D18"/>
    <w:rsid w:val="007F27CA"/>
    <w:rsid w:val="007F42E6"/>
    <w:rsid w:val="007F5C15"/>
    <w:rsid w:val="007F5E4D"/>
    <w:rsid w:val="00800267"/>
    <w:rsid w:val="00800A44"/>
    <w:rsid w:val="00801227"/>
    <w:rsid w:val="00801999"/>
    <w:rsid w:val="00801F35"/>
    <w:rsid w:val="008022CE"/>
    <w:rsid w:val="0080270A"/>
    <w:rsid w:val="0080298C"/>
    <w:rsid w:val="00803268"/>
    <w:rsid w:val="0080383A"/>
    <w:rsid w:val="00803A98"/>
    <w:rsid w:val="00805DA2"/>
    <w:rsid w:val="008060B3"/>
    <w:rsid w:val="008078BD"/>
    <w:rsid w:val="00810D75"/>
    <w:rsid w:val="00810F76"/>
    <w:rsid w:val="008114FC"/>
    <w:rsid w:val="008124E5"/>
    <w:rsid w:val="00812934"/>
    <w:rsid w:val="00813216"/>
    <w:rsid w:val="008134E5"/>
    <w:rsid w:val="00814480"/>
    <w:rsid w:val="0081459F"/>
    <w:rsid w:val="00814F73"/>
    <w:rsid w:val="00815841"/>
    <w:rsid w:val="008158A7"/>
    <w:rsid w:val="00815DF9"/>
    <w:rsid w:val="008165AC"/>
    <w:rsid w:val="00816649"/>
    <w:rsid w:val="0081712E"/>
    <w:rsid w:val="008173BE"/>
    <w:rsid w:val="0081797E"/>
    <w:rsid w:val="00817EB8"/>
    <w:rsid w:val="00820418"/>
    <w:rsid w:val="008211A5"/>
    <w:rsid w:val="008221AD"/>
    <w:rsid w:val="00822E40"/>
    <w:rsid w:val="00822FAC"/>
    <w:rsid w:val="00823D25"/>
    <w:rsid w:val="00824769"/>
    <w:rsid w:val="00824E0E"/>
    <w:rsid w:val="00825DA9"/>
    <w:rsid w:val="00827485"/>
    <w:rsid w:val="00830161"/>
    <w:rsid w:val="008306F0"/>
    <w:rsid w:val="0083202D"/>
    <w:rsid w:val="00832EF0"/>
    <w:rsid w:val="00833131"/>
    <w:rsid w:val="00833849"/>
    <w:rsid w:val="00834427"/>
    <w:rsid w:val="0083466B"/>
    <w:rsid w:val="00834EB8"/>
    <w:rsid w:val="00835A15"/>
    <w:rsid w:val="00835E8E"/>
    <w:rsid w:val="008373B3"/>
    <w:rsid w:val="00840A0E"/>
    <w:rsid w:val="008413C1"/>
    <w:rsid w:val="008415A2"/>
    <w:rsid w:val="00842203"/>
    <w:rsid w:val="00843709"/>
    <w:rsid w:val="00844335"/>
    <w:rsid w:val="0084453B"/>
    <w:rsid w:val="008464E6"/>
    <w:rsid w:val="008470B2"/>
    <w:rsid w:val="00847399"/>
    <w:rsid w:val="00850678"/>
    <w:rsid w:val="00850B4C"/>
    <w:rsid w:val="00851348"/>
    <w:rsid w:val="008516F9"/>
    <w:rsid w:val="00851716"/>
    <w:rsid w:val="00852C40"/>
    <w:rsid w:val="00853758"/>
    <w:rsid w:val="00854110"/>
    <w:rsid w:val="0085512F"/>
    <w:rsid w:val="008555BC"/>
    <w:rsid w:val="00855907"/>
    <w:rsid w:val="0085698F"/>
    <w:rsid w:val="008578BD"/>
    <w:rsid w:val="008579C7"/>
    <w:rsid w:val="008606E0"/>
    <w:rsid w:val="00860C34"/>
    <w:rsid w:val="008612D1"/>
    <w:rsid w:val="008617D5"/>
    <w:rsid w:val="00863D47"/>
    <w:rsid w:val="00865C07"/>
    <w:rsid w:val="00866190"/>
    <w:rsid w:val="00866B16"/>
    <w:rsid w:val="00866F45"/>
    <w:rsid w:val="00867D54"/>
    <w:rsid w:val="00867DA7"/>
    <w:rsid w:val="00867EF5"/>
    <w:rsid w:val="00870B19"/>
    <w:rsid w:val="00871645"/>
    <w:rsid w:val="00873669"/>
    <w:rsid w:val="008736A2"/>
    <w:rsid w:val="00873E52"/>
    <w:rsid w:val="008746E9"/>
    <w:rsid w:val="00874B18"/>
    <w:rsid w:val="00875260"/>
    <w:rsid w:val="00876054"/>
    <w:rsid w:val="00877AE4"/>
    <w:rsid w:val="00877D33"/>
    <w:rsid w:val="00880B4D"/>
    <w:rsid w:val="00880E56"/>
    <w:rsid w:val="00881A97"/>
    <w:rsid w:val="008821E5"/>
    <w:rsid w:val="00883EB1"/>
    <w:rsid w:val="00886527"/>
    <w:rsid w:val="00886CB8"/>
    <w:rsid w:val="00886D0A"/>
    <w:rsid w:val="008873A2"/>
    <w:rsid w:val="00890D1D"/>
    <w:rsid w:val="0089154C"/>
    <w:rsid w:val="00891EDB"/>
    <w:rsid w:val="00892A82"/>
    <w:rsid w:val="00892CA7"/>
    <w:rsid w:val="00892F5C"/>
    <w:rsid w:val="00893EFC"/>
    <w:rsid w:val="0089416D"/>
    <w:rsid w:val="008962EA"/>
    <w:rsid w:val="008965BA"/>
    <w:rsid w:val="008966EC"/>
    <w:rsid w:val="008A01E4"/>
    <w:rsid w:val="008A0D38"/>
    <w:rsid w:val="008A1959"/>
    <w:rsid w:val="008A1B21"/>
    <w:rsid w:val="008A232A"/>
    <w:rsid w:val="008A3332"/>
    <w:rsid w:val="008A3F61"/>
    <w:rsid w:val="008A4764"/>
    <w:rsid w:val="008A68B4"/>
    <w:rsid w:val="008A6B49"/>
    <w:rsid w:val="008A7760"/>
    <w:rsid w:val="008A78E8"/>
    <w:rsid w:val="008B0225"/>
    <w:rsid w:val="008B0C10"/>
    <w:rsid w:val="008B0C5D"/>
    <w:rsid w:val="008B1439"/>
    <w:rsid w:val="008B1551"/>
    <w:rsid w:val="008B1739"/>
    <w:rsid w:val="008B1A77"/>
    <w:rsid w:val="008B28A6"/>
    <w:rsid w:val="008B3937"/>
    <w:rsid w:val="008B40A8"/>
    <w:rsid w:val="008B543E"/>
    <w:rsid w:val="008B566F"/>
    <w:rsid w:val="008B7CA8"/>
    <w:rsid w:val="008C0A20"/>
    <w:rsid w:val="008C130F"/>
    <w:rsid w:val="008C1AAA"/>
    <w:rsid w:val="008C21FD"/>
    <w:rsid w:val="008C33D1"/>
    <w:rsid w:val="008C3E11"/>
    <w:rsid w:val="008C44FF"/>
    <w:rsid w:val="008C4955"/>
    <w:rsid w:val="008C58AB"/>
    <w:rsid w:val="008C65F4"/>
    <w:rsid w:val="008C6D9A"/>
    <w:rsid w:val="008C6EFD"/>
    <w:rsid w:val="008C713D"/>
    <w:rsid w:val="008C76BA"/>
    <w:rsid w:val="008C77A7"/>
    <w:rsid w:val="008D02A1"/>
    <w:rsid w:val="008D07C8"/>
    <w:rsid w:val="008D17FF"/>
    <w:rsid w:val="008D1D58"/>
    <w:rsid w:val="008D1D66"/>
    <w:rsid w:val="008D28EE"/>
    <w:rsid w:val="008D3E96"/>
    <w:rsid w:val="008D418F"/>
    <w:rsid w:val="008D470A"/>
    <w:rsid w:val="008D4A27"/>
    <w:rsid w:val="008D4A7B"/>
    <w:rsid w:val="008D4D42"/>
    <w:rsid w:val="008D580C"/>
    <w:rsid w:val="008D637D"/>
    <w:rsid w:val="008D6454"/>
    <w:rsid w:val="008D74EB"/>
    <w:rsid w:val="008D7543"/>
    <w:rsid w:val="008E3296"/>
    <w:rsid w:val="008E5122"/>
    <w:rsid w:val="008E51A0"/>
    <w:rsid w:val="008E53B4"/>
    <w:rsid w:val="008E6F40"/>
    <w:rsid w:val="008E747C"/>
    <w:rsid w:val="008E75CE"/>
    <w:rsid w:val="008F066C"/>
    <w:rsid w:val="008F0A90"/>
    <w:rsid w:val="008F0DFF"/>
    <w:rsid w:val="008F15CB"/>
    <w:rsid w:val="008F1DD9"/>
    <w:rsid w:val="008F21A8"/>
    <w:rsid w:val="008F2C6F"/>
    <w:rsid w:val="008F3068"/>
    <w:rsid w:val="008F34CE"/>
    <w:rsid w:val="008F467C"/>
    <w:rsid w:val="008F56BA"/>
    <w:rsid w:val="008F597D"/>
    <w:rsid w:val="008F6651"/>
    <w:rsid w:val="008F7BE3"/>
    <w:rsid w:val="00900EE5"/>
    <w:rsid w:val="00902E8A"/>
    <w:rsid w:val="0090372D"/>
    <w:rsid w:val="00903B83"/>
    <w:rsid w:val="009052B6"/>
    <w:rsid w:val="00905BCB"/>
    <w:rsid w:val="00906E61"/>
    <w:rsid w:val="00907EC9"/>
    <w:rsid w:val="009103A4"/>
    <w:rsid w:val="0091081A"/>
    <w:rsid w:val="009110DB"/>
    <w:rsid w:val="00911356"/>
    <w:rsid w:val="00912569"/>
    <w:rsid w:val="00912F0D"/>
    <w:rsid w:val="00913D18"/>
    <w:rsid w:val="00913ECD"/>
    <w:rsid w:val="00914143"/>
    <w:rsid w:val="00915378"/>
    <w:rsid w:val="00915383"/>
    <w:rsid w:val="00916CEC"/>
    <w:rsid w:val="00916CF6"/>
    <w:rsid w:val="00917337"/>
    <w:rsid w:val="0092030B"/>
    <w:rsid w:val="00920C30"/>
    <w:rsid w:val="00920D14"/>
    <w:rsid w:val="00920E6E"/>
    <w:rsid w:val="00920FBB"/>
    <w:rsid w:val="00922B66"/>
    <w:rsid w:val="00923AAA"/>
    <w:rsid w:val="00924760"/>
    <w:rsid w:val="00925BC9"/>
    <w:rsid w:val="00926CA7"/>
    <w:rsid w:val="009274FB"/>
    <w:rsid w:val="00927CC2"/>
    <w:rsid w:val="009306B7"/>
    <w:rsid w:val="00930C55"/>
    <w:rsid w:val="00931200"/>
    <w:rsid w:val="0093150E"/>
    <w:rsid w:val="00931731"/>
    <w:rsid w:val="00932F7D"/>
    <w:rsid w:val="00932FA3"/>
    <w:rsid w:val="0093304B"/>
    <w:rsid w:val="009332B9"/>
    <w:rsid w:val="00934BC1"/>
    <w:rsid w:val="00934CFA"/>
    <w:rsid w:val="00935979"/>
    <w:rsid w:val="0093701D"/>
    <w:rsid w:val="0093758C"/>
    <w:rsid w:val="0094017C"/>
    <w:rsid w:val="00941487"/>
    <w:rsid w:val="0094158E"/>
    <w:rsid w:val="00942DE8"/>
    <w:rsid w:val="00942E36"/>
    <w:rsid w:val="009445BD"/>
    <w:rsid w:val="0094503C"/>
    <w:rsid w:val="009458E0"/>
    <w:rsid w:val="00946C4A"/>
    <w:rsid w:val="00947AFC"/>
    <w:rsid w:val="00947CC5"/>
    <w:rsid w:val="0095018F"/>
    <w:rsid w:val="0095021D"/>
    <w:rsid w:val="009503A7"/>
    <w:rsid w:val="00950B2B"/>
    <w:rsid w:val="00950DB7"/>
    <w:rsid w:val="0095118B"/>
    <w:rsid w:val="00952841"/>
    <w:rsid w:val="0095332D"/>
    <w:rsid w:val="00955AE4"/>
    <w:rsid w:val="009562CF"/>
    <w:rsid w:val="0096022E"/>
    <w:rsid w:val="009629D2"/>
    <w:rsid w:val="00963460"/>
    <w:rsid w:val="009635F8"/>
    <w:rsid w:val="00963A10"/>
    <w:rsid w:val="0096483B"/>
    <w:rsid w:val="00965797"/>
    <w:rsid w:val="00966A12"/>
    <w:rsid w:val="00966E4E"/>
    <w:rsid w:val="009671D4"/>
    <w:rsid w:val="009709A3"/>
    <w:rsid w:val="00970E37"/>
    <w:rsid w:val="0097467F"/>
    <w:rsid w:val="009748F7"/>
    <w:rsid w:val="00976F42"/>
    <w:rsid w:val="00976F6D"/>
    <w:rsid w:val="0098090B"/>
    <w:rsid w:val="00982187"/>
    <w:rsid w:val="00982191"/>
    <w:rsid w:val="00983F8A"/>
    <w:rsid w:val="0098427A"/>
    <w:rsid w:val="00984C1B"/>
    <w:rsid w:val="00986FB5"/>
    <w:rsid w:val="00987AEA"/>
    <w:rsid w:val="00987BCD"/>
    <w:rsid w:val="009902DC"/>
    <w:rsid w:val="00990380"/>
    <w:rsid w:val="00990987"/>
    <w:rsid w:val="00991AAF"/>
    <w:rsid w:val="00991B53"/>
    <w:rsid w:val="00991CCB"/>
    <w:rsid w:val="00991EE5"/>
    <w:rsid w:val="0099277C"/>
    <w:rsid w:val="009927D5"/>
    <w:rsid w:val="0099339A"/>
    <w:rsid w:val="00993568"/>
    <w:rsid w:val="00993F94"/>
    <w:rsid w:val="00994FFE"/>
    <w:rsid w:val="00996ECE"/>
    <w:rsid w:val="0099764E"/>
    <w:rsid w:val="009976BD"/>
    <w:rsid w:val="009977B2"/>
    <w:rsid w:val="00997B73"/>
    <w:rsid w:val="009A1124"/>
    <w:rsid w:val="009A220C"/>
    <w:rsid w:val="009A4A08"/>
    <w:rsid w:val="009A7BF1"/>
    <w:rsid w:val="009A7BFC"/>
    <w:rsid w:val="009B0DA1"/>
    <w:rsid w:val="009B1ADE"/>
    <w:rsid w:val="009B24FC"/>
    <w:rsid w:val="009B26FB"/>
    <w:rsid w:val="009B2D8E"/>
    <w:rsid w:val="009B39E8"/>
    <w:rsid w:val="009B3B39"/>
    <w:rsid w:val="009B3D33"/>
    <w:rsid w:val="009B4A4F"/>
    <w:rsid w:val="009B6D0C"/>
    <w:rsid w:val="009C0211"/>
    <w:rsid w:val="009C08A3"/>
    <w:rsid w:val="009C0F36"/>
    <w:rsid w:val="009C111E"/>
    <w:rsid w:val="009C1C9B"/>
    <w:rsid w:val="009C262F"/>
    <w:rsid w:val="009C4743"/>
    <w:rsid w:val="009C5012"/>
    <w:rsid w:val="009C5A62"/>
    <w:rsid w:val="009C76C7"/>
    <w:rsid w:val="009D06B5"/>
    <w:rsid w:val="009D06F3"/>
    <w:rsid w:val="009D0795"/>
    <w:rsid w:val="009D09CD"/>
    <w:rsid w:val="009D0AFE"/>
    <w:rsid w:val="009D0CD6"/>
    <w:rsid w:val="009D0F92"/>
    <w:rsid w:val="009D1A7E"/>
    <w:rsid w:val="009D2C79"/>
    <w:rsid w:val="009D2F48"/>
    <w:rsid w:val="009D32A3"/>
    <w:rsid w:val="009D40E0"/>
    <w:rsid w:val="009D51F8"/>
    <w:rsid w:val="009D530E"/>
    <w:rsid w:val="009D5468"/>
    <w:rsid w:val="009D5A9A"/>
    <w:rsid w:val="009D6296"/>
    <w:rsid w:val="009E1243"/>
    <w:rsid w:val="009E1C43"/>
    <w:rsid w:val="009E2021"/>
    <w:rsid w:val="009E2506"/>
    <w:rsid w:val="009E3D0D"/>
    <w:rsid w:val="009E3D5A"/>
    <w:rsid w:val="009E469D"/>
    <w:rsid w:val="009E575B"/>
    <w:rsid w:val="009E623D"/>
    <w:rsid w:val="009E651C"/>
    <w:rsid w:val="009E68D7"/>
    <w:rsid w:val="009E6C61"/>
    <w:rsid w:val="009E6CFA"/>
    <w:rsid w:val="009E7DB7"/>
    <w:rsid w:val="009F0028"/>
    <w:rsid w:val="009F0839"/>
    <w:rsid w:val="009F10E9"/>
    <w:rsid w:val="009F21CD"/>
    <w:rsid w:val="009F2BB5"/>
    <w:rsid w:val="009F2CCA"/>
    <w:rsid w:val="009F3041"/>
    <w:rsid w:val="009F58AA"/>
    <w:rsid w:val="009F686F"/>
    <w:rsid w:val="00A0085C"/>
    <w:rsid w:val="00A00926"/>
    <w:rsid w:val="00A0094B"/>
    <w:rsid w:val="00A00B55"/>
    <w:rsid w:val="00A010C5"/>
    <w:rsid w:val="00A01111"/>
    <w:rsid w:val="00A02A2F"/>
    <w:rsid w:val="00A03CEE"/>
    <w:rsid w:val="00A03EF1"/>
    <w:rsid w:val="00A04242"/>
    <w:rsid w:val="00A0500D"/>
    <w:rsid w:val="00A0520B"/>
    <w:rsid w:val="00A0687A"/>
    <w:rsid w:val="00A0763A"/>
    <w:rsid w:val="00A077C3"/>
    <w:rsid w:val="00A10BA5"/>
    <w:rsid w:val="00A1123D"/>
    <w:rsid w:val="00A118E0"/>
    <w:rsid w:val="00A12101"/>
    <w:rsid w:val="00A129DC"/>
    <w:rsid w:val="00A129FB"/>
    <w:rsid w:val="00A12C02"/>
    <w:rsid w:val="00A12F5B"/>
    <w:rsid w:val="00A1364F"/>
    <w:rsid w:val="00A13F80"/>
    <w:rsid w:val="00A142C0"/>
    <w:rsid w:val="00A142D9"/>
    <w:rsid w:val="00A145E5"/>
    <w:rsid w:val="00A15548"/>
    <w:rsid w:val="00A16835"/>
    <w:rsid w:val="00A16A85"/>
    <w:rsid w:val="00A175E6"/>
    <w:rsid w:val="00A205D9"/>
    <w:rsid w:val="00A20F77"/>
    <w:rsid w:val="00A21E0A"/>
    <w:rsid w:val="00A22B85"/>
    <w:rsid w:val="00A22F95"/>
    <w:rsid w:val="00A23559"/>
    <w:rsid w:val="00A23819"/>
    <w:rsid w:val="00A23869"/>
    <w:rsid w:val="00A24F1A"/>
    <w:rsid w:val="00A24FB0"/>
    <w:rsid w:val="00A25360"/>
    <w:rsid w:val="00A25575"/>
    <w:rsid w:val="00A266A7"/>
    <w:rsid w:val="00A26864"/>
    <w:rsid w:val="00A26DAA"/>
    <w:rsid w:val="00A30670"/>
    <w:rsid w:val="00A30F25"/>
    <w:rsid w:val="00A3249E"/>
    <w:rsid w:val="00A329BF"/>
    <w:rsid w:val="00A329EC"/>
    <w:rsid w:val="00A32D3B"/>
    <w:rsid w:val="00A33243"/>
    <w:rsid w:val="00A33722"/>
    <w:rsid w:val="00A33B21"/>
    <w:rsid w:val="00A34FCE"/>
    <w:rsid w:val="00A34FD9"/>
    <w:rsid w:val="00A35227"/>
    <w:rsid w:val="00A3530E"/>
    <w:rsid w:val="00A358E6"/>
    <w:rsid w:val="00A35A3F"/>
    <w:rsid w:val="00A35B2E"/>
    <w:rsid w:val="00A37933"/>
    <w:rsid w:val="00A408E6"/>
    <w:rsid w:val="00A40FB7"/>
    <w:rsid w:val="00A41F65"/>
    <w:rsid w:val="00A421CA"/>
    <w:rsid w:val="00A424AA"/>
    <w:rsid w:val="00A42AF0"/>
    <w:rsid w:val="00A42ED6"/>
    <w:rsid w:val="00A44272"/>
    <w:rsid w:val="00A446BA"/>
    <w:rsid w:val="00A46098"/>
    <w:rsid w:val="00A461FE"/>
    <w:rsid w:val="00A46215"/>
    <w:rsid w:val="00A4683C"/>
    <w:rsid w:val="00A46BF8"/>
    <w:rsid w:val="00A50444"/>
    <w:rsid w:val="00A507A3"/>
    <w:rsid w:val="00A50AF2"/>
    <w:rsid w:val="00A50FA8"/>
    <w:rsid w:val="00A51252"/>
    <w:rsid w:val="00A518E3"/>
    <w:rsid w:val="00A52B47"/>
    <w:rsid w:val="00A53342"/>
    <w:rsid w:val="00A53A53"/>
    <w:rsid w:val="00A53EA4"/>
    <w:rsid w:val="00A54E00"/>
    <w:rsid w:val="00A55A41"/>
    <w:rsid w:val="00A560BD"/>
    <w:rsid w:val="00A57B90"/>
    <w:rsid w:val="00A57DFD"/>
    <w:rsid w:val="00A602B1"/>
    <w:rsid w:val="00A60F09"/>
    <w:rsid w:val="00A61465"/>
    <w:rsid w:val="00A61768"/>
    <w:rsid w:val="00A62109"/>
    <w:rsid w:val="00A625FE"/>
    <w:rsid w:val="00A630A2"/>
    <w:rsid w:val="00A6399E"/>
    <w:rsid w:val="00A639A0"/>
    <w:rsid w:val="00A645EC"/>
    <w:rsid w:val="00A648B8"/>
    <w:rsid w:val="00A6492E"/>
    <w:rsid w:val="00A64A13"/>
    <w:rsid w:val="00A64FF5"/>
    <w:rsid w:val="00A66B6B"/>
    <w:rsid w:val="00A70461"/>
    <w:rsid w:val="00A71599"/>
    <w:rsid w:val="00A71E2E"/>
    <w:rsid w:val="00A723D2"/>
    <w:rsid w:val="00A72677"/>
    <w:rsid w:val="00A72E05"/>
    <w:rsid w:val="00A72F81"/>
    <w:rsid w:val="00A7300C"/>
    <w:rsid w:val="00A76C66"/>
    <w:rsid w:val="00A76F03"/>
    <w:rsid w:val="00A77F2C"/>
    <w:rsid w:val="00A77FDC"/>
    <w:rsid w:val="00A8062A"/>
    <w:rsid w:val="00A81047"/>
    <w:rsid w:val="00A81A54"/>
    <w:rsid w:val="00A82BBC"/>
    <w:rsid w:val="00A82EF8"/>
    <w:rsid w:val="00A833FE"/>
    <w:rsid w:val="00A83B12"/>
    <w:rsid w:val="00A84A64"/>
    <w:rsid w:val="00A85EC5"/>
    <w:rsid w:val="00A862C9"/>
    <w:rsid w:val="00A87C3E"/>
    <w:rsid w:val="00A9047C"/>
    <w:rsid w:val="00A90F86"/>
    <w:rsid w:val="00A91BA9"/>
    <w:rsid w:val="00A92510"/>
    <w:rsid w:val="00A93746"/>
    <w:rsid w:val="00A93ED7"/>
    <w:rsid w:val="00A94962"/>
    <w:rsid w:val="00A963BF"/>
    <w:rsid w:val="00A9731C"/>
    <w:rsid w:val="00A97440"/>
    <w:rsid w:val="00AA12E0"/>
    <w:rsid w:val="00AA148D"/>
    <w:rsid w:val="00AA228B"/>
    <w:rsid w:val="00AA3854"/>
    <w:rsid w:val="00AA403C"/>
    <w:rsid w:val="00AA4655"/>
    <w:rsid w:val="00AA5473"/>
    <w:rsid w:val="00AA59C3"/>
    <w:rsid w:val="00AA6A15"/>
    <w:rsid w:val="00AA742F"/>
    <w:rsid w:val="00AA7AF4"/>
    <w:rsid w:val="00AB00DA"/>
    <w:rsid w:val="00AB0F7B"/>
    <w:rsid w:val="00AB1D2A"/>
    <w:rsid w:val="00AB1F52"/>
    <w:rsid w:val="00AB331C"/>
    <w:rsid w:val="00AB377F"/>
    <w:rsid w:val="00AB495D"/>
    <w:rsid w:val="00AB67A8"/>
    <w:rsid w:val="00AB67FC"/>
    <w:rsid w:val="00AB7070"/>
    <w:rsid w:val="00AC00A9"/>
    <w:rsid w:val="00AC1A13"/>
    <w:rsid w:val="00AC20C7"/>
    <w:rsid w:val="00AC36B4"/>
    <w:rsid w:val="00AC38E8"/>
    <w:rsid w:val="00AC4521"/>
    <w:rsid w:val="00AC4AC2"/>
    <w:rsid w:val="00AC4C10"/>
    <w:rsid w:val="00AC5E08"/>
    <w:rsid w:val="00AC6028"/>
    <w:rsid w:val="00AC6A57"/>
    <w:rsid w:val="00AC6CAF"/>
    <w:rsid w:val="00AC7552"/>
    <w:rsid w:val="00AD0CD1"/>
    <w:rsid w:val="00AD0EA0"/>
    <w:rsid w:val="00AD1627"/>
    <w:rsid w:val="00AD16AC"/>
    <w:rsid w:val="00AD1773"/>
    <w:rsid w:val="00AD2BD6"/>
    <w:rsid w:val="00AD2C73"/>
    <w:rsid w:val="00AD3D5F"/>
    <w:rsid w:val="00AD41D3"/>
    <w:rsid w:val="00AD55E7"/>
    <w:rsid w:val="00AD6254"/>
    <w:rsid w:val="00AD7BC8"/>
    <w:rsid w:val="00AE090B"/>
    <w:rsid w:val="00AE0FDC"/>
    <w:rsid w:val="00AE1106"/>
    <w:rsid w:val="00AE188C"/>
    <w:rsid w:val="00AE4F97"/>
    <w:rsid w:val="00AE5929"/>
    <w:rsid w:val="00AE703D"/>
    <w:rsid w:val="00AE729A"/>
    <w:rsid w:val="00AE7385"/>
    <w:rsid w:val="00AE7653"/>
    <w:rsid w:val="00AF181C"/>
    <w:rsid w:val="00AF19F8"/>
    <w:rsid w:val="00AF1BB6"/>
    <w:rsid w:val="00AF1D60"/>
    <w:rsid w:val="00AF2AA1"/>
    <w:rsid w:val="00AF35C0"/>
    <w:rsid w:val="00AF4112"/>
    <w:rsid w:val="00AF4487"/>
    <w:rsid w:val="00AF4A5D"/>
    <w:rsid w:val="00AF6E33"/>
    <w:rsid w:val="00AF7833"/>
    <w:rsid w:val="00AF7D2F"/>
    <w:rsid w:val="00AF7EE8"/>
    <w:rsid w:val="00B005F6"/>
    <w:rsid w:val="00B00900"/>
    <w:rsid w:val="00B01D8E"/>
    <w:rsid w:val="00B0360D"/>
    <w:rsid w:val="00B03D42"/>
    <w:rsid w:val="00B04077"/>
    <w:rsid w:val="00B0527E"/>
    <w:rsid w:val="00B060CA"/>
    <w:rsid w:val="00B07248"/>
    <w:rsid w:val="00B07D49"/>
    <w:rsid w:val="00B10A97"/>
    <w:rsid w:val="00B10B52"/>
    <w:rsid w:val="00B110EA"/>
    <w:rsid w:val="00B113F9"/>
    <w:rsid w:val="00B128CB"/>
    <w:rsid w:val="00B12FEB"/>
    <w:rsid w:val="00B13B47"/>
    <w:rsid w:val="00B13E80"/>
    <w:rsid w:val="00B14A9D"/>
    <w:rsid w:val="00B21DE8"/>
    <w:rsid w:val="00B21EE0"/>
    <w:rsid w:val="00B2210C"/>
    <w:rsid w:val="00B22E6C"/>
    <w:rsid w:val="00B234E0"/>
    <w:rsid w:val="00B243B6"/>
    <w:rsid w:val="00B24AF7"/>
    <w:rsid w:val="00B25080"/>
    <w:rsid w:val="00B26124"/>
    <w:rsid w:val="00B26CE0"/>
    <w:rsid w:val="00B27A5E"/>
    <w:rsid w:val="00B27E4D"/>
    <w:rsid w:val="00B30B57"/>
    <w:rsid w:val="00B31EB3"/>
    <w:rsid w:val="00B31FCC"/>
    <w:rsid w:val="00B333CA"/>
    <w:rsid w:val="00B33405"/>
    <w:rsid w:val="00B3342B"/>
    <w:rsid w:val="00B346B5"/>
    <w:rsid w:val="00B347A2"/>
    <w:rsid w:val="00B3495C"/>
    <w:rsid w:val="00B358BA"/>
    <w:rsid w:val="00B360AA"/>
    <w:rsid w:val="00B36A84"/>
    <w:rsid w:val="00B37427"/>
    <w:rsid w:val="00B375E0"/>
    <w:rsid w:val="00B378BB"/>
    <w:rsid w:val="00B40056"/>
    <w:rsid w:val="00B40DED"/>
    <w:rsid w:val="00B431A1"/>
    <w:rsid w:val="00B436FD"/>
    <w:rsid w:val="00B43834"/>
    <w:rsid w:val="00B451F1"/>
    <w:rsid w:val="00B46E82"/>
    <w:rsid w:val="00B47C7A"/>
    <w:rsid w:val="00B47E9B"/>
    <w:rsid w:val="00B50644"/>
    <w:rsid w:val="00B50854"/>
    <w:rsid w:val="00B50D53"/>
    <w:rsid w:val="00B51CAB"/>
    <w:rsid w:val="00B5328C"/>
    <w:rsid w:val="00B532C9"/>
    <w:rsid w:val="00B540A8"/>
    <w:rsid w:val="00B56614"/>
    <w:rsid w:val="00B56641"/>
    <w:rsid w:val="00B56664"/>
    <w:rsid w:val="00B5683A"/>
    <w:rsid w:val="00B575CB"/>
    <w:rsid w:val="00B57E4F"/>
    <w:rsid w:val="00B60805"/>
    <w:rsid w:val="00B61065"/>
    <w:rsid w:val="00B61387"/>
    <w:rsid w:val="00B62E4E"/>
    <w:rsid w:val="00B63A9A"/>
    <w:rsid w:val="00B64ADA"/>
    <w:rsid w:val="00B65165"/>
    <w:rsid w:val="00B65ACC"/>
    <w:rsid w:val="00B66452"/>
    <w:rsid w:val="00B6799B"/>
    <w:rsid w:val="00B67ADD"/>
    <w:rsid w:val="00B67CBF"/>
    <w:rsid w:val="00B70508"/>
    <w:rsid w:val="00B706F7"/>
    <w:rsid w:val="00B71466"/>
    <w:rsid w:val="00B71DD0"/>
    <w:rsid w:val="00B72F88"/>
    <w:rsid w:val="00B758DC"/>
    <w:rsid w:val="00B763E0"/>
    <w:rsid w:val="00B76BB7"/>
    <w:rsid w:val="00B77DEB"/>
    <w:rsid w:val="00B815D0"/>
    <w:rsid w:val="00B81C54"/>
    <w:rsid w:val="00B81CC2"/>
    <w:rsid w:val="00B81D3F"/>
    <w:rsid w:val="00B828D9"/>
    <w:rsid w:val="00B8291E"/>
    <w:rsid w:val="00B83717"/>
    <w:rsid w:val="00B83E04"/>
    <w:rsid w:val="00B83F80"/>
    <w:rsid w:val="00B84079"/>
    <w:rsid w:val="00B841C9"/>
    <w:rsid w:val="00B84991"/>
    <w:rsid w:val="00B84F35"/>
    <w:rsid w:val="00B8518B"/>
    <w:rsid w:val="00B85398"/>
    <w:rsid w:val="00B85CC0"/>
    <w:rsid w:val="00B85F22"/>
    <w:rsid w:val="00B85F27"/>
    <w:rsid w:val="00B87391"/>
    <w:rsid w:val="00B8739C"/>
    <w:rsid w:val="00B87977"/>
    <w:rsid w:val="00B87EC8"/>
    <w:rsid w:val="00B9008A"/>
    <w:rsid w:val="00B900CD"/>
    <w:rsid w:val="00B9091B"/>
    <w:rsid w:val="00B90CB5"/>
    <w:rsid w:val="00B926B1"/>
    <w:rsid w:val="00B92EC1"/>
    <w:rsid w:val="00B96F2D"/>
    <w:rsid w:val="00B96FA0"/>
    <w:rsid w:val="00BA1361"/>
    <w:rsid w:val="00BA1C7C"/>
    <w:rsid w:val="00BA5E3E"/>
    <w:rsid w:val="00BA6179"/>
    <w:rsid w:val="00BA6711"/>
    <w:rsid w:val="00BA7C24"/>
    <w:rsid w:val="00BB0B33"/>
    <w:rsid w:val="00BB1891"/>
    <w:rsid w:val="00BB1F9D"/>
    <w:rsid w:val="00BB3CC3"/>
    <w:rsid w:val="00BB4315"/>
    <w:rsid w:val="00BB5639"/>
    <w:rsid w:val="00BB5ACC"/>
    <w:rsid w:val="00BB6DD9"/>
    <w:rsid w:val="00BB70E1"/>
    <w:rsid w:val="00BB7ED0"/>
    <w:rsid w:val="00BC014E"/>
    <w:rsid w:val="00BC05E7"/>
    <w:rsid w:val="00BC1B83"/>
    <w:rsid w:val="00BC343D"/>
    <w:rsid w:val="00BC3D72"/>
    <w:rsid w:val="00BC59FA"/>
    <w:rsid w:val="00BC5A93"/>
    <w:rsid w:val="00BC62CF"/>
    <w:rsid w:val="00BC6783"/>
    <w:rsid w:val="00BC6B4C"/>
    <w:rsid w:val="00BC7194"/>
    <w:rsid w:val="00BD06A7"/>
    <w:rsid w:val="00BD1DA5"/>
    <w:rsid w:val="00BD2711"/>
    <w:rsid w:val="00BD2DAD"/>
    <w:rsid w:val="00BD2E04"/>
    <w:rsid w:val="00BD2E38"/>
    <w:rsid w:val="00BD352A"/>
    <w:rsid w:val="00BD42DA"/>
    <w:rsid w:val="00BD4E01"/>
    <w:rsid w:val="00BD6D72"/>
    <w:rsid w:val="00BD7713"/>
    <w:rsid w:val="00BD7C25"/>
    <w:rsid w:val="00BD7C3A"/>
    <w:rsid w:val="00BE00CC"/>
    <w:rsid w:val="00BE0BD3"/>
    <w:rsid w:val="00BE18EF"/>
    <w:rsid w:val="00BE1DF1"/>
    <w:rsid w:val="00BE2303"/>
    <w:rsid w:val="00BE4EC6"/>
    <w:rsid w:val="00BE52F7"/>
    <w:rsid w:val="00BE5934"/>
    <w:rsid w:val="00BE6566"/>
    <w:rsid w:val="00BE665F"/>
    <w:rsid w:val="00BE7762"/>
    <w:rsid w:val="00BF034C"/>
    <w:rsid w:val="00BF063B"/>
    <w:rsid w:val="00BF1138"/>
    <w:rsid w:val="00BF2645"/>
    <w:rsid w:val="00BF4EDB"/>
    <w:rsid w:val="00BF56D4"/>
    <w:rsid w:val="00BF5B83"/>
    <w:rsid w:val="00BF6AFB"/>
    <w:rsid w:val="00BF72FF"/>
    <w:rsid w:val="00BF745A"/>
    <w:rsid w:val="00BF7B39"/>
    <w:rsid w:val="00BF7C22"/>
    <w:rsid w:val="00C01017"/>
    <w:rsid w:val="00C0106D"/>
    <w:rsid w:val="00C01557"/>
    <w:rsid w:val="00C01BB9"/>
    <w:rsid w:val="00C0203A"/>
    <w:rsid w:val="00C02885"/>
    <w:rsid w:val="00C02919"/>
    <w:rsid w:val="00C041FC"/>
    <w:rsid w:val="00C054D3"/>
    <w:rsid w:val="00C0566D"/>
    <w:rsid w:val="00C0633E"/>
    <w:rsid w:val="00C07A6D"/>
    <w:rsid w:val="00C10C04"/>
    <w:rsid w:val="00C11891"/>
    <w:rsid w:val="00C11FF6"/>
    <w:rsid w:val="00C12676"/>
    <w:rsid w:val="00C1282F"/>
    <w:rsid w:val="00C1317C"/>
    <w:rsid w:val="00C133BA"/>
    <w:rsid w:val="00C13E10"/>
    <w:rsid w:val="00C142AF"/>
    <w:rsid w:val="00C150B0"/>
    <w:rsid w:val="00C15183"/>
    <w:rsid w:val="00C17161"/>
    <w:rsid w:val="00C17321"/>
    <w:rsid w:val="00C20C88"/>
    <w:rsid w:val="00C21364"/>
    <w:rsid w:val="00C21B62"/>
    <w:rsid w:val="00C22611"/>
    <w:rsid w:val="00C24070"/>
    <w:rsid w:val="00C24300"/>
    <w:rsid w:val="00C25205"/>
    <w:rsid w:val="00C2520A"/>
    <w:rsid w:val="00C2584B"/>
    <w:rsid w:val="00C25D1C"/>
    <w:rsid w:val="00C26185"/>
    <w:rsid w:val="00C26C22"/>
    <w:rsid w:val="00C26DE5"/>
    <w:rsid w:val="00C27646"/>
    <w:rsid w:val="00C30623"/>
    <w:rsid w:val="00C32D19"/>
    <w:rsid w:val="00C334FC"/>
    <w:rsid w:val="00C338A6"/>
    <w:rsid w:val="00C35239"/>
    <w:rsid w:val="00C365E0"/>
    <w:rsid w:val="00C4004D"/>
    <w:rsid w:val="00C40182"/>
    <w:rsid w:val="00C41627"/>
    <w:rsid w:val="00C41CFF"/>
    <w:rsid w:val="00C42AB6"/>
    <w:rsid w:val="00C433B4"/>
    <w:rsid w:val="00C4366A"/>
    <w:rsid w:val="00C43D81"/>
    <w:rsid w:val="00C43E78"/>
    <w:rsid w:val="00C454D5"/>
    <w:rsid w:val="00C45ACD"/>
    <w:rsid w:val="00C47077"/>
    <w:rsid w:val="00C51026"/>
    <w:rsid w:val="00C513FD"/>
    <w:rsid w:val="00C51A96"/>
    <w:rsid w:val="00C51B09"/>
    <w:rsid w:val="00C52B7D"/>
    <w:rsid w:val="00C53978"/>
    <w:rsid w:val="00C53AC6"/>
    <w:rsid w:val="00C5514C"/>
    <w:rsid w:val="00C565CB"/>
    <w:rsid w:val="00C56685"/>
    <w:rsid w:val="00C62430"/>
    <w:rsid w:val="00C62565"/>
    <w:rsid w:val="00C62935"/>
    <w:rsid w:val="00C63276"/>
    <w:rsid w:val="00C63519"/>
    <w:rsid w:val="00C6357A"/>
    <w:rsid w:val="00C63A79"/>
    <w:rsid w:val="00C63D1D"/>
    <w:rsid w:val="00C64C4B"/>
    <w:rsid w:val="00C673B7"/>
    <w:rsid w:val="00C67779"/>
    <w:rsid w:val="00C677EE"/>
    <w:rsid w:val="00C67FB7"/>
    <w:rsid w:val="00C709D6"/>
    <w:rsid w:val="00C7184B"/>
    <w:rsid w:val="00C72687"/>
    <w:rsid w:val="00C72704"/>
    <w:rsid w:val="00C72F0C"/>
    <w:rsid w:val="00C7526B"/>
    <w:rsid w:val="00C75E9E"/>
    <w:rsid w:val="00C75EC0"/>
    <w:rsid w:val="00C761BE"/>
    <w:rsid w:val="00C8020A"/>
    <w:rsid w:val="00C808FE"/>
    <w:rsid w:val="00C8232B"/>
    <w:rsid w:val="00C82391"/>
    <w:rsid w:val="00C826C8"/>
    <w:rsid w:val="00C82ADF"/>
    <w:rsid w:val="00C83976"/>
    <w:rsid w:val="00C85612"/>
    <w:rsid w:val="00C85D6C"/>
    <w:rsid w:val="00C877B9"/>
    <w:rsid w:val="00C87E19"/>
    <w:rsid w:val="00C90E99"/>
    <w:rsid w:val="00C92712"/>
    <w:rsid w:val="00C92C90"/>
    <w:rsid w:val="00C9300B"/>
    <w:rsid w:val="00C93563"/>
    <w:rsid w:val="00C93DA7"/>
    <w:rsid w:val="00C94992"/>
    <w:rsid w:val="00C95C40"/>
    <w:rsid w:val="00C96077"/>
    <w:rsid w:val="00C96344"/>
    <w:rsid w:val="00C97AC2"/>
    <w:rsid w:val="00CA06F7"/>
    <w:rsid w:val="00CA0866"/>
    <w:rsid w:val="00CA0EC0"/>
    <w:rsid w:val="00CA18E2"/>
    <w:rsid w:val="00CA193C"/>
    <w:rsid w:val="00CA3C82"/>
    <w:rsid w:val="00CA511D"/>
    <w:rsid w:val="00CA5179"/>
    <w:rsid w:val="00CA5CDF"/>
    <w:rsid w:val="00CA60AC"/>
    <w:rsid w:val="00CB0FD0"/>
    <w:rsid w:val="00CB1177"/>
    <w:rsid w:val="00CB2159"/>
    <w:rsid w:val="00CB2647"/>
    <w:rsid w:val="00CB4A90"/>
    <w:rsid w:val="00CB4B51"/>
    <w:rsid w:val="00CB4E4A"/>
    <w:rsid w:val="00CB534B"/>
    <w:rsid w:val="00CB57EF"/>
    <w:rsid w:val="00CB5CB6"/>
    <w:rsid w:val="00CC11BF"/>
    <w:rsid w:val="00CC2F04"/>
    <w:rsid w:val="00CC3741"/>
    <w:rsid w:val="00CC3F75"/>
    <w:rsid w:val="00CC3F8D"/>
    <w:rsid w:val="00CC3FF3"/>
    <w:rsid w:val="00CC44BB"/>
    <w:rsid w:val="00CC454B"/>
    <w:rsid w:val="00CC4882"/>
    <w:rsid w:val="00CC521F"/>
    <w:rsid w:val="00CC6546"/>
    <w:rsid w:val="00CC6EC6"/>
    <w:rsid w:val="00CC6F9C"/>
    <w:rsid w:val="00CC7A13"/>
    <w:rsid w:val="00CC7C53"/>
    <w:rsid w:val="00CC7EA3"/>
    <w:rsid w:val="00CD02BF"/>
    <w:rsid w:val="00CD07B6"/>
    <w:rsid w:val="00CD1D84"/>
    <w:rsid w:val="00CD275E"/>
    <w:rsid w:val="00CD3DBE"/>
    <w:rsid w:val="00CD43C4"/>
    <w:rsid w:val="00CD45CE"/>
    <w:rsid w:val="00CD5743"/>
    <w:rsid w:val="00CD593C"/>
    <w:rsid w:val="00CE0EDB"/>
    <w:rsid w:val="00CE10D5"/>
    <w:rsid w:val="00CE14A3"/>
    <w:rsid w:val="00CE2C0E"/>
    <w:rsid w:val="00CE32D4"/>
    <w:rsid w:val="00CE3D39"/>
    <w:rsid w:val="00CE4273"/>
    <w:rsid w:val="00CE48BF"/>
    <w:rsid w:val="00CE498C"/>
    <w:rsid w:val="00CE510E"/>
    <w:rsid w:val="00CE56AB"/>
    <w:rsid w:val="00CE5F2A"/>
    <w:rsid w:val="00CE6251"/>
    <w:rsid w:val="00CE65D3"/>
    <w:rsid w:val="00CE6DAC"/>
    <w:rsid w:val="00CE79CF"/>
    <w:rsid w:val="00CF0625"/>
    <w:rsid w:val="00CF1540"/>
    <w:rsid w:val="00CF1943"/>
    <w:rsid w:val="00CF1A71"/>
    <w:rsid w:val="00CF1BE5"/>
    <w:rsid w:val="00CF1CB1"/>
    <w:rsid w:val="00CF2060"/>
    <w:rsid w:val="00CF2846"/>
    <w:rsid w:val="00CF2C06"/>
    <w:rsid w:val="00CF3735"/>
    <w:rsid w:val="00CF3FA9"/>
    <w:rsid w:val="00CF532F"/>
    <w:rsid w:val="00CF57D6"/>
    <w:rsid w:val="00CF5AE1"/>
    <w:rsid w:val="00CF5B70"/>
    <w:rsid w:val="00CF66A8"/>
    <w:rsid w:val="00CF6C33"/>
    <w:rsid w:val="00D004E2"/>
    <w:rsid w:val="00D00A38"/>
    <w:rsid w:val="00D00A8E"/>
    <w:rsid w:val="00D00C4F"/>
    <w:rsid w:val="00D00C9D"/>
    <w:rsid w:val="00D00ECE"/>
    <w:rsid w:val="00D011D0"/>
    <w:rsid w:val="00D0143C"/>
    <w:rsid w:val="00D017D2"/>
    <w:rsid w:val="00D04247"/>
    <w:rsid w:val="00D045F9"/>
    <w:rsid w:val="00D04CCC"/>
    <w:rsid w:val="00D0621C"/>
    <w:rsid w:val="00D10B1B"/>
    <w:rsid w:val="00D10E5F"/>
    <w:rsid w:val="00D11A61"/>
    <w:rsid w:val="00D11BBD"/>
    <w:rsid w:val="00D11EFF"/>
    <w:rsid w:val="00D12322"/>
    <w:rsid w:val="00D13B97"/>
    <w:rsid w:val="00D14E74"/>
    <w:rsid w:val="00D14EC9"/>
    <w:rsid w:val="00D1648C"/>
    <w:rsid w:val="00D16C26"/>
    <w:rsid w:val="00D170D9"/>
    <w:rsid w:val="00D21187"/>
    <w:rsid w:val="00D214CB"/>
    <w:rsid w:val="00D21DF9"/>
    <w:rsid w:val="00D24AEE"/>
    <w:rsid w:val="00D2618A"/>
    <w:rsid w:val="00D2655D"/>
    <w:rsid w:val="00D27093"/>
    <w:rsid w:val="00D307DA"/>
    <w:rsid w:val="00D308CA"/>
    <w:rsid w:val="00D33ADA"/>
    <w:rsid w:val="00D33EDD"/>
    <w:rsid w:val="00D35A36"/>
    <w:rsid w:val="00D367F0"/>
    <w:rsid w:val="00D36EFF"/>
    <w:rsid w:val="00D40EEA"/>
    <w:rsid w:val="00D419C7"/>
    <w:rsid w:val="00D45209"/>
    <w:rsid w:val="00D45225"/>
    <w:rsid w:val="00D45622"/>
    <w:rsid w:val="00D45FEF"/>
    <w:rsid w:val="00D468E6"/>
    <w:rsid w:val="00D47E97"/>
    <w:rsid w:val="00D503ED"/>
    <w:rsid w:val="00D50692"/>
    <w:rsid w:val="00D5082A"/>
    <w:rsid w:val="00D50A5E"/>
    <w:rsid w:val="00D51010"/>
    <w:rsid w:val="00D5140E"/>
    <w:rsid w:val="00D524CB"/>
    <w:rsid w:val="00D529AF"/>
    <w:rsid w:val="00D53F6F"/>
    <w:rsid w:val="00D54C16"/>
    <w:rsid w:val="00D550C7"/>
    <w:rsid w:val="00D55311"/>
    <w:rsid w:val="00D560C0"/>
    <w:rsid w:val="00D561A8"/>
    <w:rsid w:val="00D56728"/>
    <w:rsid w:val="00D56DD4"/>
    <w:rsid w:val="00D57F59"/>
    <w:rsid w:val="00D6116B"/>
    <w:rsid w:val="00D612A2"/>
    <w:rsid w:val="00D616CD"/>
    <w:rsid w:val="00D63376"/>
    <w:rsid w:val="00D63B45"/>
    <w:rsid w:val="00D63EF2"/>
    <w:rsid w:val="00D64763"/>
    <w:rsid w:val="00D64B13"/>
    <w:rsid w:val="00D653EA"/>
    <w:rsid w:val="00D66623"/>
    <w:rsid w:val="00D674E6"/>
    <w:rsid w:val="00D70506"/>
    <w:rsid w:val="00D70A21"/>
    <w:rsid w:val="00D70BC2"/>
    <w:rsid w:val="00D70D66"/>
    <w:rsid w:val="00D71278"/>
    <w:rsid w:val="00D71580"/>
    <w:rsid w:val="00D72029"/>
    <w:rsid w:val="00D729E1"/>
    <w:rsid w:val="00D72A3C"/>
    <w:rsid w:val="00D72A82"/>
    <w:rsid w:val="00D72C4C"/>
    <w:rsid w:val="00D731EF"/>
    <w:rsid w:val="00D74FD6"/>
    <w:rsid w:val="00D75F57"/>
    <w:rsid w:val="00D75FA9"/>
    <w:rsid w:val="00D76050"/>
    <w:rsid w:val="00D765BF"/>
    <w:rsid w:val="00D768C2"/>
    <w:rsid w:val="00D76A2D"/>
    <w:rsid w:val="00D76F57"/>
    <w:rsid w:val="00D8007C"/>
    <w:rsid w:val="00D81154"/>
    <w:rsid w:val="00D81740"/>
    <w:rsid w:val="00D827FB"/>
    <w:rsid w:val="00D82A1F"/>
    <w:rsid w:val="00D82CAA"/>
    <w:rsid w:val="00D8334D"/>
    <w:rsid w:val="00D83531"/>
    <w:rsid w:val="00D84124"/>
    <w:rsid w:val="00D84680"/>
    <w:rsid w:val="00D847B8"/>
    <w:rsid w:val="00D84A39"/>
    <w:rsid w:val="00D84ABD"/>
    <w:rsid w:val="00D84C3F"/>
    <w:rsid w:val="00D86626"/>
    <w:rsid w:val="00D86A71"/>
    <w:rsid w:val="00D8770E"/>
    <w:rsid w:val="00D90AFC"/>
    <w:rsid w:val="00D90C61"/>
    <w:rsid w:val="00D91E4B"/>
    <w:rsid w:val="00D92D21"/>
    <w:rsid w:val="00D93860"/>
    <w:rsid w:val="00D93DE4"/>
    <w:rsid w:val="00D940F6"/>
    <w:rsid w:val="00D944EB"/>
    <w:rsid w:val="00D94B0E"/>
    <w:rsid w:val="00D94D04"/>
    <w:rsid w:val="00D95DAB"/>
    <w:rsid w:val="00D96558"/>
    <w:rsid w:val="00D966D4"/>
    <w:rsid w:val="00DA0A97"/>
    <w:rsid w:val="00DA1DB6"/>
    <w:rsid w:val="00DA25C7"/>
    <w:rsid w:val="00DA3537"/>
    <w:rsid w:val="00DA4D40"/>
    <w:rsid w:val="00DA5229"/>
    <w:rsid w:val="00DA6865"/>
    <w:rsid w:val="00DB11DF"/>
    <w:rsid w:val="00DB358D"/>
    <w:rsid w:val="00DB40D0"/>
    <w:rsid w:val="00DB4FE0"/>
    <w:rsid w:val="00DB6484"/>
    <w:rsid w:val="00DB7281"/>
    <w:rsid w:val="00DB7569"/>
    <w:rsid w:val="00DB7B5B"/>
    <w:rsid w:val="00DB7EC7"/>
    <w:rsid w:val="00DC059E"/>
    <w:rsid w:val="00DC5A5B"/>
    <w:rsid w:val="00DC5F65"/>
    <w:rsid w:val="00DC5FB9"/>
    <w:rsid w:val="00DC6683"/>
    <w:rsid w:val="00DC6B66"/>
    <w:rsid w:val="00DC7370"/>
    <w:rsid w:val="00DD04D1"/>
    <w:rsid w:val="00DD2098"/>
    <w:rsid w:val="00DD2449"/>
    <w:rsid w:val="00DD364A"/>
    <w:rsid w:val="00DD391F"/>
    <w:rsid w:val="00DD4E9D"/>
    <w:rsid w:val="00DD6583"/>
    <w:rsid w:val="00DD6606"/>
    <w:rsid w:val="00DD68CB"/>
    <w:rsid w:val="00DD6EDF"/>
    <w:rsid w:val="00DD76E0"/>
    <w:rsid w:val="00DE0588"/>
    <w:rsid w:val="00DE1219"/>
    <w:rsid w:val="00DE21DA"/>
    <w:rsid w:val="00DE4065"/>
    <w:rsid w:val="00DE4F31"/>
    <w:rsid w:val="00DE5461"/>
    <w:rsid w:val="00DE61A7"/>
    <w:rsid w:val="00DE6281"/>
    <w:rsid w:val="00DE670D"/>
    <w:rsid w:val="00DE6A0E"/>
    <w:rsid w:val="00DE6EC4"/>
    <w:rsid w:val="00DE730E"/>
    <w:rsid w:val="00DE7897"/>
    <w:rsid w:val="00DF092D"/>
    <w:rsid w:val="00DF1CCA"/>
    <w:rsid w:val="00DF2851"/>
    <w:rsid w:val="00DF29D3"/>
    <w:rsid w:val="00DF2D28"/>
    <w:rsid w:val="00DF2E71"/>
    <w:rsid w:val="00DF3D22"/>
    <w:rsid w:val="00DF3FAF"/>
    <w:rsid w:val="00DF5ADE"/>
    <w:rsid w:val="00DF5B5A"/>
    <w:rsid w:val="00DF6663"/>
    <w:rsid w:val="00DF686D"/>
    <w:rsid w:val="00DF692C"/>
    <w:rsid w:val="00E0036A"/>
    <w:rsid w:val="00E03A19"/>
    <w:rsid w:val="00E03F78"/>
    <w:rsid w:val="00E04033"/>
    <w:rsid w:val="00E0524C"/>
    <w:rsid w:val="00E067B8"/>
    <w:rsid w:val="00E06AB9"/>
    <w:rsid w:val="00E06E71"/>
    <w:rsid w:val="00E077A8"/>
    <w:rsid w:val="00E077FF"/>
    <w:rsid w:val="00E07926"/>
    <w:rsid w:val="00E10CD1"/>
    <w:rsid w:val="00E112D7"/>
    <w:rsid w:val="00E13C3D"/>
    <w:rsid w:val="00E13FFC"/>
    <w:rsid w:val="00E14528"/>
    <w:rsid w:val="00E14DCE"/>
    <w:rsid w:val="00E14FFE"/>
    <w:rsid w:val="00E15186"/>
    <w:rsid w:val="00E15752"/>
    <w:rsid w:val="00E163D5"/>
    <w:rsid w:val="00E16523"/>
    <w:rsid w:val="00E17F48"/>
    <w:rsid w:val="00E20012"/>
    <w:rsid w:val="00E20777"/>
    <w:rsid w:val="00E20EAA"/>
    <w:rsid w:val="00E20F03"/>
    <w:rsid w:val="00E20F8C"/>
    <w:rsid w:val="00E20FBD"/>
    <w:rsid w:val="00E210E3"/>
    <w:rsid w:val="00E22094"/>
    <w:rsid w:val="00E2312F"/>
    <w:rsid w:val="00E23B1D"/>
    <w:rsid w:val="00E23F42"/>
    <w:rsid w:val="00E24016"/>
    <w:rsid w:val="00E25977"/>
    <w:rsid w:val="00E263FA"/>
    <w:rsid w:val="00E27968"/>
    <w:rsid w:val="00E27E78"/>
    <w:rsid w:val="00E301BF"/>
    <w:rsid w:val="00E302D1"/>
    <w:rsid w:val="00E30BD6"/>
    <w:rsid w:val="00E31022"/>
    <w:rsid w:val="00E316E9"/>
    <w:rsid w:val="00E316F7"/>
    <w:rsid w:val="00E319D4"/>
    <w:rsid w:val="00E31ED4"/>
    <w:rsid w:val="00E33494"/>
    <w:rsid w:val="00E34794"/>
    <w:rsid w:val="00E350BB"/>
    <w:rsid w:val="00E35A45"/>
    <w:rsid w:val="00E3605E"/>
    <w:rsid w:val="00E36631"/>
    <w:rsid w:val="00E369AE"/>
    <w:rsid w:val="00E37DA4"/>
    <w:rsid w:val="00E400EF"/>
    <w:rsid w:val="00E40868"/>
    <w:rsid w:val="00E40EB6"/>
    <w:rsid w:val="00E42C27"/>
    <w:rsid w:val="00E438D6"/>
    <w:rsid w:val="00E43C40"/>
    <w:rsid w:val="00E44089"/>
    <w:rsid w:val="00E45149"/>
    <w:rsid w:val="00E45406"/>
    <w:rsid w:val="00E45754"/>
    <w:rsid w:val="00E460D9"/>
    <w:rsid w:val="00E4623A"/>
    <w:rsid w:val="00E462DF"/>
    <w:rsid w:val="00E47067"/>
    <w:rsid w:val="00E51160"/>
    <w:rsid w:val="00E51496"/>
    <w:rsid w:val="00E518CF"/>
    <w:rsid w:val="00E52432"/>
    <w:rsid w:val="00E53078"/>
    <w:rsid w:val="00E5342D"/>
    <w:rsid w:val="00E5355B"/>
    <w:rsid w:val="00E5357F"/>
    <w:rsid w:val="00E53818"/>
    <w:rsid w:val="00E54455"/>
    <w:rsid w:val="00E54E7A"/>
    <w:rsid w:val="00E5519E"/>
    <w:rsid w:val="00E56CDB"/>
    <w:rsid w:val="00E57F25"/>
    <w:rsid w:val="00E600A4"/>
    <w:rsid w:val="00E609B1"/>
    <w:rsid w:val="00E60A79"/>
    <w:rsid w:val="00E60DD8"/>
    <w:rsid w:val="00E6118D"/>
    <w:rsid w:val="00E61B29"/>
    <w:rsid w:val="00E635A1"/>
    <w:rsid w:val="00E64A90"/>
    <w:rsid w:val="00E66656"/>
    <w:rsid w:val="00E66957"/>
    <w:rsid w:val="00E6709D"/>
    <w:rsid w:val="00E673E5"/>
    <w:rsid w:val="00E67DEC"/>
    <w:rsid w:val="00E7043C"/>
    <w:rsid w:val="00E71068"/>
    <w:rsid w:val="00E71B46"/>
    <w:rsid w:val="00E72FF3"/>
    <w:rsid w:val="00E736A5"/>
    <w:rsid w:val="00E73EFB"/>
    <w:rsid w:val="00E7434D"/>
    <w:rsid w:val="00E753CE"/>
    <w:rsid w:val="00E754F7"/>
    <w:rsid w:val="00E76DB7"/>
    <w:rsid w:val="00E7709A"/>
    <w:rsid w:val="00E8014D"/>
    <w:rsid w:val="00E80FC9"/>
    <w:rsid w:val="00E819B3"/>
    <w:rsid w:val="00E81CF0"/>
    <w:rsid w:val="00E82638"/>
    <w:rsid w:val="00E82AE1"/>
    <w:rsid w:val="00E836A4"/>
    <w:rsid w:val="00E838E5"/>
    <w:rsid w:val="00E841D8"/>
    <w:rsid w:val="00E84E1B"/>
    <w:rsid w:val="00E85AA0"/>
    <w:rsid w:val="00E869F5"/>
    <w:rsid w:val="00E86ECE"/>
    <w:rsid w:val="00E87E8D"/>
    <w:rsid w:val="00E90E3F"/>
    <w:rsid w:val="00E92E89"/>
    <w:rsid w:val="00E93877"/>
    <w:rsid w:val="00E94269"/>
    <w:rsid w:val="00E95B20"/>
    <w:rsid w:val="00E95CE6"/>
    <w:rsid w:val="00E95FDB"/>
    <w:rsid w:val="00E96A90"/>
    <w:rsid w:val="00E9702F"/>
    <w:rsid w:val="00E97BE4"/>
    <w:rsid w:val="00EA08F9"/>
    <w:rsid w:val="00EA11D9"/>
    <w:rsid w:val="00EA173A"/>
    <w:rsid w:val="00EA1BB9"/>
    <w:rsid w:val="00EA2BD5"/>
    <w:rsid w:val="00EA3C75"/>
    <w:rsid w:val="00EA3E56"/>
    <w:rsid w:val="00EA4008"/>
    <w:rsid w:val="00EA4626"/>
    <w:rsid w:val="00EA4B3C"/>
    <w:rsid w:val="00EA54A4"/>
    <w:rsid w:val="00EA61D2"/>
    <w:rsid w:val="00EA6327"/>
    <w:rsid w:val="00EA70D1"/>
    <w:rsid w:val="00EA7EEC"/>
    <w:rsid w:val="00EB000E"/>
    <w:rsid w:val="00EB0BED"/>
    <w:rsid w:val="00EB12F3"/>
    <w:rsid w:val="00EB22C8"/>
    <w:rsid w:val="00EB39DB"/>
    <w:rsid w:val="00EB3FF0"/>
    <w:rsid w:val="00EB56C4"/>
    <w:rsid w:val="00EB6C9B"/>
    <w:rsid w:val="00EB6F22"/>
    <w:rsid w:val="00EC25F0"/>
    <w:rsid w:val="00EC2F19"/>
    <w:rsid w:val="00EC3AE2"/>
    <w:rsid w:val="00EC4A60"/>
    <w:rsid w:val="00EC4D25"/>
    <w:rsid w:val="00EC6A81"/>
    <w:rsid w:val="00EC7214"/>
    <w:rsid w:val="00EC728A"/>
    <w:rsid w:val="00EC7908"/>
    <w:rsid w:val="00ED1222"/>
    <w:rsid w:val="00ED14D1"/>
    <w:rsid w:val="00ED1608"/>
    <w:rsid w:val="00ED28B9"/>
    <w:rsid w:val="00ED48BD"/>
    <w:rsid w:val="00ED6EEC"/>
    <w:rsid w:val="00ED75A5"/>
    <w:rsid w:val="00EE00BC"/>
    <w:rsid w:val="00EE00FF"/>
    <w:rsid w:val="00EE0BC5"/>
    <w:rsid w:val="00EE0E49"/>
    <w:rsid w:val="00EE0EA9"/>
    <w:rsid w:val="00EE14AC"/>
    <w:rsid w:val="00EE1FC4"/>
    <w:rsid w:val="00EE23E2"/>
    <w:rsid w:val="00EE2501"/>
    <w:rsid w:val="00EE3748"/>
    <w:rsid w:val="00EE4A1B"/>
    <w:rsid w:val="00EE4CC8"/>
    <w:rsid w:val="00EE54EC"/>
    <w:rsid w:val="00EE624F"/>
    <w:rsid w:val="00EE65E6"/>
    <w:rsid w:val="00EE6FA0"/>
    <w:rsid w:val="00EE71AF"/>
    <w:rsid w:val="00EF0173"/>
    <w:rsid w:val="00EF09C6"/>
    <w:rsid w:val="00EF0B72"/>
    <w:rsid w:val="00EF16A8"/>
    <w:rsid w:val="00EF1B94"/>
    <w:rsid w:val="00EF27D7"/>
    <w:rsid w:val="00EF2933"/>
    <w:rsid w:val="00EF3C0E"/>
    <w:rsid w:val="00EF3E06"/>
    <w:rsid w:val="00EF565A"/>
    <w:rsid w:val="00EF5B07"/>
    <w:rsid w:val="00EF5EA3"/>
    <w:rsid w:val="00EF6794"/>
    <w:rsid w:val="00EF6BEF"/>
    <w:rsid w:val="00EF6EA0"/>
    <w:rsid w:val="00EF724A"/>
    <w:rsid w:val="00EF7EC6"/>
    <w:rsid w:val="00F00E1A"/>
    <w:rsid w:val="00F0269B"/>
    <w:rsid w:val="00F02C80"/>
    <w:rsid w:val="00F02C92"/>
    <w:rsid w:val="00F03E0C"/>
    <w:rsid w:val="00F0512F"/>
    <w:rsid w:val="00F05272"/>
    <w:rsid w:val="00F05747"/>
    <w:rsid w:val="00F07090"/>
    <w:rsid w:val="00F07E53"/>
    <w:rsid w:val="00F1094D"/>
    <w:rsid w:val="00F13E17"/>
    <w:rsid w:val="00F146A8"/>
    <w:rsid w:val="00F14C6A"/>
    <w:rsid w:val="00F1521A"/>
    <w:rsid w:val="00F156FC"/>
    <w:rsid w:val="00F15823"/>
    <w:rsid w:val="00F163B2"/>
    <w:rsid w:val="00F165C7"/>
    <w:rsid w:val="00F16C5A"/>
    <w:rsid w:val="00F16DE8"/>
    <w:rsid w:val="00F17AE1"/>
    <w:rsid w:val="00F218C0"/>
    <w:rsid w:val="00F22746"/>
    <w:rsid w:val="00F23560"/>
    <w:rsid w:val="00F2443D"/>
    <w:rsid w:val="00F24561"/>
    <w:rsid w:val="00F2483A"/>
    <w:rsid w:val="00F24E43"/>
    <w:rsid w:val="00F26015"/>
    <w:rsid w:val="00F26B63"/>
    <w:rsid w:val="00F27048"/>
    <w:rsid w:val="00F27486"/>
    <w:rsid w:val="00F27811"/>
    <w:rsid w:val="00F30559"/>
    <w:rsid w:val="00F3324F"/>
    <w:rsid w:val="00F33BCA"/>
    <w:rsid w:val="00F343EA"/>
    <w:rsid w:val="00F348F0"/>
    <w:rsid w:val="00F34A75"/>
    <w:rsid w:val="00F35277"/>
    <w:rsid w:val="00F3624D"/>
    <w:rsid w:val="00F36CB3"/>
    <w:rsid w:val="00F36D9A"/>
    <w:rsid w:val="00F40921"/>
    <w:rsid w:val="00F40F0C"/>
    <w:rsid w:val="00F42D03"/>
    <w:rsid w:val="00F43D71"/>
    <w:rsid w:val="00F44083"/>
    <w:rsid w:val="00F44C1B"/>
    <w:rsid w:val="00F45841"/>
    <w:rsid w:val="00F47F95"/>
    <w:rsid w:val="00F50748"/>
    <w:rsid w:val="00F51496"/>
    <w:rsid w:val="00F51A36"/>
    <w:rsid w:val="00F51B60"/>
    <w:rsid w:val="00F51C51"/>
    <w:rsid w:val="00F52524"/>
    <w:rsid w:val="00F529AF"/>
    <w:rsid w:val="00F54096"/>
    <w:rsid w:val="00F5411C"/>
    <w:rsid w:val="00F55800"/>
    <w:rsid w:val="00F56ACD"/>
    <w:rsid w:val="00F5770C"/>
    <w:rsid w:val="00F604E8"/>
    <w:rsid w:val="00F60CDC"/>
    <w:rsid w:val="00F616CF"/>
    <w:rsid w:val="00F618D0"/>
    <w:rsid w:val="00F621E3"/>
    <w:rsid w:val="00F62F3E"/>
    <w:rsid w:val="00F63974"/>
    <w:rsid w:val="00F64891"/>
    <w:rsid w:val="00F64F7D"/>
    <w:rsid w:val="00F675C9"/>
    <w:rsid w:val="00F709C3"/>
    <w:rsid w:val="00F70A4F"/>
    <w:rsid w:val="00F710E0"/>
    <w:rsid w:val="00F71F7F"/>
    <w:rsid w:val="00F7221D"/>
    <w:rsid w:val="00F72283"/>
    <w:rsid w:val="00F72581"/>
    <w:rsid w:val="00F72EF7"/>
    <w:rsid w:val="00F73006"/>
    <w:rsid w:val="00F7364E"/>
    <w:rsid w:val="00F736E6"/>
    <w:rsid w:val="00F73F87"/>
    <w:rsid w:val="00F742C1"/>
    <w:rsid w:val="00F74B21"/>
    <w:rsid w:val="00F75262"/>
    <w:rsid w:val="00F7599F"/>
    <w:rsid w:val="00F7664F"/>
    <w:rsid w:val="00F76ACD"/>
    <w:rsid w:val="00F76C86"/>
    <w:rsid w:val="00F77B95"/>
    <w:rsid w:val="00F81060"/>
    <w:rsid w:val="00F81A36"/>
    <w:rsid w:val="00F81BD4"/>
    <w:rsid w:val="00F82130"/>
    <w:rsid w:val="00F8285F"/>
    <w:rsid w:val="00F83CC3"/>
    <w:rsid w:val="00F83FF9"/>
    <w:rsid w:val="00F85FA9"/>
    <w:rsid w:val="00F87473"/>
    <w:rsid w:val="00F87A2B"/>
    <w:rsid w:val="00F90EE4"/>
    <w:rsid w:val="00F9144C"/>
    <w:rsid w:val="00F91748"/>
    <w:rsid w:val="00F91A1B"/>
    <w:rsid w:val="00F92B2B"/>
    <w:rsid w:val="00F9305F"/>
    <w:rsid w:val="00F933B1"/>
    <w:rsid w:val="00F933FB"/>
    <w:rsid w:val="00F936CC"/>
    <w:rsid w:val="00F940AC"/>
    <w:rsid w:val="00F94203"/>
    <w:rsid w:val="00F94870"/>
    <w:rsid w:val="00F95399"/>
    <w:rsid w:val="00F95C87"/>
    <w:rsid w:val="00F961D7"/>
    <w:rsid w:val="00F96F29"/>
    <w:rsid w:val="00FA0E67"/>
    <w:rsid w:val="00FA1975"/>
    <w:rsid w:val="00FA1D79"/>
    <w:rsid w:val="00FA253B"/>
    <w:rsid w:val="00FA2AF4"/>
    <w:rsid w:val="00FA31A1"/>
    <w:rsid w:val="00FA37AD"/>
    <w:rsid w:val="00FA3A4F"/>
    <w:rsid w:val="00FA3F89"/>
    <w:rsid w:val="00FA40F5"/>
    <w:rsid w:val="00FA4E17"/>
    <w:rsid w:val="00FA714B"/>
    <w:rsid w:val="00FA7BF7"/>
    <w:rsid w:val="00FB17FB"/>
    <w:rsid w:val="00FB278C"/>
    <w:rsid w:val="00FB2A2F"/>
    <w:rsid w:val="00FB35AD"/>
    <w:rsid w:val="00FB4B81"/>
    <w:rsid w:val="00FB50C2"/>
    <w:rsid w:val="00FB5B2F"/>
    <w:rsid w:val="00FB5DCE"/>
    <w:rsid w:val="00FB5E8C"/>
    <w:rsid w:val="00FB64C5"/>
    <w:rsid w:val="00FB66BA"/>
    <w:rsid w:val="00FB66D0"/>
    <w:rsid w:val="00FB7709"/>
    <w:rsid w:val="00FB7C88"/>
    <w:rsid w:val="00FC0117"/>
    <w:rsid w:val="00FC0296"/>
    <w:rsid w:val="00FC056B"/>
    <w:rsid w:val="00FC0645"/>
    <w:rsid w:val="00FC0ED3"/>
    <w:rsid w:val="00FC1DAE"/>
    <w:rsid w:val="00FC1F19"/>
    <w:rsid w:val="00FC2682"/>
    <w:rsid w:val="00FC299A"/>
    <w:rsid w:val="00FC2EF2"/>
    <w:rsid w:val="00FC454D"/>
    <w:rsid w:val="00FC4A5D"/>
    <w:rsid w:val="00FC4C3D"/>
    <w:rsid w:val="00FC4D99"/>
    <w:rsid w:val="00FC5845"/>
    <w:rsid w:val="00FC630F"/>
    <w:rsid w:val="00FC68C6"/>
    <w:rsid w:val="00FC68C9"/>
    <w:rsid w:val="00FC7901"/>
    <w:rsid w:val="00FD249F"/>
    <w:rsid w:val="00FD2A32"/>
    <w:rsid w:val="00FD5CE1"/>
    <w:rsid w:val="00FD61D1"/>
    <w:rsid w:val="00FE0C0E"/>
    <w:rsid w:val="00FE1D13"/>
    <w:rsid w:val="00FE1E66"/>
    <w:rsid w:val="00FE1E9F"/>
    <w:rsid w:val="00FE2599"/>
    <w:rsid w:val="00FE55A8"/>
    <w:rsid w:val="00FE5CA5"/>
    <w:rsid w:val="00FE5DA5"/>
    <w:rsid w:val="00FE660B"/>
    <w:rsid w:val="00FE6AB1"/>
    <w:rsid w:val="00FE6C14"/>
    <w:rsid w:val="00FE7DA8"/>
    <w:rsid w:val="00FF01B6"/>
    <w:rsid w:val="00FF1213"/>
    <w:rsid w:val="00FF14D5"/>
    <w:rsid w:val="00FF1706"/>
    <w:rsid w:val="00FF194F"/>
    <w:rsid w:val="00FF2127"/>
    <w:rsid w:val="00FF2B66"/>
    <w:rsid w:val="00FF3C40"/>
    <w:rsid w:val="00FF484F"/>
    <w:rsid w:val="00FF4897"/>
    <w:rsid w:val="00FF532E"/>
    <w:rsid w:val="00FF5492"/>
    <w:rsid w:val="00FF6733"/>
    <w:rsid w:val="00FF6A06"/>
    <w:rsid w:val="00FF6E88"/>
    <w:rsid w:val="00FF76C1"/>
    <w:rsid w:val="00FF7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E1B"/>
    <w:rPr>
      <w:sz w:val="24"/>
      <w:szCs w:val="24"/>
    </w:rPr>
  </w:style>
  <w:style w:type="paragraph" w:styleId="10">
    <w:name w:val="heading 1"/>
    <w:basedOn w:val="a"/>
    <w:next w:val="a"/>
    <w:link w:val="11"/>
    <w:qFormat/>
    <w:rsid w:val="0053061B"/>
    <w:pPr>
      <w:keepNext/>
      <w:ind w:left="284" w:right="282" w:firstLine="567"/>
      <w:jc w:val="both"/>
      <w:outlineLvl w:val="0"/>
    </w:pPr>
    <w:rPr>
      <w:w w:val="117"/>
      <w:sz w:val="28"/>
      <w:szCs w:val="20"/>
    </w:rPr>
  </w:style>
  <w:style w:type="paragraph" w:styleId="2">
    <w:name w:val="heading 2"/>
    <w:basedOn w:val="a"/>
    <w:next w:val="a"/>
    <w:link w:val="20"/>
    <w:uiPriority w:val="9"/>
    <w:semiHidden/>
    <w:unhideWhenUsed/>
    <w:qFormat/>
    <w:rsid w:val="00A5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qFormat/>
    <w:rsid w:val="0053061B"/>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3643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E1B"/>
    <w:pPr>
      <w:tabs>
        <w:tab w:val="center" w:pos="4677"/>
        <w:tab w:val="right" w:pos="9355"/>
      </w:tabs>
    </w:pPr>
  </w:style>
  <w:style w:type="character" w:customStyle="1" w:styleId="a4">
    <w:name w:val="Верхний колонтитул Знак"/>
    <w:basedOn w:val="a0"/>
    <w:link w:val="a3"/>
    <w:uiPriority w:val="99"/>
    <w:rsid w:val="00E84E1B"/>
    <w:rPr>
      <w:sz w:val="24"/>
      <w:szCs w:val="24"/>
    </w:rPr>
  </w:style>
  <w:style w:type="paragraph" w:styleId="a5">
    <w:name w:val="footer"/>
    <w:basedOn w:val="a"/>
    <w:link w:val="a6"/>
    <w:uiPriority w:val="99"/>
    <w:unhideWhenUsed/>
    <w:rsid w:val="00E84E1B"/>
    <w:pPr>
      <w:tabs>
        <w:tab w:val="center" w:pos="4677"/>
        <w:tab w:val="right" w:pos="9355"/>
      </w:tabs>
    </w:pPr>
  </w:style>
  <w:style w:type="character" w:customStyle="1" w:styleId="a6">
    <w:name w:val="Нижний колонтитул Знак"/>
    <w:basedOn w:val="a0"/>
    <w:link w:val="a5"/>
    <w:uiPriority w:val="99"/>
    <w:rsid w:val="00E84E1B"/>
    <w:rPr>
      <w:sz w:val="24"/>
      <w:szCs w:val="24"/>
    </w:rPr>
  </w:style>
  <w:style w:type="paragraph" w:styleId="a7">
    <w:name w:val="List Paragraph"/>
    <w:basedOn w:val="a"/>
    <w:link w:val="a8"/>
    <w:uiPriority w:val="34"/>
    <w:qFormat/>
    <w:rsid w:val="0053061B"/>
    <w:pPr>
      <w:ind w:left="720"/>
      <w:contextualSpacing/>
    </w:pPr>
  </w:style>
  <w:style w:type="character" w:customStyle="1" w:styleId="11">
    <w:name w:val="Заголовок 1 Знак"/>
    <w:basedOn w:val="a0"/>
    <w:link w:val="10"/>
    <w:rsid w:val="0053061B"/>
    <w:rPr>
      <w:w w:val="117"/>
      <w:sz w:val="28"/>
    </w:rPr>
  </w:style>
  <w:style w:type="character" w:customStyle="1" w:styleId="31">
    <w:name w:val="Заголовок 3 Знак"/>
    <w:basedOn w:val="a0"/>
    <w:link w:val="30"/>
    <w:rsid w:val="0053061B"/>
    <w:rPr>
      <w:rFonts w:ascii="Arial" w:hAnsi="Arial" w:cs="Arial"/>
      <w:b/>
      <w:bCs/>
      <w:sz w:val="26"/>
      <w:szCs w:val="26"/>
    </w:rPr>
  </w:style>
  <w:style w:type="paragraph" w:customStyle="1" w:styleId="14">
    <w:name w:val="Текст 14(основной)"/>
    <w:basedOn w:val="a"/>
    <w:link w:val="140"/>
    <w:rsid w:val="00EB6C9B"/>
    <w:pPr>
      <w:spacing w:line="360" w:lineRule="auto"/>
      <w:ind w:firstLine="708"/>
      <w:jc w:val="both"/>
    </w:pPr>
    <w:rPr>
      <w:sz w:val="28"/>
    </w:rPr>
  </w:style>
  <w:style w:type="character" w:customStyle="1" w:styleId="140">
    <w:name w:val="Текст 14(основной) Знак"/>
    <w:link w:val="14"/>
    <w:rsid w:val="00EB6C9B"/>
    <w:rPr>
      <w:sz w:val="28"/>
      <w:szCs w:val="24"/>
    </w:rPr>
  </w:style>
  <w:style w:type="table" w:styleId="a9">
    <w:name w:val="Table Grid"/>
    <w:aliases w:val="СРО"/>
    <w:basedOn w:val="a1"/>
    <w:uiPriority w:val="39"/>
    <w:rsid w:val="004C4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_Рис.Табл."/>
    <w:basedOn w:val="a"/>
    <w:next w:val="a"/>
    <w:rsid w:val="00481F28"/>
    <w:pPr>
      <w:spacing w:before="120" w:after="120"/>
      <w:jc w:val="center"/>
    </w:pPr>
    <w:rPr>
      <w:b/>
      <w:bCs/>
      <w:i/>
      <w:iCs/>
      <w:szCs w:val="20"/>
    </w:rPr>
  </w:style>
  <w:style w:type="paragraph" w:styleId="ab">
    <w:name w:val="Balloon Text"/>
    <w:basedOn w:val="a"/>
    <w:link w:val="ac"/>
    <w:uiPriority w:val="99"/>
    <w:semiHidden/>
    <w:unhideWhenUsed/>
    <w:rsid w:val="00F7221D"/>
    <w:rPr>
      <w:rFonts w:ascii="Tahoma" w:hAnsi="Tahoma" w:cs="Tahoma"/>
      <w:sz w:val="16"/>
      <w:szCs w:val="16"/>
    </w:rPr>
  </w:style>
  <w:style w:type="character" w:customStyle="1" w:styleId="ac">
    <w:name w:val="Текст выноски Знак"/>
    <w:basedOn w:val="a0"/>
    <w:link w:val="ab"/>
    <w:uiPriority w:val="99"/>
    <w:semiHidden/>
    <w:rsid w:val="00F7221D"/>
    <w:rPr>
      <w:rFonts w:ascii="Tahoma" w:hAnsi="Tahoma" w:cs="Tahoma"/>
      <w:sz w:val="16"/>
      <w:szCs w:val="16"/>
    </w:rPr>
  </w:style>
  <w:style w:type="character" w:customStyle="1" w:styleId="apple-converted-space">
    <w:name w:val="apple-converted-space"/>
    <w:basedOn w:val="a0"/>
    <w:rsid w:val="00DD04D1"/>
  </w:style>
  <w:style w:type="character" w:styleId="ad">
    <w:name w:val="Placeholder Text"/>
    <w:basedOn w:val="a0"/>
    <w:uiPriority w:val="99"/>
    <w:semiHidden/>
    <w:rsid w:val="0085698F"/>
    <w:rPr>
      <w:color w:val="808080"/>
    </w:rPr>
  </w:style>
  <w:style w:type="paragraph" w:customStyle="1" w:styleId="textn">
    <w:name w:val="textn"/>
    <w:basedOn w:val="a"/>
    <w:rsid w:val="00AD7BC8"/>
    <w:pPr>
      <w:spacing w:before="100" w:beforeAutospacing="1" w:after="100" w:afterAutospacing="1"/>
    </w:pPr>
  </w:style>
  <w:style w:type="paragraph" w:styleId="ae">
    <w:name w:val="Normal (Web)"/>
    <w:basedOn w:val="a"/>
    <w:uiPriority w:val="99"/>
    <w:unhideWhenUsed/>
    <w:rsid w:val="00E23B1D"/>
    <w:pPr>
      <w:spacing w:before="100" w:beforeAutospacing="1" w:after="100" w:afterAutospacing="1"/>
    </w:pPr>
  </w:style>
  <w:style w:type="character" w:customStyle="1" w:styleId="40">
    <w:name w:val="Заголовок 4 Знак"/>
    <w:basedOn w:val="a0"/>
    <w:link w:val="4"/>
    <w:uiPriority w:val="9"/>
    <w:rsid w:val="003643AE"/>
    <w:rPr>
      <w:rFonts w:asciiTheme="majorHAnsi" w:eastAsiaTheme="majorEastAsia" w:hAnsiTheme="majorHAnsi" w:cstheme="majorBidi"/>
      <w:b/>
      <w:bCs/>
      <w:i/>
      <w:iCs/>
      <w:color w:val="4F81BD" w:themeColor="accent1"/>
      <w:sz w:val="24"/>
      <w:szCs w:val="24"/>
    </w:rPr>
  </w:style>
  <w:style w:type="character" w:customStyle="1" w:styleId="20">
    <w:name w:val="Заголовок 2 Знак"/>
    <w:basedOn w:val="a0"/>
    <w:link w:val="2"/>
    <w:uiPriority w:val="9"/>
    <w:semiHidden/>
    <w:rsid w:val="00A52B47"/>
    <w:rPr>
      <w:rFonts w:asciiTheme="majorHAnsi" w:eastAsiaTheme="majorEastAsia" w:hAnsiTheme="majorHAnsi" w:cstheme="majorBidi"/>
      <w:b/>
      <w:bCs/>
      <w:color w:val="4F81BD" w:themeColor="accent1"/>
      <w:sz w:val="26"/>
      <w:szCs w:val="26"/>
    </w:rPr>
  </w:style>
  <w:style w:type="paragraph" w:customStyle="1" w:styleId="TableText">
    <w:name w:val="Table Text"/>
    <w:basedOn w:val="a"/>
    <w:link w:val="TableText0"/>
    <w:autoRedefine/>
    <w:qFormat/>
    <w:rsid w:val="00DF3D22"/>
    <w:pPr>
      <w:tabs>
        <w:tab w:val="num" w:pos="720"/>
      </w:tabs>
      <w:spacing w:line="360" w:lineRule="auto"/>
      <w:jc w:val="center"/>
    </w:pPr>
    <w:rPr>
      <w:rFonts w:ascii="Arial" w:hAnsi="Arial" w:cs="Arial"/>
      <w:b/>
      <w:noProof/>
      <w:lang w:val="en-US"/>
    </w:rPr>
  </w:style>
  <w:style w:type="character" w:customStyle="1" w:styleId="TableText0">
    <w:name w:val="Table Text Знак"/>
    <w:link w:val="TableText"/>
    <w:rsid w:val="00DF3D22"/>
    <w:rPr>
      <w:rFonts w:ascii="Arial" w:hAnsi="Arial" w:cs="Arial"/>
      <w:b/>
      <w:noProof/>
      <w:sz w:val="24"/>
      <w:szCs w:val="24"/>
      <w:lang w:val="en-US"/>
    </w:rPr>
  </w:style>
  <w:style w:type="paragraph" w:styleId="af">
    <w:name w:val="Body Text"/>
    <w:basedOn w:val="a"/>
    <w:link w:val="af0"/>
    <w:unhideWhenUsed/>
    <w:rsid w:val="00CE4273"/>
    <w:pPr>
      <w:spacing w:after="120"/>
    </w:pPr>
  </w:style>
  <w:style w:type="character" w:customStyle="1" w:styleId="af0">
    <w:name w:val="Основной текст Знак"/>
    <w:basedOn w:val="a0"/>
    <w:link w:val="af"/>
    <w:rsid w:val="00CE4273"/>
    <w:rPr>
      <w:sz w:val="24"/>
      <w:szCs w:val="24"/>
    </w:rPr>
  </w:style>
  <w:style w:type="paragraph" w:styleId="af1">
    <w:name w:val="Body Text First Indent"/>
    <w:basedOn w:val="af"/>
    <w:link w:val="af2"/>
    <w:uiPriority w:val="99"/>
    <w:semiHidden/>
    <w:unhideWhenUsed/>
    <w:rsid w:val="008F56BA"/>
    <w:pPr>
      <w:spacing w:after="0"/>
      <w:ind w:firstLine="360"/>
    </w:pPr>
  </w:style>
  <w:style w:type="character" w:customStyle="1" w:styleId="af2">
    <w:name w:val="Красная строка Знак"/>
    <w:basedOn w:val="af0"/>
    <w:link w:val="af1"/>
    <w:uiPriority w:val="99"/>
    <w:semiHidden/>
    <w:rsid w:val="008F56BA"/>
    <w:rPr>
      <w:sz w:val="24"/>
      <w:szCs w:val="24"/>
    </w:rPr>
  </w:style>
  <w:style w:type="paragraph" w:customStyle="1" w:styleId="p1">
    <w:name w:val="p1"/>
    <w:basedOn w:val="a"/>
    <w:rsid w:val="00DB7569"/>
    <w:pPr>
      <w:spacing w:before="100" w:beforeAutospacing="1" w:after="100" w:afterAutospacing="1"/>
    </w:pPr>
  </w:style>
  <w:style w:type="character" w:customStyle="1" w:styleId="s1">
    <w:name w:val="s1"/>
    <w:basedOn w:val="a0"/>
    <w:rsid w:val="00DB7569"/>
  </w:style>
  <w:style w:type="paragraph" w:customStyle="1" w:styleId="p3">
    <w:name w:val="p3"/>
    <w:basedOn w:val="a"/>
    <w:rsid w:val="00DB7569"/>
    <w:pPr>
      <w:spacing w:before="100" w:beforeAutospacing="1" w:after="100" w:afterAutospacing="1"/>
    </w:pPr>
  </w:style>
  <w:style w:type="character" w:customStyle="1" w:styleId="s2">
    <w:name w:val="s2"/>
    <w:basedOn w:val="a0"/>
    <w:rsid w:val="00DB7569"/>
  </w:style>
  <w:style w:type="character" w:customStyle="1" w:styleId="s3">
    <w:name w:val="s3"/>
    <w:basedOn w:val="a0"/>
    <w:rsid w:val="00DB7569"/>
  </w:style>
  <w:style w:type="character" w:customStyle="1" w:styleId="s4">
    <w:name w:val="s4"/>
    <w:basedOn w:val="a0"/>
    <w:rsid w:val="00DB7569"/>
  </w:style>
  <w:style w:type="paragraph" w:customStyle="1" w:styleId="p4">
    <w:name w:val="p4"/>
    <w:basedOn w:val="a"/>
    <w:rsid w:val="00DB7569"/>
    <w:pPr>
      <w:spacing w:before="100" w:beforeAutospacing="1" w:after="100" w:afterAutospacing="1"/>
    </w:pPr>
  </w:style>
  <w:style w:type="paragraph" w:customStyle="1" w:styleId="p5">
    <w:name w:val="p5"/>
    <w:basedOn w:val="a"/>
    <w:rsid w:val="00DB7569"/>
    <w:pPr>
      <w:spacing w:before="100" w:beforeAutospacing="1" w:after="100" w:afterAutospacing="1"/>
    </w:pPr>
  </w:style>
  <w:style w:type="paragraph" w:customStyle="1" w:styleId="af3">
    <w:name w:val="основной текст"/>
    <w:basedOn w:val="a"/>
    <w:rsid w:val="007B1DD0"/>
    <w:pPr>
      <w:spacing w:after="120"/>
      <w:ind w:firstLine="851"/>
      <w:jc w:val="both"/>
    </w:pPr>
    <w:rPr>
      <w:rFonts w:ascii="Arial" w:hAnsi="Arial"/>
      <w:sz w:val="28"/>
      <w:szCs w:val="20"/>
    </w:rPr>
  </w:style>
  <w:style w:type="paragraph" w:customStyle="1" w:styleId="Heading">
    <w:name w:val="Heading"/>
    <w:rsid w:val="00F165C7"/>
    <w:pPr>
      <w:widowControl w:val="0"/>
      <w:autoSpaceDE w:val="0"/>
      <w:autoSpaceDN w:val="0"/>
      <w:adjustRightInd w:val="0"/>
    </w:pPr>
    <w:rPr>
      <w:rFonts w:ascii="Arial" w:hAnsi="Arial" w:cs="Arial"/>
      <w:b/>
      <w:bCs/>
      <w:sz w:val="22"/>
      <w:szCs w:val="22"/>
    </w:rPr>
  </w:style>
  <w:style w:type="paragraph" w:customStyle="1" w:styleId="Preformat">
    <w:name w:val="Preformat"/>
    <w:rsid w:val="00F165C7"/>
    <w:rPr>
      <w:rFonts w:ascii="Courier New" w:eastAsia="Calibri" w:hAnsi="Courier New"/>
    </w:rPr>
  </w:style>
  <w:style w:type="paragraph" w:customStyle="1" w:styleId="12">
    <w:name w:val="Абзац списка1"/>
    <w:basedOn w:val="a"/>
    <w:rsid w:val="00F165C7"/>
    <w:pPr>
      <w:ind w:left="720"/>
      <w:contextualSpacing/>
    </w:pPr>
    <w:rPr>
      <w:rFonts w:eastAsia="Calibri"/>
    </w:rPr>
  </w:style>
  <w:style w:type="paragraph" w:customStyle="1" w:styleId="S">
    <w:name w:val="S_Обычный"/>
    <w:basedOn w:val="a"/>
    <w:link w:val="S0"/>
    <w:rsid w:val="00F165C7"/>
    <w:pPr>
      <w:tabs>
        <w:tab w:val="num" w:pos="1080"/>
      </w:tabs>
      <w:spacing w:line="360" w:lineRule="auto"/>
      <w:ind w:firstLine="720"/>
      <w:jc w:val="both"/>
    </w:pPr>
    <w:rPr>
      <w:rFonts w:eastAsia="Calibri"/>
      <w:w w:val="109"/>
    </w:rPr>
  </w:style>
  <w:style w:type="character" w:customStyle="1" w:styleId="S0">
    <w:name w:val="S_Обычный Знак"/>
    <w:link w:val="S"/>
    <w:locked/>
    <w:rsid w:val="00F165C7"/>
    <w:rPr>
      <w:rFonts w:eastAsia="Calibri"/>
      <w:w w:val="109"/>
      <w:sz w:val="24"/>
      <w:szCs w:val="24"/>
    </w:rPr>
  </w:style>
  <w:style w:type="character" w:styleId="af4">
    <w:name w:val="Emphasis"/>
    <w:basedOn w:val="a0"/>
    <w:uiPriority w:val="20"/>
    <w:qFormat/>
    <w:rsid w:val="00F165C7"/>
    <w:rPr>
      <w:i/>
      <w:iCs/>
    </w:rPr>
  </w:style>
  <w:style w:type="paragraph" w:customStyle="1" w:styleId="ConsPlusNonformat">
    <w:name w:val="ConsPlusNonformat"/>
    <w:rsid w:val="00A129DC"/>
    <w:pPr>
      <w:widowControl w:val="0"/>
    </w:pPr>
    <w:rPr>
      <w:rFonts w:ascii="Courier New" w:eastAsia="Calibri" w:hAnsi="Courier New"/>
    </w:rPr>
  </w:style>
  <w:style w:type="character" w:styleId="af5">
    <w:name w:val="Strong"/>
    <w:basedOn w:val="a0"/>
    <w:uiPriority w:val="22"/>
    <w:qFormat/>
    <w:rsid w:val="00224440"/>
    <w:rPr>
      <w:b/>
      <w:bCs/>
    </w:rPr>
  </w:style>
  <w:style w:type="paragraph" w:styleId="21">
    <w:name w:val="Body Text Indent 2"/>
    <w:basedOn w:val="a"/>
    <w:link w:val="22"/>
    <w:uiPriority w:val="99"/>
    <w:semiHidden/>
    <w:unhideWhenUsed/>
    <w:rsid w:val="00290234"/>
    <w:pPr>
      <w:spacing w:after="120" w:line="480" w:lineRule="auto"/>
      <w:ind w:left="283"/>
    </w:pPr>
  </w:style>
  <w:style w:type="character" w:customStyle="1" w:styleId="22">
    <w:name w:val="Основной текст с отступом 2 Знак"/>
    <w:basedOn w:val="a0"/>
    <w:link w:val="21"/>
    <w:uiPriority w:val="99"/>
    <w:semiHidden/>
    <w:rsid w:val="00290234"/>
    <w:rPr>
      <w:sz w:val="24"/>
      <w:szCs w:val="24"/>
    </w:rPr>
  </w:style>
  <w:style w:type="paragraph" w:styleId="af6">
    <w:name w:val="Body Text Indent"/>
    <w:basedOn w:val="a"/>
    <w:link w:val="af7"/>
    <w:uiPriority w:val="99"/>
    <w:unhideWhenUsed/>
    <w:rsid w:val="00171258"/>
    <w:pPr>
      <w:spacing w:after="120"/>
      <w:ind w:left="283"/>
    </w:pPr>
  </w:style>
  <w:style w:type="character" w:customStyle="1" w:styleId="af7">
    <w:name w:val="Основной текст с отступом Знак"/>
    <w:basedOn w:val="a0"/>
    <w:link w:val="af6"/>
    <w:uiPriority w:val="99"/>
    <w:rsid w:val="00171258"/>
    <w:rPr>
      <w:sz w:val="24"/>
      <w:szCs w:val="24"/>
    </w:rPr>
  </w:style>
  <w:style w:type="paragraph" w:styleId="23">
    <w:name w:val="Body Text 2"/>
    <w:basedOn w:val="a"/>
    <w:link w:val="24"/>
    <w:uiPriority w:val="99"/>
    <w:semiHidden/>
    <w:unhideWhenUsed/>
    <w:rsid w:val="009C5012"/>
    <w:pPr>
      <w:spacing w:after="120" w:line="480" w:lineRule="auto"/>
    </w:pPr>
  </w:style>
  <w:style w:type="character" w:customStyle="1" w:styleId="24">
    <w:name w:val="Основной текст 2 Знак"/>
    <w:basedOn w:val="a0"/>
    <w:link w:val="23"/>
    <w:uiPriority w:val="99"/>
    <w:semiHidden/>
    <w:rsid w:val="009C5012"/>
    <w:rPr>
      <w:sz w:val="24"/>
      <w:szCs w:val="24"/>
    </w:rPr>
  </w:style>
  <w:style w:type="character" w:customStyle="1" w:styleId="8">
    <w:name w:val="Стиль8 Знак"/>
    <w:basedOn w:val="a0"/>
    <w:link w:val="80"/>
    <w:locked/>
    <w:rsid w:val="001250C5"/>
    <w:rPr>
      <w:rFonts w:ascii="Arial" w:hAnsi="Arial" w:cs="Arial"/>
      <w:b/>
      <w:i/>
      <w:sz w:val="24"/>
      <w:szCs w:val="24"/>
    </w:rPr>
  </w:style>
  <w:style w:type="paragraph" w:customStyle="1" w:styleId="80">
    <w:name w:val="Стиль8"/>
    <w:basedOn w:val="a"/>
    <w:link w:val="8"/>
    <w:rsid w:val="001250C5"/>
    <w:pPr>
      <w:spacing w:line="360" w:lineRule="auto"/>
      <w:ind w:left="709"/>
      <w:jc w:val="both"/>
    </w:pPr>
    <w:rPr>
      <w:rFonts w:ascii="Arial" w:hAnsi="Arial" w:cs="Arial"/>
      <w:b/>
      <w:i/>
    </w:rPr>
  </w:style>
  <w:style w:type="character" w:customStyle="1" w:styleId="ConsPlusNormal">
    <w:name w:val="ConsPlusNormal Знак"/>
    <w:basedOn w:val="a0"/>
    <w:link w:val="ConsPlusNormal0"/>
    <w:locked/>
    <w:rsid w:val="001250C5"/>
    <w:rPr>
      <w:rFonts w:ascii="Arial" w:hAnsi="Arial" w:cs="Arial"/>
    </w:rPr>
  </w:style>
  <w:style w:type="paragraph" w:customStyle="1" w:styleId="ConsPlusNormal0">
    <w:name w:val="ConsPlusNormal"/>
    <w:link w:val="ConsPlusNormal"/>
    <w:rsid w:val="001250C5"/>
    <w:pPr>
      <w:widowControl w:val="0"/>
      <w:autoSpaceDE w:val="0"/>
      <w:autoSpaceDN w:val="0"/>
      <w:adjustRightInd w:val="0"/>
      <w:ind w:firstLine="720"/>
    </w:pPr>
    <w:rPr>
      <w:rFonts w:ascii="Arial" w:hAnsi="Arial" w:cs="Arial"/>
    </w:rPr>
  </w:style>
  <w:style w:type="paragraph" w:customStyle="1" w:styleId="af8">
    <w:name w:val="Обычный + По ширине"/>
    <w:aliases w:val="Первая строка:  1,27 см"/>
    <w:basedOn w:val="ConsPlusNormal0"/>
    <w:semiHidden/>
    <w:rsid w:val="001250C5"/>
    <w:pPr>
      <w:widowControl/>
      <w:ind w:firstLine="708"/>
      <w:jc w:val="both"/>
    </w:pPr>
    <w:rPr>
      <w:rFonts w:ascii="Times New Roman" w:hAnsi="Times New Roman" w:cs="Times New Roman"/>
      <w:sz w:val="24"/>
      <w:szCs w:val="28"/>
    </w:rPr>
  </w:style>
  <w:style w:type="character" w:customStyle="1" w:styleId="af9">
    <w:name w:val="обычный Знак"/>
    <w:basedOn w:val="a0"/>
    <w:link w:val="afa"/>
    <w:locked/>
    <w:rsid w:val="001250C5"/>
    <w:rPr>
      <w:rFonts w:ascii="Arial" w:hAnsi="Arial" w:cs="Arial"/>
      <w:sz w:val="24"/>
    </w:rPr>
  </w:style>
  <w:style w:type="paragraph" w:customStyle="1" w:styleId="afa">
    <w:name w:val="обычный"/>
    <w:basedOn w:val="a"/>
    <w:link w:val="af9"/>
    <w:rsid w:val="001250C5"/>
    <w:pPr>
      <w:tabs>
        <w:tab w:val="left" w:pos="1620"/>
      </w:tabs>
      <w:ind w:firstLine="720"/>
      <w:jc w:val="both"/>
    </w:pPr>
    <w:rPr>
      <w:rFonts w:ascii="Arial" w:hAnsi="Arial" w:cs="Arial"/>
      <w:szCs w:val="20"/>
    </w:rPr>
  </w:style>
  <w:style w:type="character" w:customStyle="1" w:styleId="S21">
    <w:name w:val="S_Заголовок 2 Знак1"/>
    <w:basedOn w:val="a0"/>
    <w:link w:val="S20"/>
    <w:semiHidden/>
    <w:locked/>
    <w:rsid w:val="001250C5"/>
    <w:rPr>
      <w:rFonts w:ascii="Arial" w:hAnsi="Arial" w:cs="Arial"/>
      <w:bCs/>
      <w:sz w:val="24"/>
      <w:szCs w:val="24"/>
    </w:rPr>
  </w:style>
  <w:style w:type="paragraph" w:customStyle="1" w:styleId="S20">
    <w:name w:val="S_Заголовок 2"/>
    <w:basedOn w:val="2"/>
    <w:next w:val="a"/>
    <w:link w:val="S21"/>
    <w:autoRedefine/>
    <w:semiHidden/>
    <w:rsid w:val="001250C5"/>
    <w:pPr>
      <w:keepNext w:val="0"/>
      <w:keepLines w:val="0"/>
      <w:tabs>
        <w:tab w:val="left" w:pos="720"/>
        <w:tab w:val="left" w:pos="7734"/>
      </w:tabs>
      <w:spacing w:before="0" w:line="360" w:lineRule="auto"/>
      <w:ind w:left="720"/>
      <w:jc w:val="both"/>
    </w:pPr>
    <w:rPr>
      <w:rFonts w:ascii="Arial" w:eastAsia="Times New Roman" w:hAnsi="Arial" w:cs="Arial"/>
      <w:b w:val="0"/>
      <w:color w:val="auto"/>
      <w:sz w:val="24"/>
      <w:szCs w:val="24"/>
    </w:rPr>
  </w:style>
  <w:style w:type="character" w:customStyle="1" w:styleId="127">
    <w:name w:val="Стиль По ширине Первая строка:  12.7 мм Знак"/>
    <w:basedOn w:val="a0"/>
    <w:link w:val="1270"/>
    <w:semiHidden/>
    <w:locked/>
    <w:rsid w:val="00183E17"/>
    <w:rPr>
      <w:rFonts w:ascii="Arial" w:hAnsi="Arial" w:cs="Arial"/>
      <w:sz w:val="24"/>
    </w:rPr>
  </w:style>
  <w:style w:type="paragraph" w:customStyle="1" w:styleId="1270">
    <w:name w:val="Стиль По ширине Первая строка:  12.7 мм"/>
    <w:basedOn w:val="a"/>
    <w:link w:val="127"/>
    <w:semiHidden/>
    <w:rsid w:val="00183E17"/>
    <w:pPr>
      <w:ind w:firstLine="720"/>
      <w:jc w:val="both"/>
    </w:pPr>
    <w:rPr>
      <w:rFonts w:ascii="Arial" w:hAnsi="Arial" w:cs="Arial"/>
      <w:szCs w:val="20"/>
    </w:rPr>
  </w:style>
  <w:style w:type="paragraph" w:customStyle="1" w:styleId="1">
    <w:name w:val="Заголовок мой1"/>
    <w:basedOn w:val="a"/>
    <w:next w:val="a"/>
    <w:rsid w:val="00183E17"/>
    <w:pPr>
      <w:pageBreakBefore/>
      <w:numPr>
        <w:numId w:val="4"/>
      </w:numPr>
      <w:spacing w:line="360" w:lineRule="auto"/>
    </w:pPr>
    <w:rPr>
      <w:rFonts w:ascii="Arial" w:hAnsi="Arial"/>
      <w:b/>
      <w:caps/>
    </w:rPr>
  </w:style>
  <w:style w:type="character" w:customStyle="1" w:styleId="7">
    <w:name w:val="Стиль7 Знак"/>
    <w:basedOn w:val="a0"/>
    <w:link w:val="70"/>
    <w:locked/>
    <w:rsid w:val="00183E17"/>
    <w:rPr>
      <w:rFonts w:ascii="Arial" w:hAnsi="Arial" w:cs="Arial"/>
      <w:color w:val="000000"/>
      <w:spacing w:val="7"/>
      <w:sz w:val="24"/>
      <w:szCs w:val="28"/>
      <w:shd w:val="clear" w:color="auto" w:fill="FFFFFF"/>
    </w:rPr>
  </w:style>
  <w:style w:type="paragraph" w:customStyle="1" w:styleId="70">
    <w:name w:val="Стиль7"/>
    <w:basedOn w:val="a"/>
    <w:link w:val="7"/>
    <w:rsid w:val="00183E17"/>
    <w:pPr>
      <w:shd w:val="clear" w:color="auto" w:fill="FFFFFF"/>
      <w:ind w:firstLine="720"/>
      <w:jc w:val="both"/>
    </w:pPr>
    <w:rPr>
      <w:rFonts w:ascii="Arial" w:hAnsi="Arial" w:cs="Arial"/>
      <w:color w:val="000000"/>
      <w:spacing w:val="7"/>
      <w:szCs w:val="28"/>
    </w:rPr>
  </w:style>
  <w:style w:type="paragraph" w:customStyle="1" w:styleId="3">
    <w:name w:val="Стиль Заголовок мой3"/>
    <w:basedOn w:val="a"/>
    <w:next w:val="a"/>
    <w:rsid w:val="00183E17"/>
    <w:pPr>
      <w:keepNext/>
      <w:numPr>
        <w:ilvl w:val="1"/>
        <w:numId w:val="4"/>
      </w:numPr>
      <w:tabs>
        <w:tab w:val="num" w:pos="1366"/>
      </w:tabs>
      <w:spacing w:before="240" w:after="60"/>
      <w:ind w:left="1366"/>
      <w:outlineLvl w:val="1"/>
    </w:pPr>
    <w:rPr>
      <w:rFonts w:ascii="Arial" w:hAnsi="Arial"/>
      <w:b/>
      <w:bCs/>
      <w:iCs/>
    </w:rPr>
  </w:style>
  <w:style w:type="character" w:styleId="afb">
    <w:name w:val="Hyperlink"/>
    <w:basedOn w:val="a0"/>
    <w:unhideWhenUsed/>
    <w:rsid w:val="001340DF"/>
    <w:rPr>
      <w:color w:val="0000FF"/>
      <w:u w:val="single"/>
    </w:rPr>
  </w:style>
  <w:style w:type="character" w:customStyle="1" w:styleId="fn">
    <w:name w:val="fn"/>
    <w:basedOn w:val="a0"/>
    <w:rsid w:val="0076508F"/>
  </w:style>
  <w:style w:type="character" w:customStyle="1" w:styleId="region">
    <w:name w:val="region"/>
    <w:basedOn w:val="a0"/>
    <w:rsid w:val="0076508F"/>
  </w:style>
  <w:style w:type="paragraph" w:customStyle="1" w:styleId="tekstob">
    <w:name w:val="tekstob"/>
    <w:basedOn w:val="a"/>
    <w:rsid w:val="008965BA"/>
    <w:pPr>
      <w:spacing w:before="100" w:beforeAutospacing="1" w:after="100" w:afterAutospacing="1"/>
    </w:pPr>
  </w:style>
  <w:style w:type="paragraph" w:customStyle="1" w:styleId="tekstvlev">
    <w:name w:val="tekstvlev"/>
    <w:basedOn w:val="a"/>
    <w:rsid w:val="008965BA"/>
    <w:pPr>
      <w:spacing w:before="100" w:beforeAutospacing="1" w:after="100" w:afterAutospacing="1"/>
    </w:pPr>
  </w:style>
  <w:style w:type="paragraph" w:customStyle="1" w:styleId="41">
    <w:name w:val="Название4"/>
    <w:basedOn w:val="a"/>
    <w:uiPriority w:val="99"/>
    <w:rsid w:val="00F87473"/>
    <w:pPr>
      <w:suppressLineNumbers/>
      <w:suppressAutoHyphens/>
      <w:spacing w:before="120" w:after="120"/>
    </w:pPr>
    <w:rPr>
      <w:rFonts w:eastAsia="Calibri" w:cs="Mangal"/>
      <w:i/>
      <w:iCs/>
      <w:lang w:eastAsia="ar-SA"/>
    </w:rPr>
  </w:style>
  <w:style w:type="paragraph" w:styleId="HTML">
    <w:name w:val="HTML Preformatted"/>
    <w:basedOn w:val="a"/>
    <w:link w:val="HTML0"/>
    <w:uiPriority w:val="99"/>
    <w:unhideWhenUsed/>
    <w:rsid w:val="0009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963DF"/>
    <w:rPr>
      <w:rFonts w:ascii="Courier New" w:hAnsi="Courier New" w:cs="Courier New"/>
    </w:rPr>
  </w:style>
  <w:style w:type="paragraph" w:customStyle="1" w:styleId="25">
    <w:name w:val="Абзац списка2"/>
    <w:basedOn w:val="a"/>
    <w:rsid w:val="000C0E45"/>
    <w:pPr>
      <w:suppressAutoHyphens/>
      <w:spacing w:line="100" w:lineRule="atLeast"/>
      <w:ind w:left="720"/>
    </w:pPr>
    <w:rPr>
      <w:rFonts w:eastAsia="Calibri"/>
      <w:kern w:val="1"/>
      <w:lang w:eastAsia="ar-SA"/>
    </w:rPr>
  </w:style>
  <w:style w:type="paragraph" w:customStyle="1" w:styleId="TableContents">
    <w:name w:val="Table Contents"/>
    <w:basedOn w:val="a"/>
    <w:rsid w:val="003E1768"/>
    <w:pPr>
      <w:widowControl w:val="0"/>
      <w:suppressLineNumbers/>
      <w:suppressAutoHyphens/>
      <w:autoSpaceDN w:val="0"/>
      <w:textAlignment w:val="baseline"/>
    </w:pPr>
    <w:rPr>
      <w:rFonts w:eastAsia="Andale Sans UI" w:cs="Tahoma"/>
      <w:kern w:val="3"/>
      <w:lang w:val="de-DE" w:eastAsia="ja-JP" w:bidi="fa-IR"/>
    </w:rPr>
  </w:style>
  <w:style w:type="paragraph" w:customStyle="1" w:styleId="Textbody">
    <w:name w:val="Text body"/>
    <w:basedOn w:val="a"/>
    <w:rsid w:val="003E1768"/>
    <w:pPr>
      <w:widowControl w:val="0"/>
      <w:suppressAutoHyphens/>
      <w:autoSpaceDN w:val="0"/>
      <w:spacing w:after="120"/>
      <w:textAlignment w:val="baseline"/>
    </w:pPr>
    <w:rPr>
      <w:rFonts w:eastAsia="Andale Sans UI" w:cs="Tahoma"/>
      <w:kern w:val="3"/>
      <w:lang w:val="de-DE" w:eastAsia="ja-JP" w:bidi="fa-IR"/>
    </w:rPr>
  </w:style>
  <w:style w:type="character" w:customStyle="1" w:styleId="a8">
    <w:name w:val="Абзац списка Знак"/>
    <w:link w:val="a7"/>
    <w:uiPriority w:val="34"/>
    <w:rsid w:val="00FC4D99"/>
    <w:rPr>
      <w:sz w:val="24"/>
      <w:szCs w:val="24"/>
    </w:rPr>
  </w:style>
  <w:style w:type="paragraph" w:customStyle="1" w:styleId="32">
    <w:name w:val="Абзац списка3"/>
    <w:basedOn w:val="a"/>
    <w:rsid w:val="00C97AC2"/>
    <w:pPr>
      <w:suppressAutoHyphens/>
      <w:spacing w:line="100" w:lineRule="atLeast"/>
      <w:ind w:left="720"/>
    </w:pPr>
    <w:rPr>
      <w:rFonts w:eastAsia="Calibri"/>
      <w:kern w:val="1"/>
      <w:lang w:eastAsia="ar-SA"/>
    </w:rPr>
  </w:style>
  <w:style w:type="paragraph" w:customStyle="1" w:styleId="Default">
    <w:name w:val="Default"/>
    <w:rsid w:val="008873A2"/>
    <w:pPr>
      <w:autoSpaceDE w:val="0"/>
      <w:autoSpaceDN w:val="0"/>
      <w:adjustRightInd w:val="0"/>
    </w:pPr>
    <w:rPr>
      <w:color w:val="000000"/>
      <w:sz w:val="24"/>
      <w:szCs w:val="24"/>
      <w:lang w:eastAsia="en-US"/>
    </w:rPr>
  </w:style>
  <w:style w:type="paragraph" w:customStyle="1" w:styleId="afc">
    <w:name w:val="раздел"/>
    <w:basedOn w:val="a"/>
    <w:link w:val="afd"/>
    <w:qFormat/>
    <w:rsid w:val="00914143"/>
    <w:pPr>
      <w:widowControl w:val="0"/>
      <w:suppressAutoHyphens/>
      <w:overflowPunct w:val="0"/>
      <w:autoSpaceDE w:val="0"/>
      <w:spacing w:line="273" w:lineRule="auto"/>
      <w:ind w:right="60"/>
      <w:jc w:val="both"/>
    </w:pPr>
    <w:rPr>
      <w:rFonts w:eastAsia="Arial"/>
      <w:b/>
      <w:bCs/>
      <w:iCs/>
      <w:kern w:val="1"/>
      <w:sz w:val="32"/>
      <w:szCs w:val="32"/>
      <w:lang w:val="en-US" w:eastAsia="hi-IN" w:bidi="hi-IN"/>
    </w:rPr>
  </w:style>
  <w:style w:type="character" w:customStyle="1" w:styleId="afd">
    <w:name w:val="раздел Знак"/>
    <w:link w:val="afc"/>
    <w:rsid w:val="00914143"/>
    <w:rPr>
      <w:rFonts w:eastAsia="Arial"/>
      <w:b/>
      <w:bCs/>
      <w:iCs/>
      <w:kern w:val="1"/>
      <w:sz w:val="32"/>
      <w:szCs w:val="32"/>
      <w:lang w:val="en-US" w:eastAsia="hi-IN" w:bidi="hi-IN"/>
    </w:rPr>
  </w:style>
  <w:style w:type="paragraph" w:customStyle="1" w:styleId="Standard">
    <w:name w:val="Standard"/>
    <w:rsid w:val="00FC056B"/>
    <w:pPr>
      <w:suppressAutoHyphens/>
      <w:autoSpaceDN w:val="0"/>
      <w:textAlignment w:val="baseline"/>
    </w:pPr>
    <w:rPr>
      <w:rFonts w:eastAsia="Calibri"/>
      <w:kern w:val="3"/>
      <w:sz w:val="24"/>
      <w:szCs w:val="22"/>
      <w:lang w:eastAsia="zh-CN"/>
    </w:rPr>
  </w:style>
  <w:style w:type="paragraph" w:styleId="afe">
    <w:name w:val="No Spacing"/>
    <w:uiPriority w:val="1"/>
    <w:qFormat/>
    <w:rsid w:val="00F72EF7"/>
    <w:rPr>
      <w:sz w:val="24"/>
      <w:szCs w:val="24"/>
    </w:rPr>
  </w:style>
  <w:style w:type="paragraph" w:customStyle="1" w:styleId="aff">
    <w:name w:val="Содержимое таблицы"/>
    <w:basedOn w:val="a"/>
    <w:rsid w:val="000C498D"/>
    <w:pPr>
      <w:suppressLineNumbers/>
    </w:pPr>
    <w:rPr>
      <w:sz w:val="28"/>
      <w:szCs w:val="20"/>
      <w:lang w:eastAsia="ar-SA"/>
    </w:rPr>
  </w:style>
  <w:style w:type="paragraph" w:customStyle="1" w:styleId="ConsPlusTitle">
    <w:name w:val="ConsPlusTitle"/>
    <w:rsid w:val="00B56664"/>
    <w:pPr>
      <w:widowControl w:val="0"/>
      <w:suppressAutoHyphens/>
      <w:autoSpaceDE w:val="0"/>
    </w:pPr>
    <w:rPr>
      <w:rFonts w:ascii="Arial" w:hAnsi="Arial" w:cs="Arial"/>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732">
      <w:bodyDiv w:val="1"/>
      <w:marLeft w:val="0"/>
      <w:marRight w:val="0"/>
      <w:marTop w:val="0"/>
      <w:marBottom w:val="0"/>
      <w:divBdr>
        <w:top w:val="none" w:sz="0" w:space="0" w:color="auto"/>
        <w:left w:val="none" w:sz="0" w:space="0" w:color="auto"/>
        <w:bottom w:val="none" w:sz="0" w:space="0" w:color="auto"/>
        <w:right w:val="none" w:sz="0" w:space="0" w:color="auto"/>
      </w:divBdr>
    </w:div>
    <w:div w:id="46465458">
      <w:bodyDiv w:val="1"/>
      <w:marLeft w:val="0"/>
      <w:marRight w:val="0"/>
      <w:marTop w:val="0"/>
      <w:marBottom w:val="0"/>
      <w:divBdr>
        <w:top w:val="none" w:sz="0" w:space="0" w:color="auto"/>
        <w:left w:val="none" w:sz="0" w:space="0" w:color="auto"/>
        <w:bottom w:val="none" w:sz="0" w:space="0" w:color="auto"/>
        <w:right w:val="none" w:sz="0" w:space="0" w:color="auto"/>
      </w:divBdr>
    </w:div>
    <w:div w:id="83113949">
      <w:bodyDiv w:val="1"/>
      <w:marLeft w:val="0"/>
      <w:marRight w:val="0"/>
      <w:marTop w:val="0"/>
      <w:marBottom w:val="0"/>
      <w:divBdr>
        <w:top w:val="none" w:sz="0" w:space="0" w:color="auto"/>
        <w:left w:val="none" w:sz="0" w:space="0" w:color="auto"/>
        <w:bottom w:val="none" w:sz="0" w:space="0" w:color="auto"/>
        <w:right w:val="none" w:sz="0" w:space="0" w:color="auto"/>
      </w:divBdr>
    </w:div>
    <w:div w:id="87165520">
      <w:bodyDiv w:val="1"/>
      <w:marLeft w:val="0"/>
      <w:marRight w:val="0"/>
      <w:marTop w:val="0"/>
      <w:marBottom w:val="0"/>
      <w:divBdr>
        <w:top w:val="none" w:sz="0" w:space="0" w:color="auto"/>
        <w:left w:val="none" w:sz="0" w:space="0" w:color="auto"/>
        <w:bottom w:val="none" w:sz="0" w:space="0" w:color="auto"/>
        <w:right w:val="none" w:sz="0" w:space="0" w:color="auto"/>
      </w:divBdr>
    </w:div>
    <w:div w:id="95753952">
      <w:bodyDiv w:val="1"/>
      <w:marLeft w:val="0"/>
      <w:marRight w:val="0"/>
      <w:marTop w:val="0"/>
      <w:marBottom w:val="0"/>
      <w:divBdr>
        <w:top w:val="none" w:sz="0" w:space="0" w:color="auto"/>
        <w:left w:val="none" w:sz="0" w:space="0" w:color="auto"/>
        <w:bottom w:val="none" w:sz="0" w:space="0" w:color="auto"/>
        <w:right w:val="none" w:sz="0" w:space="0" w:color="auto"/>
      </w:divBdr>
    </w:div>
    <w:div w:id="97407024">
      <w:bodyDiv w:val="1"/>
      <w:marLeft w:val="0"/>
      <w:marRight w:val="0"/>
      <w:marTop w:val="0"/>
      <w:marBottom w:val="0"/>
      <w:divBdr>
        <w:top w:val="none" w:sz="0" w:space="0" w:color="auto"/>
        <w:left w:val="none" w:sz="0" w:space="0" w:color="auto"/>
        <w:bottom w:val="none" w:sz="0" w:space="0" w:color="auto"/>
        <w:right w:val="none" w:sz="0" w:space="0" w:color="auto"/>
      </w:divBdr>
    </w:div>
    <w:div w:id="117722229">
      <w:bodyDiv w:val="1"/>
      <w:marLeft w:val="0"/>
      <w:marRight w:val="0"/>
      <w:marTop w:val="0"/>
      <w:marBottom w:val="0"/>
      <w:divBdr>
        <w:top w:val="none" w:sz="0" w:space="0" w:color="auto"/>
        <w:left w:val="none" w:sz="0" w:space="0" w:color="auto"/>
        <w:bottom w:val="none" w:sz="0" w:space="0" w:color="auto"/>
        <w:right w:val="none" w:sz="0" w:space="0" w:color="auto"/>
      </w:divBdr>
    </w:div>
    <w:div w:id="133068842">
      <w:bodyDiv w:val="1"/>
      <w:marLeft w:val="0"/>
      <w:marRight w:val="0"/>
      <w:marTop w:val="0"/>
      <w:marBottom w:val="0"/>
      <w:divBdr>
        <w:top w:val="none" w:sz="0" w:space="0" w:color="auto"/>
        <w:left w:val="none" w:sz="0" w:space="0" w:color="auto"/>
        <w:bottom w:val="none" w:sz="0" w:space="0" w:color="auto"/>
        <w:right w:val="none" w:sz="0" w:space="0" w:color="auto"/>
      </w:divBdr>
    </w:div>
    <w:div w:id="139857595">
      <w:bodyDiv w:val="1"/>
      <w:marLeft w:val="0"/>
      <w:marRight w:val="0"/>
      <w:marTop w:val="0"/>
      <w:marBottom w:val="0"/>
      <w:divBdr>
        <w:top w:val="none" w:sz="0" w:space="0" w:color="auto"/>
        <w:left w:val="none" w:sz="0" w:space="0" w:color="auto"/>
        <w:bottom w:val="none" w:sz="0" w:space="0" w:color="auto"/>
        <w:right w:val="none" w:sz="0" w:space="0" w:color="auto"/>
      </w:divBdr>
    </w:div>
    <w:div w:id="142157958">
      <w:bodyDiv w:val="1"/>
      <w:marLeft w:val="0"/>
      <w:marRight w:val="0"/>
      <w:marTop w:val="0"/>
      <w:marBottom w:val="0"/>
      <w:divBdr>
        <w:top w:val="none" w:sz="0" w:space="0" w:color="auto"/>
        <w:left w:val="none" w:sz="0" w:space="0" w:color="auto"/>
        <w:bottom w:val="none" w:sz="0" w:space="0" w:color="auto"/>
        <w:right w:val="none" w:sz="0" w:space="0" w:color="auto"/>
      </w:divBdr>
    </w:div>
    <w:div w:id="145588093">
      <w:bodyDiv w:val="1"/>
      <w:marLeft w:val="0"/>
      <w:marRight w:val="0"/>
      <w:marTop w:val="0"/>
      <w:marBottom w:val="0"/>
      <w:divBdr>
        <w:top w:val="none" w:sz="0" w:space="0" w:color="auto"/>
        <w:left w:val="none" w:sz="0" w:space="0" w:color="auto"/>
        <w:bottom w:val="none" w:sz="0" w:space="0" w:color="auto"/>
        <w:right w:val="none" w:sz="0" w:space="0" w:color="auto"/>
      </w:divBdr>
    </w:div>
    <w:div w:id="150830404">
      <w:bodyDiv w:val="1"/>
      <w:marLeft w:val="0"/>
      <w:marRight w:val="0"/>
      <w:marTop w:val="0"/>
      <w:marBottom w:val="0"/>
      <w:divBdr>
        <w:top w:val="none" w:sz="0" w:space="0" w:color="auto"/>
        <w:left w:val="none" w:sz="0" w:space="0" w:color="auto"/>
        <w:bottom w:val="none" w:sz="0" w:space="0" w:color="auto"/>
        <w:right w:val="none" w:sz="0" w:space="0" w:color="auto"/>
      </w:divBdr>
    </w:div>
    <w:div w:id="217474261">
      <w:bodyDiv w:val="1"/>
      <w:marLeft w:val="0"/>
      <w:marRight w:val="0"/>
      <w:marTop w:val="0"/>
      <w:marBottom w:val="0"/>
      <w:divBdr>
        <w:top w:val="none" w:sz="0" w:space="0" w:color="auto"/>
        <w:left w:val="none" w:sz="0" w:space="0" w:color="auto"/>
        <w:bottom w:val="none" w:sz="0" w:space="0" w:color="auto"/>
        <w:right w:val="none" w:sz="0" w:space="0" w:color="auto"/>
      </w:divBdr>
    </w:div>
    <w:div w:id="223175428">
      <w:bodyDiv w:val="1"/>
      <w:marLeft w:val="0"/>
      <w:marRight w:val="0"/>
      <w:marTop w:val="0"/>
      <w:marBottom w:val="0"/>
      <w:divBdr>
        <w:top w:val="none" w:sz="0" w:space="0" w:color="auto"/>
        <w:left w:val="none" w:sz="0" w:space="0" w:color="auto"/>
        <w:bottom w:val="none" w:sz="0" w:space="0" w:color="auto"/>
        <w:right w:val="none" w:sz="0" w:space="0" w:color="auto"/>
      </w:divBdr>
    </w:div>
    <w:div w:id="227883604">
      <w:bodyDiv w:val="1"/>
      <w:marLeft w:val="0"/>
      <w:marRight w:val="0"/>
      <w:marTop w:val="0"/>
      <w:marBottom w:val="0"/>
      <w:divBdr>
        <w:top w:val="none" w:sz="0" w:space="0" w:color="auto"/>
        <w:left w:val="none" w:sz="0" w:space="0" w:color="auto"/>
        <w:bottom w:val="none" w:sz="0" w:space="0" w:color="auto"/>
        <w:right w:val="none" w:sz="0" w:space="0" w:color="auto"/>
      </w:divBdr>
    </w:div>
    <w:div w:id="234247449">
      <w:bodyDiv w:val="1"/>
      <w:marLeft w:val="0"/>
      <w:marRight w:val="0"/>
      <w:marTop w:val="0"/>
      <w:marBottom w:val="0"/>
      <w:divBdr>
        <w:top w:val="none" w:sz="0" w:space="0" w:color="auto"/>
        <w:left w:val="none" w:sz="0" w:space="0" w:color="auto"/>
        <w:bottom w:val="none" w:sz="0" w:space="0" w:color="auto"/>
        <w:right w:val="none" w:sz="0" w:space="0" w:color="auto"/>
      </w:divBdr>
    </w:div>
    <w:div w:id="250361538">
      <w:bodyDiv w:val="1"/>
      <w:marLeft w:val="0"/>
      <w:marRight w:val="0"/>
      <w:marTop w:val="0"/>
      <w:marBottom w:val="0"/>
      <w:divBdr>
        <w:top w:val="none" w:sz="0" w:space="0" w:color="auto"/>
        <w:left w:val="none" w:sz="0" w:space="0" w:color="auto"/>
        <w:bottom w:val="none" w:sz="0" w:space="0" w:color="auto"/>
        <w:right w:val="none" w:sz="0" w:space="0" w:color="auto"/>
      </w:divBdr>
    </w:div>
    <w:div w:id="269974531">
      <w:bodyDiv w:val="1"/>
      <w:marLeft w:val="0"/>
      <w:marRight w:val="0"/>
      <w:marTop w:val="0"/>
      <w:marBottom w:val="0"/>
      <w:divBdr>
        <w:top w:val="none" w:sz="0" w:space="0" w:color="auto"/>
        <w:left w:val="none" w:sz="0" w:space="0" w:color="auto"/>
        <w:bottom w:val="none" w:sz="0" w:space="0" w:color="auto"/>
        <w:right w:val="none" w:sz="0" w:space="0" w:color="auto"/>
      </w:divBdr>
    </w:div>
    <w:div w:id="271984476">
      <w:bodyDiv w:val="1"/>
      <w:marLeft w:val="0"/>
      <w:marRight w:val="0"/>
      <w:marTop w:val="0"/>
      <w:marBottom w:val="0"/>
      <w:divBdr>
        <w:top w:val="none" w:sz="0" w:space="0" w:color="auto"/>
        <w:left w:val="none" w:sz="0" w:space="0" w:color="auto"/>
        <w:bottom w:val="none" w:sz="0" w:space="0" w:color="auto"/>
        <w:right w:val="none" w:sz="0" w:space="0" w:color="auto"/>
      </w:divBdr>
    </w:div>
    <w:div w:id="277836775">
      <w:bodyDiv w:val="1"/>
      <w:marLeft w:val="0"/>
      <w:marRight w:val="0"/>
      <w:marTop w:val="0"/>
      <w:marBottom w:val="0"/>
      <w:divBdr>
        <w:top w:val="none" w:sz="0" w:space="0" w:color="auto"/>
        <w:left w:val="none" w:sz="0" w:space="0" w:color="auto"/>
        <w:bottom w:val="none" w:sz="0" w:space="0" w:color="auto"/>
        <w:right w:val="none" w:sz="0" w:space="0" w:color="auto"/>
      </w:divBdr>
    </w:div>
    <w:div w:id="322052983">
      <w:bodyDiv w:val="1"/>
      <w:marLeft w:val="0"/>
      <w:marRight w:val="0"/>
      <w:marTop w:val="0"/>
      <w:marBottom w:val="0"/>
      <w:divBdr>
        <w:top w:val="none" w:sz="0" w:space="0" w:color="auto"/>
        <w:left w:val="none" w:sz="0" w:space="0" w:color="auto"/>
        <w:bottom w:val="none" w:sz="0" w:space="0" w:color="auto"/>
        <w:right w:val="none" w:sz="0" w:space="0" w:color="auto"/>
      </w:divBdr>
    </w:div>
    <w:div w:id="346296497">
      <w:bodyDiv w:val="1"/>
      <w:marLeft w:val="0"/>
      <w:marRight w:val="0"/>
      <w:marTop w:val="0"/>
      <w:marBottom w:val="0"/>
      <w:divBdr>
        <w:top w:val="none" w:sz="0" w:space="0" w:color="auto"/>
        <w:left w:val="none" w:sz="0" w:space="0" w:color="auto"/>
        <w:bottom w:val="none" w:sz="0" w:space="0" w:color="auto"/>
        <w:right w:val="none" w:sz="0" w:space="0" w:color="auto"/>
      </w:divBdr>
    </w:div>
    <w:div w:id="350837030">
      <w:bodyDiv w:val="1"/>
      <w:marLeft w:val="0"/>
      <w:marRight w:val="0"/>
      <w:marTop w:val="0"/>
      <w:marBottom w:val="0"/>
      <w:divBdr>
        <w:top w:val="none" w:sz="0" w:space="0" w:color="auto"/>
        <w:left w:val="none" w:sz="0" w:space="0" w:color="auto"/>
        <w:bottom w:val="none" w:sz="0" w:space="0" w:color="auto"/>
        <w:right w:val="none" w:sz="0" w:space="0" w:color="auto"/>
      </w:divBdr>
      <w:divsChild>
        <w:div w:id="1867477811">
          <w:marLeft w:val="0"/>
          <w:marRight w:val="0"/>
          <w:marTop w:val="0"/>
          <w:marBottom w:val="0"/>
          <w:divBdr>
            <w:top w:val="none" w:sz="0" w:space="0" w:color="auto"/>
            <w:left w:val="none" w:sz="0" w:space="0" w:color="auto"/>
            <w:bottom w:val="none" w:sz="0" w:space="0" w:color="auto"/>
            <w:right w:val="none" w:sz="0" w:space="0" w:color="auto"/>
          </w:divBdr>
          <w:divsChild>
            <w:div w:id="902832947">
              <w:marLeft w:val="0"/>
              <w:marRight w:val="0"/>
              <w:marTop w:val="0"/>
              <w:marBottom w:val="0"/>
              <w:divBdr>
                <w:top w:val="none" w:sz="0" w:space="0" w:color="auto"/>
                <w:left w:val="none" w:sz="0" w:space="0" w:color="auto"/>
                <w:bottom w:val="none" w:sz="0" w:space="0" w:color="auto"/>
                <w:right w:val="none" w:sz="0" w:space="0" w:color="auto"/>
              </w:divBdr>
            </w:div>
          </w:divsChild>
        </w:div>
        <w:div w:id="690648878">
          <w:marLeft w:val="0"/>
          <w:marRight w:val="0"/>
          <w:marTop w:val="0"/>
          <w:marBottom w:val="0"/>
          <w:divBdr>
            <w:top w:val="none" w:sz="0" w:space="0" w:color="auto"/>
            <w:left w:val="none" w:sz="0" w:space="0" w:color="auto"/>
            <w:bottom w:val="none" w:sz="0" w:space="0" w:color="auto"/>
            <w:right w:val="none" w:sz="0" w:space="0" w:color="auto"/>
          </w:divBdr>
          <w:divsChild>
            <w:div w:id="416251377">
              <w:marLeft w:val="0"/>
              <w:marRight w:val="0"/>
              <w:marTop w:val="0"/>
              <w:marBottom w:val="0"/>
              <w:divBdr>
                <w:top w:val="none" w:sz="0" w:space="0" w:color="auto"/>
                <w:left w:val="none" w:sz="0" w:space="0" w:color="auto"/>
                <w:bottom w:val="none" w:sz="0" w:space="0" w:color="auto"/>
                <w:right w:val="none" w:sz="0" w:space="0" w:color="auto"/>
              </w:divBdr>
            </w:div>
          </w:divsChild>
        </w:div>
        <w:div w:id="209801510">
          <w:marLeft w:val="0"/>
          <w:marRight w:val="0"/>
          <w:marTop w:val="0"/>
          <w:marBottom w:val="0"/>
          <w:divBdr>
            <w:top w:val="none" w:sz="0" w:space="0" w:color="auto"/>
            <w:left w:val="none" w:sz="0" w:space="0" w:color="auto"/>
            <w:bottom w:val="none" w:sz="0" w:space="0" w:color="auto"/>
            <w:right w:val="none" w:sz="0" w:space="0" w:color="auto"/>
          </w:divBdr>
          <w:divsChild>
            <w:div w:id="1460150298">
              <w:marLeft w:val="0"/>
              <w:marRight w:val="0"/>
              <w:marTop w:val="0"/>
              <w:marBottom w:val="0"/>
              <w:divBdr>
                <w:top w:val="none" w:sz="0" w:space="0" w:color="auto"/>
                <w:left w:val="none" w:sz="0" w:space="0" w:color="auto"/>
                <w:bottom w:val="none" w:sz="0" w:space="0" w:color="auto"/>
                <w:right w:val="none" w:sz="0" w:space="0" w:color="auto"/>
              </w:divBdr>
            </w:div>
          </w:divsChild>
        </w:div>
        <w:div w:id="339697071">
          <w:marLeft w:val="0"/>
          <w:marRight w:val="0"/>
          <w:marTop w:val="0"/>
          <w:marBottom w:val="0"/>
          <w:divBdr>
            <w:top w:val="none" w:sz="0" w:space="0" w:color="auto"/>
            <w:left w:val="none" w:sz="0" w:space="0" w:color="auto"/>
            <w:bottom w:val="none" w:sz="0" w:space="0" w:color="auto"/>
            <w:right w:val="none" w:sz="0" w:space="0" w:color="auto"/>
          </w:divBdr>
          <w:divsChild>
            <w:div w:id="1064834927">
              <w:marLeft w:val="0"/>
              <w:marRight w:val="0"/>
              <w:marTop w:val="0"/>
              <w:marBottom w:val="0"/>
              <w:divBdr>
                <w:top w:val="none" w:sz="0" w:space="0" w:color="auto"/>
                <w:left w:val="none" w:sz="0" w:space="0" w:color="auto"/>
                <w:bottom w:val="none" w:sz="0" w:space="0" w:color="auto"/>
                <w:right w:val="none" w:sz="0" w:space="0" w:color="auto"/>
              </w:divBdr>
            </w:div>
          </w:divsChild>
        </w:div>
        <w:div w:id="1081870163">
          <w:marLeft w:val="0"/>
          <w:marRight w:val="0"/>
          <w:marTop w:val="0"/>
          <w:marBottom w:val="0"/>
          <w:divBdr>
            <w:top w:val="none" w:sz="0" w:space="0" w:color="auto"/>
            <w:left w:val="none" w:sz="0" w:space="0" w:color="auto"/>
            <w:bottom w:val="none" w:sz="0" w:space="0" w:color="auto"/>
            <w:right w:val="none" w:sz="0" w:space="0" w:color="auto"/>
          </w:divBdr>
          <w:divsChild>
            <w:div w:id="961572590">
              <w:marLeft w:val="0"/>
              <w:marRight w:val="0"/>
              <w:marTop w:val="0"/>
              <w:marBottom w:val="0"/>
              <w:divBdr>
                <w:top w:val="none" w:sz="0" w:space="0" w:color="auto"/>
                <w:left w:val="none" w:sz="0" w:space="0" w:color="auto"/>
                <w:bottom w:val="none" w:sz="0" w:space="0" w:color="auto"/>
                <w:right w:val="none" w:sz="0" w:space="0" w:color="auto"/>
              </w:divBdr>
              <w:divsChild>
                <w:div w:id="494761510">
                  <w:marLeft w:val="0"/>
                  <w:marRight w:val="0"/>
                  <w:marTop w:val="0"/>
                  <w:marBottom w:val="0"/>
                  <w:divBdr>
                    <w:top w:val="none" w:sz="0" w:space="0" w:color="auto"/>
                    <w:left w:val="none" w:sz="0" w:space="0" w:color="auto"/>
                    <w:bottom w:val="none" w:sz="0" w:space="0" w:color="auto"/>
                    <w:right w:val="none" w:sz="0" w:space="0" w:color="auto"/>
                  </w:divBdr>
                </w:div>
              </w:divsChild>
            </w:div>
            <w:div w:id="156380792">
              <w:marLeft w:val="0"/>
              <w:marRight w:val="0"/>
              <w:marTop w:val="0"/>
              <w:marBottom w:val="0"/>
              <w:divBdr>
                <w:top w:val="none" w:sz="0" w:space="0" w:color="auto"/>
                <w:left w:val="none" w:sz="0" w:space="0" w:color="auto"/>
                <w:bottom w:val="none" w:sz="0" w:space="0" w:color="auto"/>
                <w:right w:val="none" w:sz="0" w:space="0" w:color="auto"/>
              </w:divBdr>
              <w:divsChild>
                <w:div w:id="11964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3555">
      <w:bodyDiv w:val="1"/>
      <w:marLeft w:val="0"/>
      <w:marRight w:val="0"/>
      <w:marTop w:val="0"/>
      <w:marBottom w:val="0"/>
      <w:divBdr>
        <w:top w:val="none" w:sz="0" w:space="0" w:color="auto"/>
        <w:left w:val="none" w:sz="0" w:space="0" w:color="auto"/>
        <w:bottom w:val="none" w:sz="0" w:space="0" w:color="auto"/>
        <w:right w:val="none" w:sz="0" w:space="0" w:color="auto"/>
      </w:divBdr>
    </w:div>
    <w:div w:id="366488724">
      <w:bodyDiv w:val="1"/>
      <w:marLeft w:val="0"/>
      <w:marRight w:val="0"/>
      <w:marTop w:val="0"/>
      <w:marBottom w:val="0"/>
      <w:divBdr>
        <w:top w:val="none" w:sz="0" w:space="0" w:color="auto"/>
        <w:left w:val="none" w:sz="0" w:space="0" w:color="auto"/>
        <w:bottom w:val="none" w:sz="0" w:space="0" w:color="auto"/>
        <w:right w:val="none" w:sz="0" w:space="0" w:color="auto"/>
      </w:divBdr>
    </w:div>
    <w:div w:id="401878360">
      <w:bodyDiv w:val="1"/>
      <w:marLeft w:val="0"/>
      <w:marRight w:val="0"/>
      <w:marTop w:val="0"/>
      <w:marBottom w:val="0"/>
      <w:divBdr>
        <w:top w:val="none" w:sz="0" w:space="0" w:color="auto"/>
        <w:left w:val="none" w:sz="0" w:space="0" w:color="auto"/>
        <w:bottom w:val="none" w:sz="0" w:space="0" w:color="auto"/>
        <w:right w:val="none" w:sz="0" w:space="0" w:color="auto"/>
      </w:divBdr>
    </w:div>
    <w:div w:id="407194725">
      <w:bodyDiv w:val="1"/>
      <w:marLeft w:val="0"/>
      <w:marRight w:val="0"/>
      <w:marTop w:val="0"/>
      <w:marBottom w:val="0"/>
      <w:divBdr>
        <w:top w:val="none" w:sz="0" w:space="0" w:color="auto"/>
        <w:left w:val="none" w:sz="0" w:space="0" w:color="auto"/>
        <w:bottom w:val="none" w:sz="0" w:space="0" w:color="auto"/>
        <w:right w:val="none" w:sz="0" w:space="0" w:color="auto"/>
      </w:divBdr>
    </w:div>
    <w:div w:id="506755519">
      <w:bodyDiv w:val="1"/>
      <w:marLeft w:val="0"/>
      <w:marRight w:val="0"/>
      <w:marTop w:val="0"/>
      <w:marBottom w:val="0"/>
      <w:divBdr>
        <w:top w:val="none" w:sz="0" w:space="0" w:color="auto"/>
        <w:left w:val="none" w:sz="0" w:space="0" w:color="auto"/>
        <w:bottom w:val="none" w:sz="0" w:space="0" w:color="auto"/>
        <w:right w:val="none" w:sz="0" w:space="0" w:color="auto"/>
      </w:divBdr>
    </w:div>
    <w:div w:id="524179425">
      <w:bodyDiv w:val="1"/>
      <w:marLeft w:val="0"/>
      <w:marRight w:val="0"/>
      <w:marTop w:val="0"/>
      <w:marBottom w:val="0"/>
      <w:divBdr>
        <w:top w:val="none" w:sz="0" w:space="0" w:color="auto"/>
        <w:left w:val="none" w:sz="0" w:space="0" w:color="auto"/>
        <w:bottom w:val="none" w:sz="0" w:space="0" w:color="auto"/>
        <w:right w:val="none" w:sz="0" w:space="0" w:color="auto"/>
      </w:divBdr>
    </w:div>
    <w:div w:id="529300993">
      <w:bodyDiv w:val="1"/>
      <w:marLeft w:val="0"/>
      <w:marRight w:val="0"/>
      <w:marTop w:val="0"/>
      <w:marBottom w:val="0"/>
      <w:divBdr>
        <w:top w:val="none" w:sz="0" w:space="0" w:color="auto"/>
        <w:left w:val="none" w:sz="0" w:space="0" w:color="auto"/>
        <w:bottom w:val="none" w:sz="0" w:space="0" w:color="auto"/>
        <w:right w:val="none" w:sz="0" w:space="0" w:color="auto"/>
      </w:divBdr>
    </w:div>
    <w:div w:id="533733852">
      <w:bodyDiv w:val="1"/>
      <w:marLeft w:val="0"/>
      <w:marRight w:val="0"/>
      <w:marTop w:val="0"/>
      <w:marBottom w:val="0"/>
      <w:divBdr>
        <w:top w:val="none" w:sz="0" w:space="0" w:color="auto"/>
        <w:left w:val="none" w:sz="0" w:space="0" w:color="auto"/>
        <w:bottom w:val="none" w:sz="0" w:space="0" w:color="auto"/>
        <w:right w:val="none" w:sz="0" w:space="0" w:color="auto"/>
      </w:divBdr>
    </w:div>
    <w:div w:id="536311043">
      <w:bodyDiv w:val="1"/>
      <w:marLeft w:val="0"/>
      <w:marRight w:val="0"/>
      <w:marTop w:val="0"/>
      <w:marBottom w:val="0"/>
      <w:divBdr>
        <w:top w:val="none" w:sz="0" w:space="0" w:color="auto"/>
        <w:left w:val="none" w:sz="0" w:space="0" w:color="auto"/>
        <w:bottom w:val="none" w:sz="0" w:space="0" w:color="auto"/>
        <w:right w:val="none" w:sz="0" w:space="0" w:color="auto"/>
      </w:divBdr>
    </w:div>
    <w:div w:id="558126248">
      <w:bodyDiv w:val="1"/>
      <w:marLeft w:val="0"/>
      <w:marRight w:val="0"/>
      <w:marTop w:val="0"/>
      <w:marBottom w:val="0"/>
      <w:divBdr>
        <w:top w:val="none" w:sz="0" w:space="0" w:color="auto"/>
        <w:left w:val="none" w:sz="0" w:space="0" w:color="auto"/>
        <w:bottom w:val="none" w:sz="0" w:space="0" w:color="auto"/>
        <w:right w:val="none" w:sz="0" w:space="0" w:color="auto"/>
      </w:divBdr>
    </w:div>
    <w:div w:id="561138850">
      <w:bodyDiv w:val="1"/>
      <w:marLeft w:val="0"/>
      <w:marRight w:val="0"/>
      <w:marTop w:val="0"/>
      <w:marBottom w:val="0"/>
      <w:divBdr>
        <w:top w:val="none" w:sz="0" w:space="0" w:color="auto"/>
        <w:left w:val="none" w:sz="0" w:space="0" w:color="auto"/>
        <w:bottom w:val="none" w:sz="0" w:space="0" w:color="auto"/>
        <w:right w:val="none" w:sz="0" w:space="0" w:color="auto"/>
      </w:divBdr>
    </w:div>
    <w:div w:id="573857804">
      <w:bodyDiv w:val="1"/>
      <w:marLeft w:val="0"/>
      <w:marRight w:val="0"/>
      <w:marTop w:val="0"/>
      <w:marBottom w:val="0"/>
      <w:divBdr>
        <w:top w:val="none" w:sz="0" w:space="0" w:color="auto"/>
        <w:left w:val="none" w:sz="0" w:space="0" w:color="auto"/>
        <w:bottom w:val="none" w:sz="0" w:space="0" w:color="auto"/>
        <w:right w:val="none" w:sz="0" w:space="0" w:color="auto"/>
      </w:divBdr>
    </w:div>
    <w:div w:id="587613132">
      <w:bodyDiv w:val="1"/>
      <w:marLeft w:val="0"/>
      <w:marRight w:val="0"/>
      <w:marTop w:val="0"/>
      <w:marBottom w:val="0"/>
      <w:divBdr>
        <w:top w:val="none" w:sz="0" w:space="0" w:color="auto"/>
        <w:left w:val="none" w:sz="0" w:space="0" w:color="auto"/>
        <w:bottom w:val="none" w:sz="0" w:space="0" w:color="auto"/>
        <w:right w:val="none" w:sz="0" w:space="0" w:color="auto"/>
      </w:divBdr>
    </w:div>
    <w:div w:id="587886210">
      <w:bodyDiv w:val="1"/>
      <w:marLeft w:val="0"/>
      <w:marRight w:val="0"/>
      <w:marTop w:val="0"/>
      <w:marBottom w:val="0"/>
      <w:divBdr>
        <w:top w:val="none" w:sz="0" w:space="0" w:color="auto"/>
        <w:left w:val="none" w:sz="0" w:space="0" w:color="auto"/>
        <w:bottom w:val="none" w:sz="0" w:space="0" w:color="auto"/>
        <w:right w:val="none" w:sz="0" w:space="0" w:color="auto"/>
      </w:divBdr>
    </w:div>
    <w:div w:id="591158196">
      <w:bodyDiv w:val="1"/>
      <w:marLeft w:val="0"/>
      <w:marRight w:val="0"/>
      <w:marTop w:val="0"/>
      <w:marBottom w:val="0"/>
      <w:divBdr>
        <w:top w:val="none" w:sz="0" w:space="0" w:color="auto"/>
        <w:left w:val="none" w:sz="0" w:space="0" w:color="auto"/>
        <w:bottom w:val="none" w:sz="0" w:space="0" w:color="auto"/>
        <w:right w:val="none" w:sz="0" w:space="0" w:color="auto"/>
      </w:divBdr>
    </w:div>
    <w:div w:id="594676676">
      <w:bodyDiv w:val="1"/>
      <w:marLeft w:val="0"/>
      <w:marRight w:val="0"/>
      <w:marTop w:val="0"/>
      <w:marBottom w:val="0"/>
      <w:divBdr>
        <w:top w:val="none" w:sz="0" w:space="0" w:color="auto"/>
        <w:left w:val="none" w:sz="0" w:space="0" w:color="auto"/>
        <w:bottom w:val="none" w:sz="0" w:space="0" w:color="auto"/>
        <w:right w:val="none" w:sz="0" w:space="0" w:color="auto"/>
      </w:divBdr>
    </w:div>
    <w:div w:id="646055387">
      <w:bodyDiv w:val="1"/>
      <w:marLeft w:val="0"/>
      <w:marRight w:val="0"/>
      <w:marTop w:val="0"/>
      <w:marBottom w:val="0"/>
      <w:divBdr>
        <w:top w:val="none" w:sz="0" w:space="0" w:color="auto"/>
        <w:left w:val="none" w:sz="0" w:space="0" w:color="auto"/>
        <w:bottom w:val="none" w:sz="0" w:space="0" w:color="auto"/>
        <w:right w:val="none" w:sz="0" w:space="0" w:color="auto"/>
      </w:divBdr>
    </w:div>
    <w:div w:id="656567708">
      <w:bodyDiv w:val="1"/>
      <w:marLeft w:val="0"/>
      <w:marRight w:val="0"/>
      <w:marTop w:val="0"/>
      <w:marBottom w:val="0"/>
      <w:divBdr>
        <w:top w:val="none" w:sz="0" w:space="0" w:color="auto"/>
        <w:left w:val="none" w:sz="0" w:space="0" w:color="auto"/>
        <w:bottom w:val="none" w:sz="0" w:space="0" w:color="auto"/>
        <w:right w:val="none" w:sz="0" w:space="0" w:color="auto"/>
      </w:divBdr>
    </w:div>
    <w:div w:id="659039165">
      <w:bodyDiv w:val="1"/>
      <w:marLeft w:val="0"/>
      <w:marRight w:val="0"/>
      <w:marTop w:val="0"/>
      <w:marBottom w:val="0"/>
      <w:divBdr>
        <w:top w:val="none" w:sz="0" w:space="0" w:color="auto"/>
        <w:left w:val="none" w:sz="0" w:space="0" w:color="auto"/>
        <w:bottom w:val="none" w:sz="0" w:space="0" w:color="auto"/>
        <w:right w:val="none" w:sz="0" w:space="0" w:color="auto"/>
      </w:divBdr>
    </w:div>
    <w:div w:id="669219502">
      <w:bodyDiv w:val="1"/>
      <w:marLeft w:val="0"/>
      <w:marRight w:val="0"/>
      <w:marTop w:val="0"/>
      <w:marBottom w:val="0"/>
      <w:divBdr>
        <w:top w:val="none" w:sz="0" w:space="0" w:color="auto"/>
        <w:left w:val="none" w:sz="0" w:space="0" w:color="auto"/>
        <w:bottom w:val="none" w:sz="0" w:space="0" w:color="auto"/>
        <w:right w:val="none" w:sz="0" w:space="0" w:color="auto"/>
      </w:divBdr>
    </w:div>
    <w:div w:id="694963308">
      <w:bodyDiv w:val="1"/>
      <w:marLeft w:val="0"/>
      <w:marRight w:val="0"/>
      <w:marTop w:val="0"/>
      <w:marBottom w:val="0"/>
      <w:divBdr>
        <w:top w:val="none" w:sz="0" w:space="0" w:color="auto"/>
        <w:left w:val="none" w:sz="0" w:space="0" w:color="auto"/>
        <w:bottom w:val="none" w:sz="0" w:space="0" w:color="auto"/>
        <w:right w:val="none" w:sz="0" w:space="0" w:color="auto"/>
      </w:divBdr>
    </w:div>
    <w:div w:id="715468524">
      <w:bodyDiv w:val="1"/>
      <w:marLeft w:val="0"/>
      <w:marRight w:val="0"/>
      <w:marTop w:val="0"/>
      <w:marBottom w:val="0"/>
      <w:divBdr>
        <w:top w:val="none" w:sz="0" w:space="0" w:color="auto"/>
        <w:left w:val="none" w:sz="0" w:space="0" w:color="auto"/>
        <w:bottom w:val="none" w:sz="0" w:space="0" w:color="auto"/>
        <w:right w:val="none" w:sz="0" w:space="0" w:color="auto"/>
      </w:divBdr>
    </w:div>
    <w:div w:id="716706585">
      <w:bodyDiv w:val="1"/>
      <w:marLeft w:val="0"/>
      <w:marRight w:val="0"/>
      <w:marTop w:val="0"/>
      <w:marBottom w:val="0"/>
      <w:divBdr>
        <w:top w:val="none" w:sz="0" w:space="0" w:color="auto"/>
        <w:left w:val="none" w:sz="0" w:space="0" w:color="auto"/>
        <w:bottom w:val="none" w:sz="0" w:space="0" w:color="auto"/>
        <w:right w:val="none" w:sz="0" w:space="0" w:color="auto"/>
      </w:divBdr>
    </w:div>
    <w:div w:id="737825545">
      <w:bodyDiv w:val="1"/>
      <w:marLeft w:val="0"/>
      <w:marRight w:val="0"/>
      <w:marTop w:val="0"/>
      <w:marBottom w:val="0"/>
      <w:divBdr>
        <w:top w:val="none" w:sz="0" w:space="0" w:color="auto"/>
        <w:left w:val="none" w:sz="0" w:space="0" w:color="auto"/>
        <w:bottom w:val="none" w:sz="0" w:space="0" w:color="auto"/>
        <w:right w:val="none" w:sz="0" w:space="0" w:color="auto"/>
      </w:divBdr>
    </w:div>
    <w:div w:id="745148472">
      <w:bodyDiv w:val="1"/>
      <w:marLeft w:val="0"/>
      <w:marRight w:val="0"/>
      <w:marTop w:val="0"/>
      <w:marBottom w:val="0"/>
      <w:divBdr>
        <w:top w:val="none" w:sz="0" w:space="0" w:color="auto"/>
        <w:left w:val="none" w:sz="0" w:space="0" w:color="auto"/>
        <w:bottom w:val="none" w:sz="0" w:space="0" w:color="auto"/>
        <w:right w:val="none" w:sz="0" w:space="0" w:color="auto"/>
      </w:divBdr>
    </w:div>
    <w:div w:id="764693925">
      <w:bodyDiv w:val="1"/>
      <w:marLeft w:val="0"/>
      <w:marRight w:val="0"/>
      <w:marTop w:val="0"/>
      <w:marBottom w:val="0"/>
      <w:divBdr>
        <w:top w:val="none" w:sz="0" w:space="0" w:color="auto"/>
        <w:left w:val="none" w:sz="0" w:space="0" w:color="auto"/>
        <w:bottom w:val="none" w:sz="0" w:space="0" w:color="auto"/>
        <w:right w:val="none" w:sz="0" w:space="0" w:color="auto"/>
      </w:divBdr>
    </w:div>
    <w:div w:id="776952225">
      <w:bodyDiv w:val="1"/>
      <w:marLeft w:val="0"/>
      <w:marRight w:val="0"/>
      <w:marTop w:val="0"/>
      <w:marBottom w:val="0"/>
      <w:divBdr>
        <w:top w:val="none" w:sz="0" w:space="0" w:color="auto"/>
        <w:left w:val="none" w:sz="0" w:space="0" w:color="auto"/>
        <w:bottom w:val="none" w:sz="0" w:space="0" w:color="auto"/>
        <w:right w:val="none" w:sz="0" w:space="0" w:color="auto"/>
      </w:divBdr>
    </w:div>
    <w:div w:id="870071061">
      <w:bodyDiv w:val="1"/>
      <w:marLeft w:val="0"/>
      <w:marRight w:val="0"/>
      <w:marTop w:val="0"/>
      <w:marBottom w:val="0"/>
      <w:divBdr>
        <w:top w:val="none" w:sz="0" w:space="0" w:color="auto"/>
        <w:left w:val="none" w:sz="0" w:space="0" w:color="auto"/>
        <w:bottom w:val="none" w:sz="0" w:space="0" w:color="auto"/>
        <w:right w:val="none" w:sz="0" w:space="0" w:color="auto"/>
      </w:divBdr>
    </w:div>
    <w:div w:id="929316359">
      <w:bodyDiv w:val="1"/>
      <w:marLeft w:val="0"/>
      <w:marRight w:val="0"/>
      <w:marTop w:val="0"/>
      <w:marBottom w:val="0"/>
      <w:divBdr>
        <w:top w:val="none" w:sz="0" w:space="0" w:color="auto"/>
        <w:left w:val="none" w:sz="0" w:space="0" w:color="auto"/>
        <w:bottom w:val="none" w:sz="0" w:space="0" w:color="auto"/>
        <w:right w:val="none" w:sz="0" w:space="0" w:color="auto"/>
      </w:divBdr>
    </w:div>
    <w:div w:id="949437370">
      <w:bodyDiv w:val="1"/>
      <w:marLeft w:val="0"/>
      <w:marRight w:val="0"/>
      <w:marTop w:val="0"/>
      <w:marBottom w:val="0"/>
      <w:divBdr>
        <w:top w:val="none" w:sz="0" w:space="0" w:color="auto"/>
        <w:left w:val="none" w:sz="0" w:space="0" w:color="auto"/>
        <w:bottom w:val="none" w:sz="0" w:space="0" w:color="auto"/>
        <w:right w:val="none" w:sz="0" w:space="0" w:color="auto"/>
      </w:divBdr>
      <w:divsChild>
        <w:div w:id="505022266">
          <w:marLeft w:val="0"/>
          <w:marRight w:val="0"/>
          <w:marTop w:val="75"/>
          <w:marBottom w:val="75"/>
          <w:divBdr>
            <w:top w:val="none" w:sz="0" w:space="0" w:color="auto"/>
            <w:left w:val="none" w:sz="0" w:space="0" w:color="auto"/>
            <w:bottom w:val="none" w:sz="0" w:space="0" w:color="auto"/>
            <w:right w:val="none" w:sz="0" w:space="0" w:color="auto"/>
          </w:divBdr>
          <w:divsChild>
            <w:div w:id="1320303307">
              <w:marLeft w:val="0"/>
              <w:marRight w:val="0"/>
              <w:marTop w:val="0"/>
              <w:marBottom w:val="0"/>
              <w:divBdr>
                <w:top w:val="none" w:sz="0" w:space="0" w:color="auto"/>
                <w:left w:val="none" w:sz="0" w:space="0" w:color="auto"/>
                <w:bottom w:val="none" w:sz="0" w:space="0" w:color="auto"/>
                <w:right w:val="none" w:sz="0" w:space="0" w:color="auto"/>
              </w:divBdr>
              <w:divsChild>
                <w:div w:id="1856265534">
                  <w:marLeft w:val="0"/>
                  <w:marRight w:val="0"/>
                  <w:marTop w:val="0"/>
                  <w:marBottom w:val="0"/>
                  <w:divBdr>
                    <w:top w:val="none" w:sz="0" w:space="0" w:color="auto"/>
                    <w:left w:val="none" w:sz="0" w:space="0" w:color="auto"/>
                    <w:bottom w:val="none" w:sz="0" w:space="0" w:color="auto"/>
                    <w:right w:val="none" w:sz="0" w:space="0" w:color="auto"/>
                  </w:divBdr>
                </w:div>
                <w:div w:id="1203252709">
                  <w:marLeft w:val="0"/>
                  <w:marRight w:val="0"/>
                  <w:marTop w:val="0"/>
                  <w:marBottom w:val="0"/>
                  <w:divBdr>
                    <w:top w:val="none" w:sz="0" w:space="0" w:color="auto"/>
                    <w:left w:val="none" w:sz="0" w:space="0" w:color="auto"/>
                    <w:bottom w:val="none" w:sz="0" w:space="0" w:color="auto"/>
                    <w:right w:val="none" w:sz="0" w:space="0" w:color="auto"/>
                  </w:divBdr>
                </w:div>
              </w:divsChild>
            </w:div>
            <w:div w:id="1433015848">
              <w:marLeft w:val="0"/>
              <w:marRight w:val="0"/>
              <w:marTop w:val="0"/>
              <w:marBottom w:val="0"/>
              <w:divBdr>
                <w:top w:val="none" w:sz="0" w:space="0" w:color="auto"/>
                <w:left w:val="none" w:sz="0" w:space="0" w:color="auto"/>
                <w:bottom w:val="none" w:sz="0" w:space="0" w:color="auto"/>
                <w:right w:val="none" w:sz="0" w:space="0" w:color="auto"/>
              </w:divBdr>
              <w:divsChild>
                <w:div w:id="670765828">
                  <w:marLeft w:val="0"/>
                  <w:marRight w:val="0"/>
                  <w:marTop w:val="0"/>
                  <w:marBottom w:val="0"/>
                  <w:divBdr>
                    <w:top w:val="none" w:sz="0" w:space="0" w:color="auto"/>
                    <w:left w:val="none" w:sz="0" w:space="0" w:color="auto"/>
                    <w:bottom w:val="none" w:sz="0" w:space="0" w:color="auto"/>
                    <w:right w:val="none" w:sz="0" w:space="0" w:color="auto"/>
                  </w:divBdr>
                </w:div>
                <w:div w:id="21386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283239">
      <w:bodyDiv w:val="1"/>
      <w:marLeft w:val="0"/>
      <w:marRight w:val="0"/>
      <w:marTop w:val="0"/>
      <w:marBottom w:val="0"/>
      <w:divBdr>
        <w:top w:val="none" w:sz="0" w:space="0" w:color="auto"/>
        <w:left w:val="none" w:sz="0" w:space="0" w:color="auto"/>
        <w:bottom w:val="none" w:sz="0" w:space="0" w:color="auto"/>
        <w:right w:val="none" w:sz="0" w:space="0" w:color="auto"/>
      </w:divBdr>
    </w:div>
    <w:div w:id="971638211">
      <w:bodyDiv w:val="1"/>
      <w:marLeft w:val="0"/>
      <w:marRight w:val="0"/>
      <w:marTop w:val="0"/>
      <w:marBottom w:val="0"/>
      <w:divBdr>
        <w:top w:val="none" w:sz="0" w:space="0" w:color="auto"/>
        <w:left w:val="none" w:sz="0" w:space="0" w:color="auto"/>
        <w:bottom w:val="none" w:sz="0" w:space="0" w:color="auto"/>
        <w:right w:val="none" w:sz="0" w:space="0" w:color="auto"/>
      </w:divBdr>
    </w:div>
    <w:div w:id="982545474">
      <w:bodyDiv w:val="1"/>
      <w:marLeft w:val="0"/>
      <w:marRight w:val="0"/>
      <w:marTop w:val="0"/>
      <w:marBottom w:val="0"/>
      <w:divBdr>
        <w:top w:val="none" w:sz="0" w:space="0" w:color="auto"/>
        <w:left w:val="none" w:sz="0" w:space="0" w:color="auto"/>
        <w:bottom w:val="none" w:sz="0" w:space="0" w:color="auto"/>
        <w:right w:val="none" w:sz="0" w:space="0" w:color="auto"/>
      </w:divBdr>
    </w:div>
    <w:div w:id="995493615">
      <w:bodyDiv w:val="1"/>
      <w:marLeft w:val="0"/>
      <w:marRight w:val="0"/>
      <w:marTop w:val="0"/>
      <w:marBottom w:val="0"/>
      <w:divBdr>
        <w:top w:val="none" w:sz="0" w:space="0" w:color="auto"/>
        <w:left w:val="none" w:sz="0" w:space="0" w:color="auto"/>
        <w:bottom w:val="none" w:sz="0" w:space="0" w:color="auto"/>
        <w:right w:val="none" w:sz="0" w:space="0" w:color="auto"/>
      </w:divBdr>
    </w:div>
    <w:div w:id="1010372170">
      <w:bodyDiv w:val="1"/>
      <w:marLeft w:val="0"/>
      <w:marRight w:val="0"/>
      <w:marTop w:val="0"/>
      <w:marBottom w:val="0"/>
      <w:divBdr>
        <w:top w:val="none" w:sz="0" w:space="0" w:color="auto"/>
        <w:left w:val="none" w:sz="0" w:space="0" w:color="auto"/>
        <w:bottom w:val="none" w:sz="0" w:space="0" w:color="auto"/>
        <w:right w:val="none" w:sz="0" w:space="0" w:color="auto"/>
      </w:divBdr>
    </w:div>
    <w:div w:id="1038504513">
      <w:bodyDiv w:val="1"/>
      <w:marLeft w:val="0"/>
      <w:marRight w:val="0"/>
      <w:marTop w:val="0"/>
      <w:marBottom w:val="0"/>
      <w:divBdr>
        <w:top w:val="none" w:sz="0" w:space="0" w:color="auto"/>
        <w:left w:val="none" w:sz="0" w:space="0" w:color="auto"/>
        <w:bottom w:val="none" w:sz="0" w:space="0" w:color="auto"/>
        <w:right w:val="none" w:sz="0" w:space="0" w:color="auto"/>
      </w:divBdr>
    </w:div>
    <w:div w:id="1044983201">
      <w:bodyDiv w:val="1"/>
      <w:marLeft w:val="0"/>
      <w:marRight w:val="0"/>
      <w:marTop w:val="0"/>
      <w:marBottom w:val="0"/>
      <w:divBdr>
        <w:top w:val="none" w:sz="0" w:space="0" w:color="auto"/>
        <w:left w:val="none" w:sz="0" w:space="0" w:color="auto"/>
        <w:bottom w:val="none" w:sz="0" w:space="0" w:color="auto"/>
        <w:right w:val="none" w:sz="0" w:space="0" w:color="auto"/>
      </w:divBdr>
    </w:div>
    <w:div w:id="1058892764">
      <w:bodyDiv w:val="1"/>
      <w:marLeft w:val="0"/>
      <w:marRight w:val="0"/>
      <w:marTop w:val="0"/>
      <w:marBottom w:val="0"/>
      <w:divBdr>
        <w:top w:val="none" w:sz="0" w:space="0" w:color="auto"/>
        <w:left w:val="none" w:sz="0" w:space="0" w:color="auto"/>
        <w:bottom w:val="none" w:sz="0" w:space="0" w:color="auto"/>
        <w:right w:val="none" w:sz="0" w:space="0" w:color="auto"/>
      </w:divBdr>
    </w:div>
    <w:div w:id="1061635606">
      <w:bodyDiv w:val="1"/>
      <w:marLeft w:val="0"/>
      <w:marRight w:val="0"/>
      <w:marTop w:val="0"/>
      <w:marBottom w:val="0"/>
      <w:divBdr>
        <w:top w:val="none" w:sz="0" w:space="0" w:color="auto"/>
        <w:left w:val="none" w:sz="0" w:space="0" w:color="auto"/>
        <w:bottom w:val="none" w:sz="0" w:space="0" w:color="auto"/>
        <w:right w:val="none" w:sz="0" w:space="0" w:color="auto"/>
      </w:divBdr>
    </w:div>
    <w:div w:id="1101485469">
      <w:bodyDiv w:val="1"/>
      <w:marLeft w:val="0"/>
      <w:marRight w:val="0"/>
      <w:marTop w:val="0"/>
      <w:marBottom w:val="0"/>
      <w:divBdr>
        <w:top w:val="none" w:sz="0" w:space="0" w:color="auto"/>
        <w:left w:val="none" w:sz="0" w:space="0" w:color="auto"/>
        <w:bottom w:val="none" w:sz="0" w:space="0" w:color="auto"/>
        <w:right w:val="none" w:sz="0" w:space="0" w:color="auto"/>
      </w:divBdr>
    </w:div>
    <w:div w:id="1104884459">
      <w:bodyDiv w:val="1"/>
      <w:marLeft w:val="0"/>
      <w:marRight w:val="0"/>
      <w:marTop w:val="0"/>
      <w:marBottom w:val="0"/>
      <w:divBdr>
        <w:top w:val="none" w:sz="0" w:space="0" w:color="auto"/>
        <w:left w:val="none" w:sz="0" w:space="0" w:color="auto"/>
        <w:bottom w:val="none" w:sz="0" w:space="0" w:color="auto"/>
        <w:right w:val="none" w:sz="0" w:space="0" w:color="auto"/>
      </w:divBdr>
    </w:div>
    <w:div w:id="1160120007">
      <w:bodyDiv w:val="1"/>
      <w:marLeft w:val="0"/>
      <w:marRight w:val="0"/>
      <w:marTop w:val="0"/>
      <w:marBottom w:val="0"/>
      <w:divBdr>
        <w:top w:val="none" w:sz="0" w:space="0" w:color="auto"/>
        <w:left w:val="none" w:sz="0" w:space="0" w:color="auto"/>
        <w:bottom w:val="none" w:sz="0" w:space="0" w:color="auto"/>
        <w:right w:val="none" w:sz="0" w:space="0" w:color="auto"/>
      </w:divBdr>
    </w:div>
    <w:div w:id="1161626739">
      <w:bodyDiv w:val="1"/>
      <w:marLeft w:val="0"/>
      <w:marRight w:val="0"/>
      <w:marTop w:val="0"/>
      <w:marBottom w:val="0"/>
      <w:divBdr>
        <w:top w:val="none" w:sz="0" w:space="0" w:color="auto"/>
        <w:left w:val="none" w:sz="0" w:space="0" w:color="auto"/>
        <w:bottom w:val="none" w:sz="0" w:space="0" w:color="auto"/>
        <w:right w:val="none" w:sz="0" w:space="0" w:color="auto"/>
      </w:divBdr>
    </w:div>
    <w:div w:id="1164474217">
      <w:bodyDiv w:val="1"/>
      <w:marLeft w:val="0"/>
      <w:marRight w:val="0"/>
      <w:marTop w:val="0"/>
      <w:marBottom w:val="0"/>
      <w:divBdr>
        <w:top w:val="none" w:sz="0" w:space="0" w:color="auto"/>
        <w:left w:val="none" w:sz="0" w:space="0" w:color="auto"/>
        <w:bottom w:val="none" w:sz="0" w:space="0" w:color="auto"/>
        <w:right w:val="none" w:sz="0" w:space="0" w:color="auto"/>
      </w:divBdr>
    </w:div>
    <w:div w:id="1168789643">
      <w:bodyDiv w:val="1"/>
      <w:marLeft w:val="0"/>
      <w:marRight w:val="0"/>
      <w:marTop w:val="0"/>
      <w:marBottom w:val="0"/>
      <w:divBdr>
        <w:top w:val="none" w:sz="0" w:space="0" w:color="auto"/>
        <w:left w:val="none" w:sz="0" w:space="0" w:color="auto"/>
        <w:bottom w:val="none" w:sz="0" w:space="0" w:color="auto"/>
        <w:right w:val="none" w:sz="0" w:space="0" w:color="auto"/>
      </w:divBdr>
    </w:div>
    <w:div w:id="1199390901">
      <w:bodyDiv w:val="1"/>
      <w:marLeft w:val="0"/>
      <w:marRight w:val="0"/>
      <w:marTop w:val="0"/>
      <w:marBottom w:val="0"/>
      <w:divBdr>
        <w:top w:val="none" w:sz="0" w:space="0" w:color="auto"/>
        <w:left w:val="none" w:sz="0" w:space="0" w:color="auto"/>
        <w:bottom w:val="none" w:sz="0" w:space="0" w:color="auto"/>
        <w:right w:val="none" w:sz="0" w:space="0" w:color="auto"/>
      </w:divBdr>
    </w:div>
    <w:div w:id="1230728130">
      <w:bodyDiv w:val="1"/>
      <w:marLeft w:val="0"/>
      <w:marRight w:val="0"/>
      <w:marTop w:val="0"/>
      <w:marBottom w:val="0"/>
      <w:divBdr>
        <w:top w:val="none" w:sz="0" w:space="0" w:color="auto"/>
        <w:left w:val="none" w:sz="0" w:space="0" w:color="auto"/>
        <w:bottom w:val="none" w:sz="0" w:space="0" w:color="auto"/>
        <w:right w:val="none" w:sz="0" w:space="0" w:color="auto"/>
      </w:divBdr>
    </w:div>
    <w:div w:id="1242788301">
      <w:bodyDiv w:val="1"/>
      <w:marLeft w:val="0"/>
      <w:marRight w:val="0"/>
      <w:marTop w:val="0"/>
      <w:marBottom w:val="0"/>
      <w:divBdr>
        <w:top w:val="none" w:sz="0" w:space="0" w:color="auto"/>
        <w:left w:val="none" w:sz="0" w:space="0" w:color="auto"/>
        <w:bottom w:val="none" w:sz="0" w:space="0" w:color="auto"/>
        <w:right w:val="none" w:sz="0" w:space="0" w:color="auto"/>
      </w:divBdr>
    </w:div>
    <w:div w:id="1248156305">
      <w:bodyDiv w:val="1"/>
      <w:marLeft w:val="0"/>
      <w:marRight w:val="0"/>
      <w:marTop w:val="0"/>
      <w:marBottom w:val="0"/>
      <w:divBdr>
        <w:top w:val="none" w:sz="0" w:space="0" w:color="auto"/>
        <w:left w:val="none" w:sz="0" w:space="0" w:color="auto"/>
        <w:bottom w:val="none" w:sz="0" w:space="0" w:color="auto"/>
        <w:right w:val="none" w:sz="0" w:space="0" w:color="auto"/>
      </w:divBdr>
    </w:div>
    <w:div w:id="1267662849">
      <w:bodyDiv w:val="1"/>
      <w:marLeft w:val="0"/>
      <w:marRight w:val="0"/>
      <w:marTop w:val="0"/>
      <w:marBottom w:val="0"/>
      <w:divBdr>
        <w:top w:val="none" w:sz="0" w:space="0" w:color="auto"/>
        <w:left w:val="none" w:sz="0" w:space="0" w:color="auto"/>
        <w:bottom w:val="none" w:sz="0" w:space="0" w:color="auto"/>
        <w:right w:val="none" w:sz="0" w:space="0" w:color="auto"/>
      </w:divBdr>
    </w:div>
    <w:div w:id="1273513529">
      <w:bodyDiv w:val="1"/>
      <w:marLeft w:val="0"/>
      <w:marRight w:val="0"/>
      <w:marTop w:val="0"/>
      <w:marBottom w:val="0"/>
      <w:divBdr>
        <w:top w:val="none" w:sz="0" w:space="0" w:color="auto"/>
        <w:left w:val="none" w:sz="0" w:space="0" w:color="auto"/>
        <w:bottom w:val="none" w:sz="0" w:space="0" w:color="auto"/>
        <w:right w:val="none" w:sz="0" w:space="0" w:color="auto"/>
      </w:divBdr>
    </w:div>
    <w:div w:id="1288925853">
      <w:bodyDiv w:val="1"/>
      <w:marLeft w:val="0"/>
      <w:marRight w:val="0"/>
      <w:marTop w:val="0"/>
      <w:marBottom w:val="0"/>
      <w:divBdr>
        <w:top w:val="none" w:sz="0" w:space="0" w:color="auto"/>
        <w:left w:val="none" w:sz="0" w:space="0" w:color="auto"/>
        <w:bottom w:val="none" w:sz="0" w:space="0" w:color="auto"/>
        <w:right w:val="none" w:sz="0" w:space="0" w:color="auto"/>
      </w:divBdr>
    </w:div>
    <w:div w:id="1314219401">
      <w:bodyDiv w:val="1"/>
      <w:marLeft w:val="0"/>
      <w:marRight w:val="0"/>
      <w:marTop w:val="0"/>
      <w:marBottom w:val="0"/>
      <w:divBdr>
        <w:top w:val="none" w:sz="0" w:space="0" w:color="auto"/>
        <w:left w:val="none" w:sz="0" w:space="0" w:color="auto"/>
        <w:bottom w:val="none" w:sz="0" w:space="0" w:color="auto"/>
        <w:right w:val="none" w:sz="0" w:space="0" w:color="auto"/>
      </w:divBdr>
    </w:div>
    <w:div w:id="1336690795">
      <w:bodyDiv w:val="1"/>
      <w:marLeft w:val="0"/>
      <w:marRight w:val="0"/>
      <w:marTop w:val="0"/>
      <w:marBottom w:val="0"/>
      <w:divBdr>
        <w:top w:val="none" w:sz="0" w:space="0" w:color="auto"/>
        <w:left w:val="none" w:sz="0" w:space="0" w:color="auto"/>
        <w:bottom w:val="none" w:sz="0" w:space="0" w:color="auto"/>
        <w:right w:val="none" w:sz="0" w:space="0" w:color="auto"/>
      </w:divBdr>
    </w:div>
    <w:div w:id="1365905111">
      <w:bodyDiv w:val="1"/>
      <w:marLeft w:val="0"/>
      <w:marRight w:val="0"/>
      <w:marTop w:val="0"/>
      <w:marBottom w:val="0"/>
      <w:divBdr>
        <w:top w:val="none" w:sz="0" w:space="0" w:color="auto"/>
        <w:left w:val="none" w:sz="0" w:space="0" w:color="auto"/>
        <w:bottom w:val="none" w:sz="0" w:space="0" w:color="auto"/>
        <w:right w:val="none" w:sz="0" w:space="0" w:color="auto"/>
      </w:divBdr>
    </w:div>
    <w:div w:id="1384059916">
      <w:bodyDiv w:val="1"/>
      <w:marLeft w:val="0"/>
      <w:marRight w:val="0"/>
      <w:marTop w:val="0"/>
      <w:marBottom w:val="0"/>
      <w:divBdr>
        <w:top w:val="none" w:sz="0" w:space="0" w:color="auto"/>
        <w:left w:val="none" w:sz="0" w:space="0" w:color="auto"/>
        <w:bottom w:val="none" w:sz="0" w:space="0" w:color="auto"/>
        <w:right w:val="none" w:sz="0" w:space="0" w:color="auto"/>
      </w:divBdr>
    </w:div>
    <w:div w:id="1384401631">
      <w:bodyDiv w:val="1"/>
      <w:marLeft w:val="0"/>
      <w:marRight w:val="0"/>
      <w:marTop w:val="0"/>
      <w:marBottom w:val="0"/>
      <w:divBdr>
        <w:top w:val="none" w:sz="0" w:space="0" w:color="auto"/>
        <w:left w:val="none" w:sz="0" w:space="0" w:color="auto"/>
        <w:bottom w:val="none" w:sz="0" w:space="0" w:color="auto"/>
        <w:right w:val="none" w:sz="0" w:space="0" w:color="auto"/>
      </w:divBdr>
    </w:div>
    <w:div w:id="1390417222">
      <w:bodyDiv w:val="1"/>
      <w:marLeft w:val="0"/>
      <w:marRight w:val="0"/>
      <w:marTop w:val="0"/>
      <w:marBottom w:val="0"/>
      <w:divBdr>
        <w:top w:val="none" w:sz="0" w:space="0" w:color="auto"/>
        <w:left w:val="none" w:sz="0" w:space="0" w:color="auto"/>
        <w:bottom w:val="none" w:sz="0" w:space="0" w:color="auto"/>
        <w:right w:val="none" w:sz="0" w:space="0" w:color="auto"/>
      </w:divBdr>
    </w:div>
    <w:div w:id="1394502471">
      <w:bodyDiv w:val="1"/>
      <w:marLeft w:val="0"/>
      <w:marRight w:val="0"/>
      <w:marTop w:val="0"/>
      <w:marBottom w:val="0"/>
      <w:divBdr>
        <w:top w:val="none" w:sz="0" w:space="0" w:color="auto"/>
        <w:left w:val="none" w:sz="0" w:space="0" w:color="auto"/>
        <w:bottom w:val="none" w:sz="0" w:space="0" w:color="auto"/>
        <w:right w:val="none" w:sz="0" w:space="0" w:color="auto"/>
      </w:divBdr>
    </w:div>
    <w:div w:id="1415777895">
      <w:bodyDiv w:val="1"/>
      <w:marLeft w:val="0"/>
      <w:marRight w:val="0"/>
      <w:marTop w:val="0"/>
      <w:marBottom w:val="0"/>
      <w:divBdr>
        <w:top w:val="none" w:sz="0" w:space="0" w:color="auto"/>
        <w:left w:val="none" w:sz="0" w:space="0" w:color="auto"/>
        <w:bottom w:val="none" w:sz="0" w:space="0" w:color="auto"/>
        <w:right w:val="none" w:sz="0" w:space="0" w:color="auto"/>
      </w:divBdr>
    </w:div>
    <w:div w:id="1451361024">
      <w:bodyDiv w:val="1"/>
      <w:marLeft w:val="0"/>
      <w:marRight w:val="0"/>
      <w:marTop w:val="0"/>
      <w:marBottom w:val="0"/>
      <w:divBdr>
        <w:top w:val="none" w:sz="0" w:space="0" w:color="auto"/>
        <w:left w:val="none" w:sz="0" w:space="0" w:color="auto"/>
        <w:bottom w:val="none" w:sz="0" w:space="0" w:color="auto"/>
        <w:right w:val="none" w:sz="0" w:space="0" w:color="auto"/>
      </w:divBdr>
    </w:div>
    <w:div w:id="1453356864">
      <w:bodyDiv w:val="1"/>
      <w:marLeft w:val="0"/>
      <w:marRight w:val="0"/>
      <w:marTop w:val="0"/>
      <w:marBottom w:val="0"/>
      <w:divBdr>
        <w:top w:val="none" w:sz="0" w:space="0" w:color="auto"/>
        <w:left w:val="none" w:sz="0" w:space="0" w:color="auto"/>
        <w:bottom w:val="none" w:sz="0" w:space="0" w:color="auto"/>
        <w:right w:val="none" w:sz="0" w:space="0" w:color="auto"/>
      </w:divBdr>
    </w:div>
    <w:div w:id="1455516027">
      <w:bodyDiv w:val="1"/>
      <w:marLeft w:val="0"/>
      <w:marRight w:val="0"/>
      <w:marTop w:val="0"/>
      <w:marBottom w:val="0"/>
      <w:divBdr>
        <w:top w:val="none" w:sz="0" w:space="0" w:color="auto"/>
        <w:left w:val="none" w:sz="0" w:space="0" w:color="auto"/>
        <w:bottom w:val="none" w:sz="0" w:space="0" w:color="auto"/>
        <w:right w:val="none" w:sz="0" w:space="0" w:color="auto"/>
      </w:divBdr>
    </w:div>
    <w:div w:id="1460685253">
      <w:bodyDiv w:val="1"/>
      <w:marLeft w:val="0"/>
      <w:marRight w:val="0"/>
      <w:marTop w:val="0"/>
      <w:marBottom w:val="0"/>
      <w:divBdr>
        <w:top w:val="none" w:sz="0" w:space="0" w:color="auto"/>
        <w:left w:val="none" w:sz="0" w:space="0" w:color="auto"/>
        <w:bottom w:val="none" w:sz="0" w:space="0" w:color="auto"/>
        <w:right w:val="none" w:sz="0" w:space="0" w:color="auto"/>
      </w:divBdr>
    </w:div>
    <w:div w:id="1483548770">
      <w:bodyDiv w:val="1"/>
      <w:marLeft w:val="0"/>
      <w:marRight w:val="0"/>
      <w:marTop w:val="0"/>
      <w:marBottom w:val="0"/>
      <w:divBdr>
        <w:top w:val="none" w:sz="0" w:space="0" w:color="auto"/>
        <w:left w:val="none" w:sz="0" w:space="0" w:color="auto"/>
        <w:bottom w:val="none" w:sz="0" w:space="0" w:color="auto"/>
        <w:right w:val="none" w:sz="0" w:space="0" w:color="auto"/>
      </w:divBdr>
    </w:div>
    <w:div w:id="1509715538">
      <w:bodyDiv w:val="1"/>
      <w:marLeft w:val="0"/>
      <w:marRight w:val="0"/>
      <w:marTop w:val="0"/>
      <w:marBottom w:val="0"/>
      <w:divBdr>
        <w:top w:val="none" w:sz="0" w:space="0" w:color="auto"/>
        <w:left w:val="none" w:sz="0" w:space="0" w:color="auto"/>
        <w:bottom w:val="none" w:sz="0" w:space="0" w:color="auto"/>
        <w:right w:val="none" w:sz="0" w:space="0" w:color="auto"/>
      </w:divBdr>
    </w:div>
    <w:div w:id="1529877703">
      <w:bodyDiv w:val="1"/>
      <w:marLeft w:val="0"/>
      <w:marRight w:val="0"/>
      <w:marTop w:val="0"/>
      <w:marBottom w:val="0"/>
      <w:divBdr>
        <w:top w:val="none" w:sz="0" w:space="0" w:color="auto"/>
        <w:left w:val="none" w:sz="0" w:space="0" w:color="auto"/>
        <w:bottom w:val="none" w:sz="0" w:space="0" w:color="auto"/>
        <w:right w:val="none" w:sz="0" w:space="0" w:color="auto"/>
      </w:divBdr>
    </w:div>
    <w:div w:id="1567911239">
      <w:bodyDiv w:val="1"/>
      <w:marLeft w:val="0"/>
      <w:marRight w:val="0"/>
      <w:marTop w:val="0"/>
      <w:marBottom w:val="0"/>
      <w:divBdr>
        <w:top w:val="none" w:sz="0" w:space="0" w:color="auto"/>
        <w:left w:val="none" w:sz="0" w:space="0" w:color="auto"/>
        <w:bottom w:val="none" w:sz="0" w:space="0" w:color="auto"/>
        <w:right w:val="none" w:sz="0" w:space="0" w:color="auto"/>
      </w:divBdr>
    </w:div>
    <w:div w:id="1579555863">
      <w:bodyDiv w:val="1"/>
      <w:marLeft w:val="0"/>
      <w:marRight w:val="0"/>
      <w:marTop w:val="0"/>
      <w:marBottom w:val="0"/>
      <w:divBdr>
        <w:top w:val="none" w:sz="0" w:space="0" w:color="auto"/>
        <w:left w:val="none" w:sz="0" w:space="0" w:color="auto"/>
        <w:bottom w:val="none" w:sz="0" w:space="0" w:color="auto"/>
        <w:right w:val="none" w:sz="0" w:space="0" w:color="auto"/>
      </w:divBdr>
    </w:div>
    <w:div w:id="1584342469">
      <w:bodyDiv w:val="1"/>
      <w:marLeft w:val="0"/>
      <w:marRight w:val="0"/>
      <w:marTop w:val="0"/>
      <w:marBottom w:val="0"/>
      <w:divBdr>
        <w:top w:val="none" w:sz="0" w:space="0" w:color="auto"/>
        <w:left w:val="none" w:sz="0" w:space="0" w:color="auto"/>
        <w:bottom w:val="none" w:sz="0" w:space="0" w:color="auto"/>
        <w:right w:val="none" w:sz="0" w:space="0" w:color="auto"/>
      </w:divBdr>
    </w:div>
    <w:div w:id="1604218015">
      <w:bodyDiv w:val="1"/>
      <w:marLeft w:val="0"/>
      <w:marRight w:val="0"/>
      <w:marTop w:val="0"/>
      <w:marBottom w:val="0"/>
      <w:divBdr>
        <w:top w:val="none" w:sz="0" w:space="0" w:color="auto"/>
        <w:left w:val="none" w:sz="0" w:space="0" w:color="auto"/>
        <w:bottom w:val="none" w:sz="0" w:space="0" w:color="auto"/>
        <w:right w:val="none" w:sz="0" w:space="0" w:color="auto"/>
      </w:divBdr>
    </w:div>
    <w:div w:id="1658798365">
      <w:bodyDiv w:val="1"/>
      <w:marLeft w:val="0"/>
      <w:marRight w:val="0"/>
      <w:marTop w:val="0"/>
      <w:marBottom w:val="0"/>
      <w:divBdr>
        <w:top w:val="none" w:sz="0" w:space="0" w:color="auto"/>
        <w:left w:val="none" w:sz="0" w:space="0" w:color="auto"/>
        <w:bottom w:val="none" w:sz="0" w:space="0" w:color="auto"/>
        <w:right w:val="none" w:sz="0" w:space="0" w:color="auto"/>
      </w:divBdr>
    </w:div>
    <w:div w:id="1659261433">
      <w:bodyDiv w:val="1"/>
      <w:marLeft w:val="0"/>
      <w:marRight w:val="0"/>
      <w:marTop w:val="0"/>
      <w:marBottom w:val="0"/>
      <w:divBdr>
        <w:top w:val="none" w:sz="0" w:space="0" w:color="auto"/>
        <w:left w:val="none" w:sz="0" w:space="0" w:color="auto"/>
        <w:bottom w:val="none" w:sz="0" w:space="0" w:color="auto"/>
        <w:right w:val="none" w:sz="0" w:space="0" w:color="auto"/>
      </w:divBdr>
    </w:div>
    <w:div w:id="1668947044">
      <w:bodyDiv w:val="1"/>
      <w:marLeft w:val="0"/>
      <w:marRight w:val="0"/>
      <w:marTop w:val="0"/>
      <w:marBottom w:val="0"/>
      <w:divBdr>
        <w:top w:val="none" w:sz="0" w:space="0" w:color="auto"/>
        <w:left w:val="none" w:sz="0" w:space="0" w:color="auto"/>
        <w:bottom w:val="none" w:sz="0" w:space="0" w:color="auto"/>
        <w:right w:val="none" w:sz="0" w:space="0" w:color="auto"/>
      </w:divBdr>
    </w:div>
    <w:div w:id="1690714178">
      <w:bodyDiv w:val="1"/>
      <w:marLeft w:val="0"/>
      <w:marRight w:val="0"/>
      <w:marTop w:val="0"/>
      <w:marBottom w:val="0"/>
      <w:divBdr>
        <w:top w:val="none" w:sz="0" w:space="0" w:color="auto"/>
        <w:left w:val="none" w:sz="0" w:space="0" w:color="auto"/>
        <w:bottom w:val="none" w:sz="0" w:space="0" w:color="auto"/>
        <w:right w:val="none" w:sz="0" w:space="0" w:color="auto"/>
      </w:divBdr>
    </w:div>
    <w:div w:id="1700624635">
      <w:bodyDiv w:val="1"/>
      <w:marLeft w:val="0"/>
      <w:marRight w:val="0"/>
      <w:marTop w:val="0"/>
      <w:marBottom w:val="0"/>
      <w:divBdr>
        <w:top w:val="none" w:sz="0" w:space="0" w:color="auto"/>
        <w:left w:val="none" w:sz="0" w:space="0" w:color="auto"/>
        <w:bottom w:val="none" w:sz="0" w:space="0" w:color="auto"/>
        <w:right w:val="none" w:sz="0" w:space="0" w:color="auto"/>
      </w:divBdr>
    </w:div>
    <w:div w:id="1713116720">
      <w:bodyDiv w:val="1"/>
      <w:marLeft w:val="0"/>
      <w:marRight w:val="0"/>
      <w:marTop w:val="0"/>
      <w:marBottom w:val="0"/>
      <w:divBdr>
        <w:top w:val="none" w:sz="0" w:space="0" w:color="auto"/>
        <w:left w:val="none" w:sz="0" w:space="0" w:color="auto"/>
        <w:bottom w:val="none" w:sz="0" w:space="0" w:color="auto"/>
        <w:right w:val="none" w:sz="0" w:space="0" w:color="auto"/>
      </w:divBdr>
    </w:div>
    <w:div w:id="1759324078">
      <w:bodyDiv w:val="1"/>
      <w:marLeft w:val="0"/>
      <w:marRight w:val="0"/>
      <w:marTop w:val="0"/>
      <w:marBottom w:val="0"/>
      <w:divBdr>
        <w:top w:val="none" w:sz="0" w:space="0" w:color="auto"/>
        <w:left w:val="none" w:sz="0" w:space="0" w:color="auto"/>
        <w:bottom w:val="none" w:sz="0" w:space="0" w:color="auto"/>
        <w:right w:val="none" w:sz="0" w:space="0" w:color="auto"/>
      </w:divBdr>
    </w:div>
    <w:div w:id="1776713123">
      <w:bodyDiv w:val="1"/>
      <w:marLeft w:val="0"/>
      <w:marRight w:val="0"/>
      <w:marTop w:val="0"/>
      <w:marBottom w:val="0"/>
      <w:divBdr>
        <w:top w:val="none" w:sz="0" w:space="0" w:color="auto"/>
        <w:left w:val="none" w:sz="0" w:space="0" w:color="auto"/>
        <w:bottom w:val="none" w:sz="0" w:space="0" w:color="auto"/>
        <w:right w:val="none" w:sz="0" w:space="0" w:color="auto"/>
      </w:divBdr>
    </w:div>
    <w:div w:id="1802531842">
      <w:bodyDiv w:val="1"/>
      <w:marLeft w:val="0"/>
      <w:marRight w:val="0"/>
      <w:marTop w:val="0"/>
      <w:marBottom w:val="0"/>
      <w:divBdr>
        <w:top w:val="none" w:sz="0" w:space="0" w:color="auto"/>
        <w:left w:val="none" w:sz="0" w:space="0" w:color="auto"/>
        <w:bottom w:val="none" w:sz="0" w:space="0" w:color="auto"/>
        <w:right w:val="none" w:sz="0" w:space="0" w:color="auto"/>
      </w:divBdr>
    </w:div>
    <w:div w:id="1822842375">
      <w:bodyDiv w:val="1"/>
      <w:marLeft w:val="0"/>
      <w:marRight w:val="0"/>
      <w:marTop w:val="0"/>
      <w:marBottom w:val="0"/>
      <w:divBdr>
        <w:top w:val="none" w:sz="0" w:space="0" w:color="auto"/>
        <w:left w:val="none" w:sz="0" w:space="0" w:color="auto"/>
        <w:bottom w:val="none" w:sz="0" w:space="0" w:color="auto"/>
        <w:right w:val="none" w:sz="0" w:space="0" w:color="auto"/>
      </w:divBdr>
    </w:div>
    <w:div w:id="1857115753">
      <w:bodyDiv w:val="1"/>
      <w:marLeft w:val="0"/>
      <w:marRight w:val="0"/>
      <w:marTop w:val="0"/>
      <w:marBottom w:val="0"/>
      <w:divBdr>
        <w:top w:val="none" w:sz="0" w:space="0" w:color="auto"/>
        <w:left w:val="none" w:sz="0" w:space="0" w:color="auto"/>
        <w:bottom w:val="none" w:sz="0" w:space="0" w:color="auto"/>
        <w:right w:val="none" w:sz="0" w:space="0" w:color="auto"/>
      </w:divBdr>
    </w:div>
    <w:div w:id="1858343639">
      <w:bodyDiv w:val="1"/>
      <w:marLeft w:val="0"/>
      <w:marRight w:val="0"/>
      <w:marTop w:val="0"/>
      <w:marBottom w:val="0"/>
      <w:divBdr>
        <w:top w:val="none" w:sz="0" w:space="0" w:color="auto"/>
        <w:left w:val="none" w:sz="0" w:space="0" w:color="auto"/>
        <w:bottom w:val="none" w:sz="0" w:space="0" w:color="auto"/>
        <w:right w:val="none" w:sz="0" w:space="0" w:color="auto"/>
      </w:divBdr>
    </w:div>
    <w:div w:id="1860968506">
      <w:bodyDiv w:val="1"/>
      <w:marLeft w:val="0"/>
      <w:marRight w:val="0"/>
      <w:marTop w:val="0"/>
      <w:marBottom w:val="0"/>
      <w:divBdr>
        <w:top w:val="none" w:sz="0" w:space="0" w:color="auto"/>
        <w:left w:val="none" w:sz="0" w:space="0" w:color="auto"/>
        <w:bottom w:val="none" w:sz="0" w:space="0" w:color="auto"/>
        <w:right w:val="none" w:sz="0" w:space="0" w:color="auto"/>
      </w:divBdr>
    </w:div>
    <w:div w:id="1887374378">
      <w:bodyDiv w:val="1"/>
      <w:marLeft w:val="0"/>
      <w:marRight w:val="0"/>
      <w:marTop w:val="0"/>
      <w:marBottom w:val="0"/>
      <w:divBdr>
        <w:top w:val="none" w:sz="0" w:space="0" w:color="auto"/>
        <w:left w:val="none" w:sz="0" w:space="0" w:color="auto"/>
        <w:bottom w:val="none" w:sz="0" w:space="0" w:color="auto"/>
        <w:right w:val="none" w:sz="0" w:space="0" w:color="auto"/>
      </w:divBdr>
    </w:div>
    <w:div w:id="1904025235">
      <w:bodyDiv w:val="1"/>
      <w:marLeft w:val="0"/>
      <w:marRight w:val="0"/>
      <w:marTop w:val="0"/>
      <w:marBottom w:val="0"/>
      <w:divBdr>
        <w:top w:val="none" w:sz="0" w:space="0" w:color="auto"/>
        <w:left w:val="none" w:sz="0" w:space="0" w:color="auto"/>
        <w:bottom w:val="none" w:sz="0" w:space="0" w:color="auto"/>
        <w:right w:val="none" w:sz="0" w:space="0" w:color="auto"/>
      </w:divBdr>
    </w:div>
    <w:div w:id="1907111163">
      <w:bodyDiv w:val="1"/>
      <w:marLeft w:val="0"/>
      <w:marRight w:val="0"/>
      <w:marTop w:val="0"/>
      <w:marBottom w:val="0"/>
      <w:divBdr>
        <w:top w:val="none" w:sz="0" w:space="0" w:color="auto"/>
        <w:left w:val="none" w:sz="0" w:space="0" w:color="auto"/>
        <w:bottom w:val="none" w:sz="0" w:space="0" w:color="auto"/>
        <w:right w:val="none" w:sz="0" w:space="0" w:color="auto"/>
      </w:divBdr>
    </w:div>
    <w:div w:id="1912542161">
      <w:bodyDiv w:val="1"/>
      <w:marLeft w:val="0"/>
      <w:marRight w:val="0"/>
      <w:marTop w:val="0"/>
      <w:marBottom w:val="0"/>
      <w:divBdr>
        <w:top w:val="none" w:sz="0" w:space="0" w:color="auto"/>
        <w:left w:val="none" w:sz="0" w:space="0" w:color="auto"/>
        <w:bottom w:val="none" w:sz="0" w:space="0" w:color="auto"/>
        <w:right w:val="none" w:sz="0" w:space="0" w:color="auto"/>
      </w:divBdr>
    </w:div>
    <w:div w:id="1951547624">
      <w:bodyDiv w:val="1"/>
      <w:marLeft w:val="0"/>
      <w:marRight w:val="0"/>
      <w:marTop w:val="0"/>
      <w:marBottom w:val="0"/>
      <w:divBdr>
        <w:top w:val="none" w:sz="0" w:space="0" w:color="auto"/>
        <w:left w:val="none" w:sz="0" w:space="0" w:color="auto"/>
        <w:bottom w:val="none" w:sz="0" w:space="0" w:color="auto"/>
        <w:right w:val="none" w:sz="0" w:space="0" w:color="auto"/>
      </w:divBdr>
    </w:div>
    <w:div w:id="1970237262">
      <w:bodyDiv w:val="1"/>
      <w:marLeft w:val="0"/>
      <w:marRight w:val="0"/>
      <w:marTop w:val="0"/>
      <w:marBottom w:val="0"/>
      <w:divBdr>
        <w:top w:val="none" w:sz="0" w:space="0" w:color="auto"/>
        <w:left w:val="none" w:sz="0" w:space="0" w:color="auto"/>
        <w:bottom w:val="none" w:sz="0" w:space="0" w:color="auto"/>
        <w:right w:val="none" w:sz="0" w:space="0" w:color="auto"/>
      </w:divBdr>
    </w:div>
    <w:div w:id="1982148143">
      <w:bodyDiv w:val="1"/>
      <w:marLeft w:val="0"/>
      <w:marRight w:val="0"/>
      <w:marTop w:val="0"/>
      <w:marBottom w:val="0"/>
      <w:divBdr>
        <w:top w:val="none" w:sz="0" w:space="0" w:color="auto"/>
        <w:left w:val="none" w:sz="0" w:space="0" w:color="auto"/>
        <w:bottom w:val="none" w:sz="0" w:space="0" w:color="auto"/>
        <w:right w:val="none" w:sz="0" w:space="0" w:color="auto"/>
      </w:divBdr>
    </w:div>
    <w:div w:id="1985501291">
      <w:bodyDiv w:val="1"/>
      <w:marLeft w:val="0"/>
      <w:marRight w:val="0"/>
      <w:marTop w:val="0"/>
      <w:marBottom w:val="0"/>
      <w:divBdr>
        <w:top w:val="none" w:sz="0" w:space="0" w:color="auto"/>
        <w:left w:val="none" w:sz="0" w:space="0" w:color="auto"/>
        <w:bottom w:val="none" w:sz="0" w:space="0" w:color="auto"/>
        <w:right w:val="none" w:sz="0" w:space="0" w:color="auto"/>
      </w:divBdr>
    </w:div>
    <w:div w:id="2025789023">
      <w:bodyDiv w:val="1"/>
      <w:marLeft w:val="0"/>
      <w:marRight w:val="0"/>
      <w:marTop w:val="0"/>
      <w:marBottom w:val="0"/>
      <w:divBdr>
        <w:top w:val="none" w:sz="0" w:space="0" w:color="auto"/>
        <w:left w:val="none" w:sz="0" w:space="0" w:color="auto"/>
        <w:bottom w:val="none" w:sz="0" w:space="0" w:color="auto"/>
        <w:right w:val="none" w:sz="0" w:space="0" w:color="auto"/>
      </w:divBdr>
    </w:div>
    <w:div w:id="2076246097">
      <w:bodyDiv w:val="1"/>
      <w:marLeft w:val="0"/>
      <w:marRight w:val="0"/>
      <w:marTop w:val="0"/>
      <w:marBottom w:val="0"/>
      <w:divBdr>
        <w:top w:val="none" w:sz="0" w:space="0" w:color="auto"/>
        <w:left w:val="none" w:sz="0" w:space="0" w:color="auto"/>
        <w:bottom w:val="none" w:sz="0" w:space="0" w:color="auto"/>
        <w:right w:val="none" w:sz="0" w:space="0" w:color="auto"/>
      </w:divBdr>
    </w:div>
    <w:div w:id="2083018990">
      <w:bodyDiv w:val="1"/>
      <w:marLeft w:val="0"/>
      <w:marRight w:val="0"/>
      <w:marTop w:val="0"/>
      <w:marBottom w:val="0"/>
      <w:divBdr>
        <w:top w:val="none" w:sz="0" w:space="0" w:color="auto"/>
        <w:left w:val="none" w:sz="0" w:space="0" w:color="auto"/>
        <w:bottom w:val="none" w:sz="0" w:space="0" w:color="auto"/>
        <w:right w:val="none" w:sz="0" w:space="0" w:color="auto"/>
      </w:divBdr>
    </w:div>
    <w:div w:id="2087072491">
      <w:bodyDiv w:val="1"/>
      <w:marLeft w:val="0"/>
      <w:marRight w:val="0"/>
      <w:marTop w:val="0"/>
      <w:marBottom w:val="0"/>
      <w:divBdr>
        <w:top w:val="none" w:sz="0" w:space="0" w:color="auto"/>
        <w:left w:val="none" w:sz="0" w:space="0" w:color="auto"/>
        <w:bottom w:val="none" w:sz="0" w:space="0" w:color="auto"/>
        <w:right w:val="none" w:sz="0" w:space="0" w:color="auto"/>
      </w:divBdr>
    </w:div>
    <w:div w:id="2096659089">
      <w:bodyDiv w:val="1"/>
      <w:marLeft w:val="0"/>
      <w:marRight w:val="0"/>
      <w:marTop w:val="0"/>
      <w:marBottom w:val="0"/>
      <w:divBdr>
        <w:top w:val="none" w:sz="0" w:space="0" w:color="auto"/>
        <w:left w:val="none" w:sz="0" w:space="0" w:color="auto"/>
        <w:bottom w:val="none" w:sz="0" w:space="0" w:color="auto"/>
        <w:right w:val="none" w:sz="0" w:space="0" w:color="auto"/>
      </w:divBdr>
    </w:div>
    <w:div w:id="2102675882">
      <w:bodyDiv w:val="1"/>
      <w:marLeft w:val="0"/>
      <w:marRight w:val="0"/>
      <w:marTop w:val="0"/>
      <w:marBottom w:val="0"/>
      <w:divBdr>
        <w:top w:val="none" w:sz="0" w:space="0" w:color="auto"/>
        <w:left w:val="none" w:sz="0" w:space="0" w:color="auto"/>
        <w:bottom w:val="none" w:sz="0" w:space="0" w:color="auto"/>
        <w:right w:val="none" w:sz="0" w:space="0" w:color="auto"/>
      </w:divBdr>
    </w:div>
    <w:div w:id="2108190731">
      <w:bodyDiv w:val="1"/>
      <w:marLeft w:val="0"/>
      <w:marRight w:val="0"/>
      <w:marTop w:val="0"/>
      <w:marBottom w:val="0"/>
      <w:divBdr>
        <w:top w:val="none" w:sz="0" w:space="0" w:color="auto"/>
        <w:left w:val="none" w:sz="0" w:space="0" w:color="auto"/>
        <w:bottom w:val="none" w:sz="0" w:space="0" w:color="auto"/>
        <w:right w:val="none" w:sz="0" w:space="0" w:color="auto"/>
      </w:divBdr>
    </w:div>
    <w:div w:id="2109036206">
      <w:bodyDiv w:val="1"/>
      <w:marLeft w:val="0"/>
      <w:marRight w:val="0"/>
      <w:marTop w:val="0"/>
      <w:marBottom w:val="0"/>
      <w:divBdr>
        <w:top w:val="none" w:sz="0" w:space="0" w:color="auto"/>
        <w:left w:val="none" w:sz="0" w:space="0" w:color="auto"/>
        <w:bottom w:val="none" w:sz="0" w:space="0" w:color="auto"/>
        <w:right w:val="none" w:sz="0" w:space="0" w:color="auto"/>
      </w:divBdr>
    </w:div>
    <w:div w:id="21210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8%D0%BD%D0%B5%D1%88%D0%B5%D0%BC%D1%81%D0%BA%D0%B8%D0%B9_%D0%BE%D0%BA%D1%80%D1%83%D0%B3" TargetMode="External"/><Relationship Id="rId13" Type="http://schemas.openxmlformats.org/officeDocument/2006/relationships/hyperlink" Target="https://ru.wikipedia.org/wiki/%D0%9A%D0%B0%D0%B4%D1%8B%D0%B9%D1%81%D0%BA%D0%B8%D0%B9_%D1%80%D0%B0%D0%B9%D0%BE%D0%BD" TargetMode="External"/><Relationship Id="rId18" Type="http://schemas.openxmlformats.org/officeDocument/2006/relationships/hyperlink" Target="https://ru.wikipedia.org/wiki/%D0%A7%D1%91%D1%80%D0%BD%D1%8B%D0%B9_%D0%9B%D1%83%D1%8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nikolo-makarovo@yandex.ru" TargetMode="External"/><Relationship Id="rId7" Type="http://schemas.openxmlformats.org/officeDocument/2006/relationships/endnotes" Target="endnotes.xml"/><Relationship Id="rId12" Type="http://schemas.openxmlformats.org/officeDocument/2006/relationships/hyperlink" Target="https://ru.wikipedia.org/wiki/%D0%90%D0%BD%D1%82%D1%80%D0%BE%D0%BF%D0%BE%D0%B2%D1%81%D0%BA%D0%B8%D0%B9_%D1%80%D0%B0%D0%B9%D0%BE%D0%BD" TargetMode="External"/><Relationship Id="rId17" Type="http://schemas.openxmlformats.org/officeDocument/2006/relationships/hyperlink" Target="https://ru.wikipedia.org/wiki/%D0%91%D0%B5%D0%BB%D1%8B%D0%B9_%D0%9B%D1%83%D1%85" TargetMode="External"/><Relationship Id="rId25" Type="http://schemas.openxmlformats.org/officeDocument/2006/relationships/hyperlink" Target="https://mail.yandex.ru/?uid=357159590"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u.wikipedia.org/wiki/%D0%9D%D0%B5%D1%8F_(%D1%80%D0%B5%D0%BA%D0%B0)" TargetMode="External"/><Relationship Id="rId20" Type="http://schemas.openxmlformats.org/officeDocument/2006/relationships/image" Target="media/image1.png"/><Relationship Id="rId29" Type="http://schemas.openxmlformats.org/officeDocument/2006/relationships/hyperlink" Target="http://ru.wikipedia.org/wiki/%D0%AD%D0%BB%D0%B5%D0%BA%D1%82%D1%80%D0%B8%D1%87%D0%B5%D1%81%D0%BA%D0%B8%D0%B9_%D0%BF%D1%80%D0%B8%D0%B2%D0%BE%D0%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2%D0%B0%D0%BD%D0%BE%D0%B2%D1%81%D0%BA%D0%B0%D1%8F_%D0%BE%D0%B1%D0%BB%D0%B0%D1%81%D1%82%D1%8C" TargetMode="External"/><Relationship Id="rId24" Type="http://schemas.openxmlformats.org/officeDocument/2006/relationships/hyperlink" Target="mailto:admnegitino@yandex.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3%D0%BD%D0%B6%D0%B0_(%D0%BF%D1%80%D0%B8%D1%82%D0%BE%D0%BA_%D0%92%D0%BE%D0%BB%D0%B3%D0%B8)" TargetMode="External"/><Relationship Id="rId23" Type="http://schemas.openxmlformats.org/officeDocument/2006/relationships/hyperlink" Target="mailto:ustieneya@list.ru" TargetMode="External"/><Relationship Id="rId28" Type="http://schemas.openxmlformats.org/officeDocument/2006/relationships/chart" Target="charts/chart1.xml"/><Relationship Id="rId10" Type="http://schemas.openxmlformats.org/officeDocument/2006/relationships/hyperlink" Target="https://ru.wikipedia.org/wiki/%D0%9D%D0%B8%D0%B6%D0%B5%D0%B3%D0%BE%D1%80%D0%BE%D0%B4%D1%81%D0%BA%D0%B0%D1%8F_%D0%BE%D0%B1%D0%BB%D0%B0%D1%81%D1%82%D1%8C" TargetMode="External"/><Relationship Id="rId19" Type="http://schemas.openxmlformats.org/officeDocument/2006/relationships/hyperlink" Target="mailto:makarev@adm44.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8%D0%B2%D0%B0%D0%BD%D0%BE%D0%B2%D1%81%D0%BA%D0%B0%D1%8F_%D0%9F%D1%80%D0%BE%D0%BC%D1%8B%D1%88%D0%BB%D0%B5%D0%BD%D0%BD%D0%B0%D1%8F_%D0%BE%D0%B1%D0%BB%D0%B0%D1%81%D1%82%D1%8C" TargetMode="External"/><Relationship Id="rId14" Type="http://schemas.openxmlformats.org/officeDocument/2006/relationships/hyperlink" Target="https://ru.wikipedia.org/wiki/%D0%9C%D0%B0%D0%BD%D1%82%D1%83%D1%80%D0%BE%D0%B2%D1%81%D0%BA%D0%B8%D0%B9_%D1%80%D0%B0%D0%B9%D0%BE%D0%BD_(%D0%9A%D0%BE%D1%81%D1%82%D1%80%D0%BE%D0%BC%D1%81%D0%BA%D0%B0%D1%8F_%D0%BE%D0%B1%D0%BB%D0%B0%D1%81%D1%82%D1%8C)" TargetMode="External"/><Relationship Id="rId22" Type="http://schemas.openxmlformats.org/officeDocument/2006/relationships/hyperlink" Target="https://mail.yandex.ru/?uid=357159590" TargetMode="External"/><Relationship Id="rId27" Type="http://schemas.openxmlformats.org/officeDocument/2006/relationships/image" Target="media/image2.jpeg"/><Relationship Id="rId30" Type="http://schemas.openxmlformats.org/officeDocument/2006/relationships/hyperlink" Target="http://ru.wikipedia.org/wiki/%D0%93%D0%B8%D0%B4%D1%80%D0%B0%D0%B2%D0%BB%D0%B8%D1%87%D0%B5%D1%81%D0%BA%D0%B8%D0%B9_%D1%83%D0%B4%D0%B0%D1%8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manualLayout>
          <c:layoutTarget val="inner"/>
          <c:xMode val="edge"/>
          <c:yMode val="edge"/>
          <c:x val="0.11055409740449104"/>
          <c:y val="0.15680917004018571"/>
          <c:w val="0.65424012102653861"/>
          <c:h val="0.69005412459035853"/>
        </c:manualLayout>
      </c:layout>
      <c:pie3DChart>
        <c:varyColors val="1"/>
        <c:ser>
          <c:idx val="0"/>
          <c:order val="0"/>
          <c:tx>
            <c:strRef>
              <c:f>Лист1!$B$1</c:f>
              <c:strCache>
                <c:ptCount val="1"/>
                <c:pt idx="0">
                  <c:v>Баланс воды, м3</c:v>
                </c:pt>
              </c:strCache>
            </c:strRef>
          </c:tx>
          <c:explosion val="25"/>
          <c:dLbls>
            <c:dLbl>
              <c:idx val="3"/>
              <c:delete val="1"/>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3"/>
                <c:pt idx="0">
                  <c:v>Поднято воды</c:v>
                </c:pt>
                <c:pt idx="1">
                  <c:v>Отпуск в сеть</c:v>
                </c:pt>
                <c:pt idx="2">
                  <c:v>Потери</c:v>
                </c:pt>
              </c:strCache>
            </c:strRef>
          </c:cat>
          <c:val>
            <c:numRef>
              <c:f>Лист1!$B$2:$B$5</c:f>
              <c:numCache>
                <c:formatCode>General</c:formatCode>
                <c:ptCount val="4"/>
                <c:pt idx="0">
                  <c:v>18252.900000000001</c:v>
                </c:pt>
                <c:pt idx="1">
                  <c:v>16472.900000000001</c:v>
                </c:pt>
                <c:pt idx="2">
                  <c:v>1780</c:v>
                </c:pt>
              </c:numCache>
            </c:numRef>
          </c:val>
          <c:extLst xmlns:c16r2="http://schemas.microsoft.com/office/drawing/2015/06/chart">
            <c:ext xmlns:c16="http://schemas.microsoft.com/office/drawing/2014/chart" uri="{C3380CC4-5D6E-409C-BE32-E72D297353CC}">
              <c16:uniqueId val="{00000000-9533-451C-B0C3-40F4F075FCCB}"/>
            </c:ext>
          </c:extLst>
        </c:ser>
      </c:pie3DChart>
      <c:spPr>
        <a:ln>
          <a:noFill/>
        </a:ln>
      </c:spPr>
    </c:plotArea>
    <c:legend>
      <c:legendPos val="r"/>
      <c:legendEntry>
        <c:idx val="3"/>
        <c:delete val="1"/>
      </c:legendEntry>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B7CE9-0CC7-45E6-A86A-DCD78575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58</Pages>
  <Words>20544</Words>
  <Characters>117107</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11</cp:revision>
  <cp:lastPrinted>2022-04-01T09:09:00Z</cp:lastPrinted>
  <dcterms:created xsi:type="dcterms:W3CDTF">2022-03-22T12:19:00Z</dcterms:created>
  <dcterms:modified xsi:type="dcterms:W3CDTF">2022-04-01T10:57:00Z</dcterms:modified>
</cp:coreProperties>
</file>